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84" w:type="pct"/>
        <w:tblInd w:w="122" w:type="dxa"/>
        <w:tblLayout w:type="fixed"/>
        <w:tblLook w:val="01E0" w:firstRow="1" w:lastRow="1" w:firstColumn="1" w:lastColumn="1" w:noHBand="0" w:noVBand="0"/>
      </w:tblPr>
      <w:tblGrid>
        <w:gridCol w:w="481"/>
        <w:gridCol w:w="327"/>
        <w:gridCol w:w="453"/>
        <w:gridCol w:w="300"/>
        <w:gridCol w:w="281"/>
        <w:gridCol w:w="617"/>
        <w:gridCol w:w="121"/>
        <w:gridCol w:w="500"/>
        <w:gridCol w:w="18"/>
        <w:gridCol w:w="236"/>
        <w:gridCol w:w="152"/>
        <w:gridCol w:w="346"/>
        <w:gridCol w:w="535"/>
        <w:gridCol w:w="454"/>
        <w:gridCol w:w="19"/>
        <w:gridCol w:w="335"/>
        <w:gridCol w:w="514"/>
        <w:gridCol w:w="356"/>
        <w:gridCol w:w="1103"/>
        <w:gridCol w:w="473"/>
        <w:gridCol w:w="236"/>
        <w:gridCol w:w="510"/>
        <w:gridCol w:w="505"/>
        <w:gridCol w:w="542"/>
      </w:tblGrid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DC7276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noProof/>
              </w:rPr>
              <w:drawing>
                <wp:inline distT="0" distB="0" distL="0" distR="0">
                  <wp:extent cx="890270" cy="997585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99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rFonts w:eastAsia="Times New Roman"/>
                <w:iCs/>
                <w:caps/>
              </w:rPr>
              <w:t>МИНОБРНАУКИ РОССИИ</w:t>
            </w: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rFonts w:eastAsia="Times New Roman"/>
                <w:iCs/>
              </w:rPr>
              <w:t>Федеральное государственное бюджетное образовательное учреждение</w:t>
            </w:r>
          </w:p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rFonts w:eastAsia="Times New Roman"/>
                <w:iCs/>
              </w:rPr>
              <w:t>высшего образования</w:t>
            </w:r>
          </w:p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  <w:iCs/>
              </w:rPr>
            </w:pPr>
            <w:r w:rsidRPr="001D5C40">
              <w:rPr>
                <w:rFonts w:eastAsia="Times New Roman"/>
                <w:b/>
                <w:iCs/>
              </w:rPr>
              <w:t>«МИРЭА – Российский технологический университет»</w:t>
            </w:r>
          </w:p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  <w:noProof/>
              </w:rPr>
            </w:pPr>
            <w:r w:rsidRPr="001D5C40">
              <w:rPr>
                <w:rFonts w:eastAsia="Times New Roman"/>
                <w:b/>
              </w:rPr>
              <w:t>РТУ МИРЭА</w:t>
            </w: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DC7276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noProof/>
              </w:rPr>
              <w:drawing>
                <wp:inline distT="0" distB="0" distL="0" distR="0">
                  <wp:extent cx="5601970" cy="381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00000" b="10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1970" cy="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1A2E" w:rsidRPr="001D5C40" w:rsidTr="00744E0C">
        <w:trPr>
          <w:trHeight w:val="20"/>
        </w:trPr>
        <w:tc>
          <w:tcPr>
            <w:tcW w:w="2563" w:type="pct"/>
            <w:gridSpan w:val="14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</w:p>
        </w:tc>
      </w:tr>
      <w:tr w:rsidR="006A1A2E" w:rsidRPr="001D5C40" w:rsidTr="00744E0C">
        <w:trPr>
          <w:trHeight w:val="258"/>
        </w:trPr>
        <w:tc>
          <w:tcPr>
            <w:tcW w:w="2563" w:type="pct"/>
            <w:gridSpan w:val="1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ПРИНЯТО</w:t>
            </w: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УТВЕРЖДАЮ</w:t>
            </w:r>
          </w:p>
        </w:tc>
      </w:tr>
      <w:tr w:rsidR="006A1A2E" w:rsidRPr="001D5C40" w:rsidTr="00744E0C">
        <w:trPr>
          <w:trHeight w:val="258"/>
        </w:trPr>
        <w:tc>
          <w:tcPr>
            <w:tcW w:w="2563" w:type="pct"/>
            <w:gridSpan w:val="1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</w:rPr>
              <w:t xml:space="preserve">решением </w:t>
            </w:r>
            <w:r w:rsidR="00002F4C" w:rsidRPr="001D5C40">
              <w:rPr>
                <w:rFonts w:eastAsia="Times New Roman"/>
              </w:rPr>
              <w:t>заседания кафедры</w:t>
            </w: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</w:rPr>
              <w:t>Директор филиала</w:t>
            </w:r>
          </w:p>
        </w:tc>
      </w:tr>
      <w:tr w:rsidR="006A1A2E" w:rsidRPr="001D5C40" w:rsidTr="00744E0C">
        <w:trPr>
          <w:trHeight w:val="258"/>
        </w:trPr>
        <w:tc>
          <w:tcPr>
            <w:tcW w:w="2563" w:type="pct"/>
            <w:gridSpan w:val="1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  <w:b/>
              </w:rPr>
            </w:pPr>
          </w:p>
        </w:tc>
        <w:tc>
          <w:tcPr>
            <w:tcW w:w="1236" w:type="pct"/>
            <w:gridSpan w:val="5"/>
            <w:tcBorders>
              <w:bottom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</w:p>
        </w:tc>
        <w:tc>
          <w:tcPr>
            <w:tcW w:w="1202" w:type="pct"/>
            <w:gridSpan w:val="5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Л.А. Макарова</w:t>
            </w:r>
          </w:p>
        </w:tc>
      </w:tr>
      <w:tr w:rsidR="006A1A2E" w:rsidRPr="001D5C40" w:rsidTr="00744E0C">
        <w:trPr>
          <w:trHeight w:val="113"/>
        </w:trPr>
        <w:tc>
          <w:tcPr>
            <w:tcW w:w="256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от</w:t>
            </w:r>
          </w:p>
        </w:tc>
        <w:tc>
          <w:tcPr>
            <w:tcW w:w="174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right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«</w:t>
            </w:r>
          </w:p>
        </w:tc>
        <w:tc>
          <w:tcPr>
            <w:tcW w:w="401" w:type="pct"/>
            <w:gridSpan w:val="2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BA54B1">
            <w:pPr>
              <w:suppressAutoHyphens/>
              <w:autoSpaceDE/>
              <w:autoSpaceDN/>
              <w:adjustRightInd/>
              <w:spacing w:before="60"/>
              <w:ind w:right="-7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BA54B1">
              <w:rPr>
                <w:rFonts w:eastAsia="Times New Roman"/>
              </w:rPr>
              <w:t>3</w:t>
            </w:r>
          </w:p>
        </w:tc>
        <w:tc>
          <w:tcPr>
            <w:tcW w:w="150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»</w:t>
            </w:r>
          </w:p>
        </w:tc>
        <w:tc>
          <w:tcPr>
            <w:tcW w:w="669" w:type="pct"/>
            <w:gridSpan w:val="4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сентября</w:t>
            </w:r>
          </w:p>
        </w:tc>
        <w:tc>
          <w:tcPr>
            <w:tcW w:w="123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  <w:tc>
          <w:tcPr>
            <w:tcW w:w="265" w:type="pct"/>
            <w:gridSpan w:val="2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20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bottom"/>
          </w:tcPr>
          <w:p w:rsidR="006A1A2E" w:rsidRPr="001D5C40" w:rsidRDefault="006A1A2E" w:rsidP="00BA54B1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lang w:val="en-US"/>
              </w:rPr>
              <w:t>2</w:t>
            </w:r>
            <w:r w:rsidR="00BA54B1">
              <w:rPr>
                <w:rFonts w:eastAsia="Times New Roman"/>
              </w:rPr>
              <w:t>1</w:t>
            </w:r>
          </w:p>
        </w:tc>
        <w:tc>
          <w:tcPr>
            <w:tcW w:w="251" w:type="pct"/>
            <w:gridSpan w:val="2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г.</w:t>
            </w:r>
          </w:p>
        </w:tc>
        <w:tc>
          <w:tcPr>
            <w:tcW w:w="178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right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«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BA54B1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2</w:t>
            </w:r>
            <w:r w:rsidR="00BA54B1">
              <w:rPr>
                <w:rFonts w:eastAsia="Times New Roman"/>
              </w:rPr>
              <w:t>3</w:t>
            </w:r>
          </w:p>
        </w:tc>
        <w:tc>
          <w:tcPr>
            <w:tcW w:w="189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»</w:t>
            </w:r>
          </w:p>
        </w:tc>
        <w:tc>
          <w:tcPr>
            <w:tcW w:w="837" w:type="pct"/>
            <w:gridSpan w:val="2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сентября</w:t>
            </w:r>
          </w:p>
        </w:tc>
        <w:tc>
          <w:tcPr>
            <w:tcW w:w="123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  <w:tc>
          <w:tcPr>
            <w:tcW w:w="271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20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vAlign w:val="bottom"/>
          </w:tcPr>
          <w:p w:rsidR="006A1A2E" w:rsidRPr="001D5C40" w:rsidRDefault="006A1A2E" w:rsidP="00BA54B1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lang w:val="en-US"/>
              </w:rPr>
              <w:t>2</w:t>
            </w:r>
            <w:r w:rsidR="00BA54B1">
              <w:rPr>
                <w:rFonts w:eastAsia="Times New Roman"/>
              </w:rPr>
              <w:t>1</w:t>
            </w:r>
          </w:p>
        </w:tc>
        <w:tc>
          <w:tcPr>
            <w:tcW w:w="289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г.</w:t>
            </w:r>
          </w:p>
        </w:tc>
      </w:tr>
      <w:tr w:rsidR="006A1A2E" w:rsidRPr="001D5C40" w:rsidTr="00744E0C">
        <w:trPr>
          <w:trHeight w:val="258"/>
        </w:trPr>
        <w:tc>
          <w:tcPr>
            <w:tcW w:w="1374" w:type="pct"/>
            <w:gridSpan w:val="7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right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протокол №</w:t>
            </w:r>
          </w:p>
        </w:tc>
        <w:tc>
          <w:tcPr>
            <w:tcW w:w="266" w:type="pct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923" w:type="pct"/>
            <w:gridSpan w:val="6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</w:p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ПРОГРАММА ГОСУДАРСТВЕННОЙ ИТОГОВОЙ АТТЕСТАЦИИ</w:t>
            </w:r>
          </w:p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  <w:tcBorders>
              <w:bottom w:val="single" w:sz="4" w:space="0" w:color="auto"/>
            </w:tcBorders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  <w:tcBorders>
              <w:top w:val="single" w:sz="4" w:space="0" w:color="auto"/>
            </w:tcBorders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i/>
              </w:rPr>
              <w:t>(индекс и наименование дисциплины (модуля) в соответствии с учебным планом подготовки магистров)</w:t>
            </w:r>
          </w:p>
        </w:tc>
      </w:tr>
      <w:tr w:rsidR="006A1A2E" w:rsidRPr="001D5C40" w:rsidTr="00744E0C">
        <w:trPr>
          <w:trHeight w:val="20"/>
        </w:trPr>
        <w:tc>
          <w:tcPr>
            <w:tcW w:w="1854" w:type="pct"/>
            <w:gridSpan w:val="11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3146" w:type="pct"/>
            <w:gridSpan w:val="13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1854" w:type="pct"/>
            <w:gridSpan w:val="11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Направление подготовки</w:t>
            </w:r>
          </w:p>
        </w:tc>
        <w:tc>
          <w:tcPr>
            <w:tcW w:w="3146" w:type="pct"/>
            <w:gridSpan w:val="13"/>
            <w:tcBorders>
              <w:bottom w:val="single" w:sz="4" w:space="0" w:color="auto"/>
            </w:tcBorders>
            <w:vAlign w:val="bottom"/>
          </w:tcPr>
          <w:p w:rsidR="006A1A2E" w:rsidRPr="001D5C40" w:rsidRDefault="00460781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11.03.03 Конструирование и технология электронных средств</w:t>
            </w:r>
          </w:p>
        </w:tc>
      </w:tr>
      <w:tr w:rsidR="006A1A2E" w:rsidRPr="001D5C40" w:rsidTr="00744E0C">
        <w:trPr>
          <w:trHeight w:val="20"/>
        </w:trPr>
        <w:tc>
          <w:tcPr>
            <w:tcW w:w="1854" w:type="pct"/>
            <w:gridSpan w:val="11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3146" w:type="pct"/>
            <w:gridSpan w:val="13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i/>
              </w:rPr>
              <w:t>(код и наименование)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Программа</w:t>
            </w:r>
          </w:p>
        </w:tc>
        <w:tc>
          <w:tcPr>
            <w:tcW w:w="4169" w:type="pct"/>
            <w:gridSpan w:val="20"/>
            <w:tcBorders>
              <w:bottom w:val="single" w:sz="4" w:space="0" w:color="auto"/>
            </w:tcBorders>
            <w:vAlign w:val="bottom"/>
          </w:tcPr>
          <w:p w:rsidR="006A1A2E" w:rsidRPr="001D5C40" w:rsidRDefault="00460781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Проектирование и технология радиоэлектронных средств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4169" w:type="pct"/>
            <w:gridSpan w:val="20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(код и наименование)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ind w:right="-43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Институт</w:t>
            </w:r>
          </w:p>
        </w:tc>
        <w:tc>
          <w:tcPr>
            <w:tcW w:w="4169" w:type="pct"/>
            <w:gridSpan w:val="20"/>
            <w:tcBorders>
              <w:bottom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 xml:space="preserve">Филиал </w:t>
            </w:r>
            <w:r w:rsidR="00834326" w:rsidRPr="001D5C40">
              <w:rPr>
                <w:rFonts w:eastAsia="Times New Roman"/>
                <w:b/>
              </w:rPr>
              <w:t xml:space="preserve">РТУ МИРЭА </w:t>
            </w:r>
            <w:r w:rsidRPr="001D5C40">
              <w:rPr>
                <w:rFonts w:eastAsia="Times New Roman"/>
                <w:b/>
              </w:rPr>
              <w:t>в г.</w:t>
            </w:r>
            <w:r w:rsidR="00834326" w:rsidRPr="001D5C40">
              <w:rPr>
                <w:rFonts w:eastAsia="Times New Roman"/>
                <w:b/>
              </w:rPr>
              <w:t xml:space="preserve"> </w:t>
            </w:r>
            <w:r w:rsidRPr="001D5C40">
              <w:rPr>
                <w:rFonts w:eastAsia="Times New Roman"/>
                <w:b/>
              </w:rPr>
              <w:t>Фрязино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4169" w:type="pct"/>
            <w:gridSpan w:val="20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(краткое и полное наименование)</w:t>
            </w:r>
          </w:p>
        </w:tc>
      </w:tr>
      <w:tr w:rsidR="006A1A2E" w:rsidRPr="001D5C40" w:rsidTr="00744E0C">
        <w:trPr>
          <w:trHeight w:val="20"/>
        </w:trPr>
        <w:tc>
          <w:tcPr>
            <w:tcW w:w="1309" w:type="pct"/>
            <w:gridSpan w:val="6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ind w:right="-1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Форма обучения</w:t>
            </w:r>
          </w:p>
        </w:tc>
        <w:tc>
          <w:tcPr>
            <w:tcW w:w="3691" w:type="pct"/>
            <w:gridSpan w:val="18"/>
            <w:tcBorders>
              <w:bottom w:val="single" w:sz="4" w:space="0" w:color="auto"/>
            </w:tcBorders>
            <w:vAlign w:val="center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Очная</w:t>
            </w:r>
          </w:p>
        </w:tc>
      </w:tr>
      <w:tr w:rsidR="006A1A2E" w:rsidRPr="001D5C40" w:rsidTr="00744E0C">
        <w:trPr>
          <w:trHeight w:val="20"/>
        </w:trPr>
        <w:tc>
          <w:tcPr>
            <w:tcW w:w="1309" w:type="pct"/>
            <w:gridSpan w:val="6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3691" w:type="pct"/>
            <w:gridSpan w:val="18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(очная, очно-заочная, заочная)</w:t>
            </w:r>
          </w:p>
        </w:tc>
      </w:tr>
      <w:tr w:rsidR="006A1A2E" w:rsidRPr="001D5C40" w:rsidTr="00744E0C">
        <w:trPr>
          <w:trHeight w:val="20"/>
        </w:trPr>
        <w:tc>
          <w:tcPr>
            <w:tcW w:w="671" w:type="pct"/>
            <w:gridSpan w:val="3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Кафедра</w:t>
            </w:r>
          </w:p>
        </w:tc>
        <w:tc>
          <w:tcPr>
            <w:tcW w:w="4329" w:type="pct"/>
            <w:gridSpan w:val="21"/>
            <w:tcBorders>
              <w:bottom w:val="single" w:sz="4" w:space="0" w:color="auto"/>
            </w:tcBorders>
          </w:tcPr>
          <w:p w:rsidR="006A1A2E" w:rsidRPr="001D5C40" w:rsidRDefault="00460781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Базовая кафедра № 143 – конструирование СВЧ и цифровых радиоэлектронных средств</w:t>
            </w:r>
          </w:p>
        </w:tc>
      </w:tr>
      <w:tr w:rsidR="006A1A2E" w:rsidRPr="001D5C40" w:rsidTr="00744E0C">
        <w:trPr>
          <w:trHeight w:val="20"/>
        </w:trPr>
        <w:tc>
          <w:tcPr>
            <w:tcW w:w="671" w:type="pct"/>
            <w:gridSpan w:val="3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4329" w:type="pct"/>
            <w:gridSpan w:val="21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(краткое и полное наименование кафедры, разработавшей РП дисциплины (модуля) и реализующей ее (его))</w:t>
            </w:r>
          </w:p>
        </w:tc>
      </w:tr>
    </w:tbl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  <w:sectPr w:rsidR="006A1A2E" w:rsidRPr="001D5C40" w:rsidSect="00F8624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1D5C40">
        <w:rPr>
          <w:rFonts w:eastAsia="Times New Roman"/>
        </w:rPr>
        <w:t>2021</w:t>
      </w:r>
    </w:p>
    <w:tbl>
      <w:tblPr>
        <w:tblW w:w="4891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2807"/>
        <w:gridCol w:w="422"/>
        <w:gridCol w:w="895"/>
        <w:gridCol w:w="433"/>
        <w:gridCol w:w="293"/>
        <w:gridCol w:w="276"/>
        <w:gridCol w:w="289"/>
        <w:gridCol w:w="818"/>
        <w:gridCol w:w="245"/>
        <w:gridCol w:w="118"/>
        <w:gridCol w:w="674"/>
        <w:gridCol w:w="297"/>
        <w:gridCol w:w="427"/>
        <w:gridCol w:w="429"/>
        <w:gridCol w:w="571"/>
        <w:gridCol w:w="717"/>
      </w:tblGrid>
      <w:tr w:rsidR="006A1A2E" w:rsidRPr="001D5C40" w:rsidTr="00460781">
        <w:trPr>
          <w:trHeight w:val="181"/>
        </w:trPr>
        <w:tc>
          <w:tcPr>
            <w:tcW w:w="2497" w:type="pct"/>
            <w:gridSpan w:val="5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lastRenderedPageBreak/>
              <w:t>Программа дисциплины разработана</w:t>
            </w:r>
          </w:p>
        </w:tc>
        <w:tc>
          <w:tcPr>
            <w:tcW w:w="2503" w:type="pct"/>
            <w:gridSpan w:val="11"/>
            <w:tcBorders>
              <w:bottom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к.ф.-м.н., доцент Троицкая Л.А.</w:t>
            </w:r>
          </w:p>
        </w:tc>
      </w:tr>
      <w:tr w:rsidR="006A1A2E" w:rsidRPr="001D5C40" w:rsidTr="00460781">
        <w:trPr>
          <w:trHeight w:val="57"/>
        </w:trPr>
        <w:tc>
          <w:tcPr>
            <w:tcW w:w="2497" w:type="pct"/>
            <w:gridSpan w:val="5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2503" w:type="pct"/>
            <w:gridSpan w:val="11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(степень, звание, Фамилия И.О. разработчиков)</w:t>
            </w:r>
          </w:p>
        </w:tc>
      </w:tr>
      <w:tr w:rsidR="006A1A2E" w:rsidRPr="001D5C40" w:rsidTr="00744E0C">
        <w:trPr>
          <w:trHeight w:val="57"/>
        </w:trPr>
        <w:tc>
          <w:tcPr>
            <w:tcW w:w="5000" w:type="pct"/>
            <w:gridSpan w:val="16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</w:p>
        </w:tc>
      </w:tr>
      <w:tr w:rsidR="006A1A2E" w:rsidRPr="001D5C40" w:rsidTr="00744E0C">
        <w:trPr>
          <w:trHeight w:val="57"/>
        </w:trPr>
        <w:tc>
          <w:tcPr>
            <w:tcW w:w="5000" w:type="pct"/>
            <w:gridSpan w:val="16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</w:rPr>
              <w:t xml:space="preserve">Рабочая программа дисциплины (модуля) рассмотрена и принята на </w:t>
            </w:r>
          </w:p>
        </w:tc>
      </w:tr>
      <w:tr w:rsidR="00460781" w:rsidRPr="001D5C40" w:rsidTr="00460781">
        <w:trPr>
          <w:trHeight w:val="57"/>
        </w:trPr>
        <w:tc>
          <w:tcPr>
            <w:tcW w:w="1445" w:type="pct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заседании кафедры</w:t>
            </w:r>
          </w:p>
        </w:tc>
        <w:tc>
          <w:tcPr>
            <w:tcW w:w="3555" w:type="pct"/>
            <w:gridSpan w:val="15"/>
            <w:tcBorders>
              <w:bottom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Базовая кафедра № 143 – конструирование СВЧ и цифровых радиоэлектронных средств</w:t>
            </w:r>
          </w:p>
        </w:tc>
      </w:tr>
      <w:tr w:rsidR="00460781" w:rsidRPr="001D5C40" w:rsidTr="00460781">
        <w:trPr>
          <w:trHeight w:val="70"/>
        </w:trPr>
        <w:tc>
          <w:tcPr>
            <w:tcW w:w="1445" w:type="pct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</w:rPr>
            </w:pPr>
          </w:p>
        </w:tc>
        <w:tc>
          <w:tcPr>
            <w:tcW w:w="3555" w:type="pct"/>
            <w:gridSpan w:val="15"/>
            <w:tcBorders>
              <w:top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i/>
              </w:rPr>
              <w:t>(название кафедры)</w:t>
            </w:r>
          </w:p>
        </w:tc>
      </w:tr>
      <w:tr w:rsidR="00460781" w:rsidRPr="001D5C40" w:rsidTr="00460781">
        <w:trPr>
          <w:trHeight w:val="70"/>
        </w:trPr>
        <w:tc>
          <w:tcPr>
            <w:tcW w:w="1445" w:type="pct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</w:rPr>
            </w:pPr>
          </w:p>
        </w:tc>
        <w:tc>
          <w:tcPr>
            <w:tcW w:w="3555" w:type="pct"/>
            <w:gridSpan w:val="15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</w:p>
        </w:tc>
      </w:tr>
      <w:tr w:rsidR="00460781" w:rsidRPr="001D5C40" w:rsidTr="00460781">
        <w:trPr>
          <w:trHeight w:val="70"/>
        </w:trPr>
        <w:tc>
          <w:tcPr>
            <w:tcW w:w="2123" w:type="pct"/>
            <w:gridSpan w:val="3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ind w:right="-100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</w:rPr>
              <w:t>Протокол заседания кафедры от</w:t>
            </w:r>
          </w:p>
        </w:tc>
        <w:tc>
          <w:tcPr>
            <w:tcW w:w="223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ind w:left="-116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«</w:t>
            </w:r>
          </w:p>
        </w:tc>
        <w:tc>
          <w:tcPr>
            <w:tcW w:w="293" w:type="pct"/>
            <w:gridSpan w:val="2"/>
            <w:tcBorders>
              <w:bottom w:val="single" w:sz="4" w:space="0" w:color="auto"/>
            </w:tcBorders>
            <w:vAlign w:val="bottom"/>
          </w:tcPr>
          <w:p w:rsidR="00460781" w:rsidRPr="001D5C40" w:rsidRDefault="00AA18D1" w:rsidP="00BA54B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BA54B1">
              <w:rPr>
                <w:rFonts w:eastAsia="Times New Roman"/>
              </w:rPr>
              <w:t>3</w:t>
            </w:r>
          </w:p>
        </w:tc>
        <w:tc>
          <w:tcPr>
            <w:tcW w:w="149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»</w:t>
            </w:r>
          </w:p>
        </w:tc>
        <w:tc>
          <w:tcPr>
            <w:tcW w:w="608" w:type="pct"/>
            <w:gridSpan w:val="3"/>
            <w:tcBorders>
              <w:bottom w:val="single" w:sz="4" w:space="0" w:color="auto"/>
            </w:tcBorders>
            <w:vAlign w:val="bottom"/>
          </w:tcPr>
          <w:p w:rsidR="00460781" w:rsidRPr="001D5C40" w:rsidRDefault="00AA18D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сентября</w:t>
            </w:r>
          </w:p>
        </w:tc>
        <w:tc>
          <w:tcPr>
            <w:tcW w:w="347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lang w:val="en-US"/>
              </w:rPr>
            </w:pPr>
            <w:r w:rsidRPr="001D5C40">
              <w:rPr>
                <w:rFonts w:eastAsia="Times New Roman"/>
              </w:rPr>
              <w:t>20</w:t>
            </w:r>
            <w:r w:rsidRPr="001D5C40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153" w:type="pct"/>
            <w:tcBorders>
              <w:bottom w:val="single" w:sz="4" w:space="0" w:color="auto"/>
            </w:tcBorders>
            <w:vAlign w:val="bottom"/>
          </w:tcPr>
          <w:p w:rsidR="00460781" w:rsidRPr="001D5C40" w:rsidRDefault="00BA54B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20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г.</w:t>
            </w:r>
          </w:p>
        </w:tc>
        <w:tc>
          <w:tcPr>
            <w:tcW w:w="221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№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bottom"/>
          </w:tcPr>
          <w:p w:rsidR="00460781" w:rsidRPr="001D5C40" w:rsidRDefault="00AA18D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368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</w:p>
        </w:tc>
      </w:tr>
      <w:tr w:rsidR="00460781" w:rsidRPr="001D5C40" w:rsidTr="00744E0C">
        <w:trPr>
          <w:trHeight w:val="70"/>
        </w:trPr>
        <w:tc>
          <w:tcPr>
            <w:tcW w:w="5000" w:type="pct"/>
            <w:gridSpan w:val="16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</w:p>
        </w:tc>
      </w:tr>
      <w:tr w:rsidR="00460781" w:rsidRPr="001D5C40" w:rsidTr="00460781">
        <w:trPr>
          <w:trHeight w:val="70"/>
        </w:trPr>
        <w:tc>
          <w:tcPr>
            <w:tcW w:w="1662" w:type="pct"/>
            <w:gridSpan w:val="2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Заведующий кафедрой</w:t>
            </w:r>
          </w:p>
        </w:tc>
        <w:tc>
          <w:tcPr>
            <w:tcW w:w="1547" w:type="pct"/>
            <w:gridSpan w:val="6"/>
            <w:tcBorders>
              <w:bottom w:val="single" w:sz="4" w:space="0" w:color="auto"/>
            </w:tcBorders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126" w:type="pct"/>
            <w:vMerge w:val="restar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1665" w:type="pct"/>
            <w:gridSpan w:val="7"/>
            <w:tcBorders>
              <w:bottom w:val="single" w:sz="4" w:space="0" w:color="auto"/>
            </w:tcBorders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С.В. Щербаков</w:t>
            </w:r>
          </w:p>
        </w:tc>
      </w:tr>
      <w:tr w:rsidR="00460781" w:rsidRPr="001D5C40" w:rsidTr="00460781">
        <w:trPr>
          <w:trHeight w:val="70"/>
        </w:trPr>
        <w:tc>
          <w:tcPr>
            <w:tcW w:w="1662" w:type="pct"/>
            <w:gridSpan w:val="2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</w:p>
        </w:tc>
        <w:tc>
          <w:tcPr>
            <w:tcW w:w="1547" w:type="pct"/>
            <w:gridSpan w:val="6"/>
            <w:tcBorders>
              <w:top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(подпись)</w:t>
            </w:r>
          </w:p>
        </w:tc>
        <w:tc>
          <w:tcPr>
            <w:tcW w:w="126" w:type="pct"/>
            <w:vMerge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1665" w:type="pct"/>
            <w:gridSpan w:val="7"/>
            <w:tcBorders>
              <w:top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(И.О. Фамилия)</w:t>
            </w:r>
          </w:p>
        </w:tc>
      </w:tr>
    </w:tbl>
    <w:p w:rsidR="006A1A2E" w:rsidRPr="001D5C40" w:rsidRDefault="006A1A2E" w:rsidP="006A1A2E">
      <w:pPr>
        <w:autoSpaceDE/>
        <w:autoSpaceDN/>
        <w:adjustRightInd/>
        <w:rPr>
          <w:rFonts w:eastAsia="Times New Roman"/>
        </w:rPr>
      </w:pPr>
    </w:p>
    <w:p w:rsidR="005A0E3D" w:rsidRPr="001D5C40" w:rsidRDefault="005A0E3D">
      <w:pPr>
        <w:kinsoku w:val="0"/>
        <w:overflowPunct w:val="0"/>
        <w:spacing w:line="161" w:lineRule="exact"/>
        <w:ind w:right="1173"/>
        <w:jc w:val="right"/>
        <w:sectPr w:rsidR="005A0E3D" w:rsidRPr="001D5C40">
          <w:type w:val="continuous"/>
          <w:pgSz w:w="11907" w:h="16840"/>
          <w:pgMar w:top="1040" w:right="620" w:bottom="280" w:left="1360" w:header="720" w:footer="720" w:gutter="0"/>
          <w:cols w:space="720" w:equalWidth="0">
            <w:col w:w="9927"/>
          </w:cols>
          <w:noEndnote/>
        </w:sectPr>
      </w:pPr>
    </w:p>
    <w:p w:rsidR="005A0E3D" w:rsidRPr="001D5C40" w:rsidRDefault="005A0E3D">
      <w:pPr>
        <w:pStyle w:val="1"/>
        <w:kinsoku w:val="0"/>
        <w:overflowPunct w:val="0"/>
        <w:spacing w:before="71"/>
        <w:ind w:left="1074"/>
        <w:rPr>
          <w:b w:val="0"/>
          <w:bCs w:val="0"/>
        </w:rPr>
      </w:pPr>
      <w:r w:rsidRPr="001D5C40">
        <w:lastRenderedPageBreak/>
        <w:t>ВВЕД</w:t>
      </w:r>
      <w:r w:rsidRPr="001D5C40">
        <w:rPr>
          <w:spacing w:val="-2"/>
        </w:rPr>
        <w:t>Е</w:t>
      </w:r>
      <w:r w:rsidRPr="001D5C40">
        <w:t>НИЕ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222" w:right="227" w:firstLine="851"/>
        <w:jc w:val="both"/>
      </w:pPr>
      <w:r w:rsidRPr="001D5C40">
        <w:t>Н</w:t>
      </w:r>
      <w:r w:rsidRPr="001D5C40">
        <w:rPr>
          <w:spacing w:val="-2"/>
        </w:rPr>
        <w:t>а</w:t>
      </w:r>
      <w:r w:rsidRPr="001D5C40">
        <w:t>и</w:t>
      </w:r>
      <w:r w:rsidRPr="001D5C40">
        <w:rPr>
          <w:spacing w:val="-1"/>
        </w:rPr>
        <w:t>ме</w:t>
      </w:r>
      <w:r w:rsidRPr="001D5C40">
        <w:t>нов</w:t>
      </w:r>
      <w:r w:rsidRPr="001D5C40">
        <w:rPr>
          <w:spacing w:val="-2"/>
        </w:rPr>
        <w:t>а</w:t>
      </w:r>
      <w:r w:rsidRPr="001D5C40">
        <w:t>ние</w:t>
      </w:r>
      <w:r w:rsidRPr="001D5C40">
        <w:rPr>
          <w:spacing w:val="19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>ти</w:t>
      </w:r>
      <w:r w:rsidRPr="001D5C40">
        <w:rPr>
          <w:spacing w:val="19"/>
        </w:rPr>
        <w:t xml:space="preserve"> </w:t>
      </w:r>
      <w:r w:rsidRPr="001D5C40">
        <w:t>(про</w:t>
      </w:r>
      <w:r w:rsidRPr="001D5C40">
        <w:rPr>
          <w:spacing w:val="-2"/>
        </w:rPr>
        <w:t>ф</w:t>
      </w:r>
      <w:r w:rsidRPr="001D5C40">
        <w:t>и</w:t>
      </w:r>
      <w:r w:rsidRPr="001D5C40">
        <w:rPr>
          <w:spacing w:val="1"/>
        </w:rPr>
        <w:t>л</w:t>
      </w:r>
      <w:r w:rsidRPr="001D5C40">
        <w:t>я)</w:t>
      </w:r>
      <w:r w:rsidRPr="001D5C40">
        <w:rPr>
          <w:spacing w:val="18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rPr>
          <w:spacing w:val="-2"/>
        </w:rPr>
        <w:t>п</w:t>
      </w:r>
      <w:r w:rsidRPr="001D5C40">
        <w:t>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ния</w:t>
      </w:r>
      <w:r w:rsidRPr="001D5C40">
        <w:rPr>
          <w:spacing w:val="18"/>
        </w:rPr>
        <w:t xml:space="preserve"> </w:t>
      </w:r>
      <w:r w:rsidRPr="001D5C40">
        <w:t>подготов</w:t>
      </w:r>
      <w:r w:rsidRPr="001D5C40">
        <w:rPr>
          <w:spacing w:val="-2"/>
        </w:rPr>
        <w:t>к</w:t>
      </w:r>
      <w:r w:rsidRPr="001D5C40">
        <w:rPr>
          <w:spacing w:val="3"/>
        </w:rPr>
        <w:t>и</w:t>
      </w:r>
      <w:r w:rsidRPr="001D5C40">
        <w:t>:</w:t>
      </w:r>
      <w:r w:rsidRPr="001D5C40">
        <w:rPr>
          <w:spacing w:val="17"/>
        </w:rPr>
        <w:t xml:space="preserve"> </w:t>
      </w:r>
      <w:r w:rsidR="00460781" w:rsidRPr="001D5C40">
        <w:t>Проектирование и технология радиоэлектронных средств</w:t>
      </w:r>
      <w:r w:rsidRPr="001D5C40">
        <w:t>.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Области профессиональной деятельности и сферы профессиональной деятельности, в которых выпускники, освоившие программу, могут осуществлять профессиональную деятельность: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</w:t>
      </w:r>
      <w:r w:rsidR="00460781" w:rsidRPr="001D5C40">
        <w:t xml:space="preserve"> 29</w:t>
      </w:r>
      <w:r w:rsidRPr="001D5C40">
        <w:t xml:space="preserve"> </w:t>
      </w:r>
      <w:r w:rsidR="00460781" w:rsidRPr="001D5C40">
        <w:t>Производство электрооборудования, электронного и оптического оборудования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</w:t>
      </w:r>
      <w:r w:rsidR="00460781" w:rsidRPr="001D5C40">
        <w:t xml:space="preserve"> </w:t>
      </w:r>
      <w:r w:rsidR="00460781" w:rsidRPr="001D5C40">
        <w:tab/>
        <w:t xml:space="preserve">    29.00</w:t>
      </w:r>
      <w:r w:rsidRPr="001D5C40">
        <w:t xml:space="preserve">5 </w:t>
      </w:r>
      <w:r w:rsidR="00460781" w:rsidRPr="001D5C40">
        <w:t>Специалист по технологии производства систем в корпусе</w:t>
      </w:r>
    </w:p>
    <w:p w:rsidR="00460781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</w:t>
      </w:r>
      <w:r w:rsidR="00460781" w:rsidRPr="001D5C40">
        <w:t xml:space="preserve">       29.006 Специалист по проектированию систем в корпусе</w:t>
      </w:r>
    </w:p>
    <w:p w:rsidR="00460781" w:rsidRPr="001D5C40" w:rsidRDefault="00460781" w:rsidP="0046078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   29.006 Специалист по конструированию радиоэлектронных средств</w:t>
      </w:r>
    </w:p>
    <w:p w:rsidR="00460781" w:rsidRPr="001D5C40" w:rsidRDefault="00460781" w:rsidP="0046078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 40 Сквозные виды профессиональной деятельности в промышленности</w:t>
      </w:r>
    </w:p>
    <w:p w:rsidR="00460781" w:rsidRPr="001D5C40" w:rsidRDefault="00460781" w:rsidP="0046078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 xml:space="preserve">─ </w:t>
      </w:r>
      <w:r w:rsidRPr="001D5C40">
        <w:tab/>
        <w:t xml:space="preserve">    40.035 Инженер-конструктор аналоговых сложнофункциональных блоков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rPr>
          <w:spacing w:val="-2"/>
        </w:rPr>
        <w:t>Типы задач профессиональной деятельности, к которым готовятся выпускники:</w:t>
      </w:r>
    </w:p>
    <w:p w:rsidR="00CD7EEF" w:rsidRPr="001D5C40" w:rsidRDefault="00CD7EEF" w:rsidP="00AB2E91">
      <w:pPr>
        <w:kinsoku w:val="0"/>
        <w:overflowPunct w:val="0"/>
        <w:spacing w:before="1" w:line="276" w:lineRule="auto"/>
        <w:ind w:left="1073"/>
        <w:rPr>
          <w:spacing w:val="-2"/>
        </w:rPr>
      </w:pPr>
      <w:r w:rsidRPr="001D5C40">
        <w:rPr>
          <w:spacing w:val="-2"/>
        </w:rPr>
        <w:t xml:space="preserve">─ </w:t>
      </w:r>
      <w:r w:rsidR="00460781" w:rsidRPr="001D5C40">
        <w:rPr>
          <w:spacing w:val="-2"/>
        </w:rPr>
        <w:t>технологический</w:t>
      </w:r>
      <w:r w:rsidRPr="001D5C40">
        <w:rPr>
          <w:spacing w:val="-2"/>
        </w:rPr>
        <w:t>;</w:t>
      </w:r>
    </w:p>
    <w:p w:rsidR="00CD7EEF" w:rsidRDefault="00CD7EEF" w:rsidP="00AB2E91">
      <w:pPr>
        <w:kinsoku w:val="0"/>
        <w:overflowPunct w:val="0"/>
        <w:spacing w:before="1" w:line="276" w:lineRule="auto"/>
        <w:ind w:left="1073"/>
        <w:rPr>
          <w:spacing w:val="-2"/>
        </w:rPr>
      </w:pPr>
      <w:r w:rsidRPr="001D5C40">
        <w:rPr>
          <w:spacing w:val="-2"/>
        </w:rPr>
        <w:t xml:space="preserve">─ </w:t>
      </w:r>
      <w:r w:rsidR="00460781" w:rsidRPr="001D5C40">
        <w:rPr>
          <w:spacing w:val="-2"/>
        </w:rPr>
        <w:t>проектный</w:t>
      </w:r>
      <w:r w:rsidRPr="001D5C40">
        <w:rPr>
          <w:spacing w:val="-2"/>
        </w:rPr>
        <w:t>;</w:t>
      </w:r>
    </w:p>
    <w:p w:rsidR="001D5C40" w:rsidRPr="001D5C40" w:rsidRDefault="001D5C40" w:rsidP="00AB2E91">
      <w:pPr>
        <w:kinsoku w:val="0"/>
        <w:overflowPunct w:val="0"/>
        <w:spacing w:before="1" w:line="276" w:lineRule="auto"/>
        <w:ind w:left="1073"/>
        <w:rPr>
          <w:spacing w:val="-2"/>
        </w:rPr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ind w:left="222" w:right="236" w:firstLine="851"/>
        <w:jc w:val="both"/>
        <w:rPr>
          <w:b w:val="0"/>
          <w:bCs w:val="0"/>
        </w:rPr>
      </w:pPr>
      <w:r w:rsidRPr="001D5C40">
        <w:t>ЦЕЛИ</w:t>
      </w:r>
      <w:r w:rsidRPr="001D5C40">
        <w:rPr>
          <w:spacing w:val="26"/>
        </w:rPr>
        <w:t xml:space="preserve"> </w:t>
      </w:r>
      <w:r w:rsidRPr="001D5C40">
        <w:t>ГОС</w:t>
      </w:r>
      <w:r w:rsidRPr="001D5C40">
        <w:rPr>
          <w:spacing w:val="-1"/>
        </w:rPr>
        <w:t>У</w:t>
      </w:r>
      <w:r w:rsidRPr="001D5C40">
        <w:t>ДА</w:t>
      </w:r>
      <w:r w:rsidRPr="001D5C40">
        <w:rPr>
          <w:spacing w:val="-3"/>
        </w:rPr>
        <w:t>Р</w:t>
      </w:r>
      <w:r w:rsidRPr="001D5C40">
        <w:t>СТВЕННОЙ</w:t>
      </w:r>
      <w:r w:rsidRPr="001D5C40">
        <w:rPr>
          <w:spacing w:val="26"/>
        </w:rPr>
        <w:t xml:space="preserve"> </w:t>
      </w:r>
      <w:r w:rsidRPr="001D5C40">
        <w:t>И</w:t>
      </w:r>
      <w:r w:rsidRPr="001D5C40">
        <w:rPr>
          <w:spacing w:val="-2"/>
        </w:rPr>
        <w:t>Т</w:t>
      </w:r>
      <w:r w:rsidRPr="001D5C40">
        <w:t>О</w:t>
      </w:r>
      <w:r w:rsidRPr="001D5C40">
        <w:rPr>
          <w:spacing w:val="1"/>
        </w:rPr>
        <w:t>Г</w:t>
      </w:r>
      <w:r w:rsidRPr="001D5C40">
        <w:rPr>
          <w:spacing w:val="-2"/>
        </w:rPr>
        <w:t>О</w:t>
      </w:r>
      <w:r w:rsidRPr="001D5C40">
        <w:t>В</w:t>
      </w:r>
      <w:r w:rsidRPr="001D5C40">
        <w:rPr>
          <w:spacing w:val="-2"/>
        </w:rPr>
        <w:t>О</w:t>
      </w:r>
      <w:r w:rsidRPr="001D5C40">
        <w:t>Й</w:t>
      </w:r>
      <w:r w:rsidRPr="001D5C40">
        <w:rPr>
          <w:spacing w:val="26"/>
        </w:rPr>
        <w:t xml:space="preserve"> </w:t>
      </w:r>
      <w:r w:rsidRPr="001D5C40">
        <w:t>АТТЕСТАЦИИ</w:t>
      </w:r>
      <w:r w:rsidRPr="001D5C40">
        <w:rPr>
          <w:spacing w:val="26"/>
        </w:rPr>
        <w:t xml:space="preserve"> </w:t>
      </w:r>
      <w:r w:rsidRPr="001D5C40">
        <w:t>В</w:t>
      </w:r>
      <w:r w:rsidRPr="001D5C40">
        <w:rPr>
          <w:spacing w:val="26"/>
        </w:rPr>
        <w:t xml:space="preserve"> </w:t>
      </w:r>
      <w:r w:rsidRPr="001D5C40">
        <w:t>ФО</w:t>
      </w:r>
      <w:r w:rsidRPr="001D5C40">
        <w:rPr>
          <w:spacing w:val="-2"/>
        </w:rPr>
        <w:t>Р</w:t>
      </w:r>
      <w:r w:rsidRPr="001D5C40">
        <w:rPr>
          <w:spacing w:val="-1"/>
        </w:rPr>
        <w:t>М</w:t>
      </w:r>
      <w:r w:rsidRPr="001D5C40">
        <w:t>Е ВЫП</w:t>
      </w:r>
      <w:r w:rsidRPr="001D5C40">
        <w:rPr>
          <w:spacing w:val="-1"/>
        </w:rPr>
        <w:t>У</w:t>
      </w:r>
      <w:r w:rsidRPr="001D5C40">
        <w:t xml:space="preserve">СКНОЙ </w:t>
      </w:r>
      <w:r w:rsidRPr="001D5C40">
        <w:rPr>
          <w:spacing w:val="-1"/>
        </w:rPr>
        <w:t>К</w:t>
      </w:r>
      <w:r w:rsidRPr="001D5C40">
        <w:t>ВА</w:t>
      </w:r>
      <w:r w:rsidRPr="001D5C40">
        <w:rPr>
          <w:spacing w:val="-2"/>
        </w:rPr>
        <w:t>Л</w:t>
      </w:r>
      <w:r w:rsidRPr="001D5C40">
        <w:t>ИФИКАЦИ</w:t>
      </w:r>
      <w:r w:rsidRPr="001D5C40">
        <w:rPr>
          <w:spacing w:val="-2"/>
        </w:rPr>
        <w:t>О</w:t>
      </w:r>
      <w:r w:rsidRPr="001D5C40">
        <w:t xml:space="preserve">ННОЙ </w:t>
      </w:r>
      <w:r w:rsidRPr="001D5C40">
        <w:rPr>
          <w:spacing w:val="-3"/>
        </w:rPr>
        <w:t>Р</w:t>
      </w:r>
      <w:r w:rsidRPr="001D5C40">
        <w:t>А</w:t>
      </w:r>
      <w:r w:rsidRPr="001D5C40">
        <w:rPr>
          <w:spacing w:val="1"/>
        </w:rPr>
        <w:t>Б</w:t>
      </w:r>
      <w:r w:rsidRPr="001D5C40">
        <w:t>ОТЫ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222" w:right="228" w:firstLine="851"/>
        <w:jc w:val="both"/>
      </w:pPr>
      <w:r w:rsidRPr="001D5C40">
        <w:t>Ц</w:t>
      </w:r>
      <w:r w:rsidRPr="001D5C40">
        <w:rPr>
          <w:spacing w:val="-2"/>
        </w:rPr>
        <w:t>е</w:t>
      </w:r>
      <w:r w:rsidRPr="001D5C40">
        <w:t>лью</w:t>
      </w:r>
      <w:r w:rsidRPr="001D5C40">
        <w:rPr>
          <w:spacing w:val="29"/>
        </w:rPr>
        <w:t xml:space="preserve"> </w:t>
      </w:r>
      <w:r w:rsidRPr="001D5C40">
        <w:t>го</w:t>
      </w:r>
      <w:r w:rsidRPr="001D5C40">
        <w:rPr>
          <w:spacing w:val="3"/>
        </w:rPr>
        <w:t>с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-1"/>
        </w:rPr>
        <w:t>а</w:t>
      </w:r>
      <w:r w:rsidRPr="001D5C40">
        <w:t>р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1"/>
        </w:rPr>
        <w:t>е</w:t>
      </w:r>
      <w:r w:rsidRPr="001D5C40">
        <w:t>нной</w:t>
      </w:r>
      <w:r w:rsidRPr="001D5C40">
        <w:rPr>
          <w:spacing w:val="29"/>
        </w:rPr>
        <w:t xml:space="preserve"> </w:t>
      </w:r>
      <w:r w:rsidRPr="001D5C40">
        <w:t>итоговой</w:t>
      </w:r>
      <w:r w:rsidRPr="001D5C40">
        <w:rPr>
          <w:spacing w:val="32"/>
        </w:rPr>
        <w:t xml:space="preserve"> </w:t>
      </w:r>
      <w:r w:rsidRPr="001D5C40">
        <w:rPr>
          <w:spacing w:val="-1"/>
        </w:rPr>
        <w:t>а</w:t>
      </w:r>
      <w:r w:rsidRPr="001D5C40">
        <w:t>тт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-1"/>
        </w:rPr>
        <w:t>а</w:t>
      </w:r>
      <w:r w:rsidRPr="001D5C40">
        <w:t>ции</w:t>
      </w:r>
      <w:r w:rsidRPr="001D5C40">
        <w:rPr>
          <w:spacing w:val="27"/>
        </w:rPr>
        <w:t xml:space="preserve"> </w:t>
      </w:r>
      <w:r w:rsidRPr="001D5C40">
        <w:t>(д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е</w:t>
      </w:r>
      <w:r w:rsidRPr="001D5C40">
        <w:t>е</w:t>
      </w:r>
      <w:r w:rsidRPr="001D5C40">
        <w:rPr>
          <w:spacing w:val="29"/>
        </w:rPr>
        <w:t xml:space="preserve"> </w:t>
      </w:r>
      <w:r w:rsidRPr="001D5C40">
        <w:t>–</w:t>
      </w:r>
      <w:r w:rsidRPr="001D5C40">
        <w:rPr>
          <w:spacing w:val="31"/>
        </w:rPr>
        <w:t xml:space="preserve"> </w:t>
      </w:r>
      <w:r w:rsidRPr="001D5C40">
        <w:t>ГИ</w:t>
      </w:r>
      <w:r w:rsidRPr="001D5C40">
        <w:rPr>
          <w:spacing w:val="-1"/>
        </w:rPr>
        <w:t>А</w:t>
      </w:r>
      <w:r w:rsidRPr="001D5C40">
        <w:t>)</w:t>
      </w:r>
      <w:r w:rsidRPr="001D5C40">
        <w:rPr>
          <w:spacing w:val="30"/>
        </w:rPr>
        <w:t xml:space="preserve"> </w:t>
      </w:r>
      <w:r w:rsidRPr="001D5C40">
        <w:t>в</w:t>
      </w:r>
      <w:r w:rsidRPr="001D5C40">
        <w:rPr>
          <w:spacing w:val="28"/>
        </w:rPr>
        <w:t xml:space="preserve"> </w:t>
      </w:r>
      <w:r w:rsidRPr="001D5C40">
        <w:t>фор</w:t>
      </w:r>
      <w:r w:rsidRPr="001D5C40">
        <w:rPr>
          <w:spacing w:val="1"/>
        </w:rPr>
        <w:t>м</w:t>
      </w:r>
      <w:r w:rsidRPr="001D5C40">
        <w:t>е</w:t>
      </w:r>
      <w:r w:rsidRPr="001D5C40">
        <w:rPr>
          <w:spacing w:val="27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5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 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t>ф</w:t>
      </w:r>
      <w:r w:rsidRPr="001D5C40">
        <w:rPr>
          <w:spacing w:val="1"/>
        </w:rPr>
        <w:t>и</w:t>
      </w:r>
      <w:r w:rsidRPr="001D5C40">
        <w:t>к</w:t>
      </w:r>
      <w:r w:rsidRPr="001D5C40">
        <w:rPr>
          <w:spacing w:val="-4"/>
        </w:rPr>
        <w:t>а</w:t>
      </w:r>
      <w:r w:rsidRPr="001D5C40">
        <w:t>ци</w:t>
      </w:r>
      <w:r w:rsidRPr="001D5C40">
        <w:rPr>
          <w:spacing w:val="-3"/>
        </w:rPr>
        <w:t>о</w:t>
      </w:r>
      <w:r w:rsidRPr="001D5C40">
        <w:t>нной</w:t>
      </w:r>
      <w:r w:rsidRPr="001D5C40">
        <w:rPr>
          <w:spacing w:val="39"/>
        </w:rPr>
        <w:t xml:space="preserve"> </w:t>
      </w:r>
      <w:r w:rsidRPr="001D5C40">
        <w:t>р</w:t>
      </w:r>
      <w:r w:rsidRPr="001D5C40">
        <w:rPr>
          <w:spacing w:val="-4"/>
        </w:rPr>
        <w:t>а</w:t>
      </w:r>
      <w:r w:rsidRPr="001D5C40">
        <w:t>боты</w:t>
      </w:r>
      <w:r w:rsidRPr="001D5C40">
        <w:rPr>
          <w:spacing w:val="37"/>
        </w:rPr>
        <w:t xml:space="preserve"> </w:t>
      </w:r>
      <w:r w:rsidRPr="001D5C40">
        <w:t>явля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итого</w:t>
      </w:r>
      <w:r w:rsidRPr="001D5C40">
        <w:rPr>
          <w:spacing w:val="1"/>
        </w:rPr>
        <w:t>в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37"/>
        </w:rPr>
        <w:t xml:space="preserve"> </w:t>
      </w:r>
      <w:r w:rsidRPr="001D5C40">
        <w:t>и</w:t>
      </w:r>
      <w:r w:rsidRPr="001D5C40">
        <w:rPr>
          <w:spacing w:val="39"/>
        </w:rPr>
        <w:t xml:space="preserve"> </w:t>
      </w:r>
      <w:r w:rsidRPr="001D5C40">
        <w:t>подтв</w:t>
      </w:r>
      <w:r w:rsidRPr="001D5C40">
        <w:rPr>
          <w:spacing w:val="-2"/>
        </w:rPr>
        <w:t>е</w:t>
      </w:r>
      <w:r w:rsidRPr="001D5C40">
        <w:t>ржд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37"/>
        </w:rPr>
        <w:t xml:space="preserve"> </w:t>
      </w:r>
      <w:r w:rsidRPr="001D5C40">
        <w:rPr>
          <w:spacing w:val="-1"/>
        </w:rPr>
        <w:t>с</w:t>
      </w:r>
      <w:r w:rsidRPr="001D5C40">
        <w:t>оот</w:t>
      </w:r>
      <w:r w:rsidRPr="001D5C40">
        <w:rPr>
          <w:spacing w:val="8"/>
        </w:rPr>
        <w:t>в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твия 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нтно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24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ча</w:t>
      </w:r>
      <w:r w:rsidRPr="001D5C40">
        <w:t>ющ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23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</w:t>
      </w:r>
      <w:r w:rsidRPr="001D5C40">
        <w:rPr>
          <w:spacing w:val="1"/>
        </w:rPr>
        <w:t>в</w:t>
      </w:r>
      <w:r w:rsidRPr="001D5C40">
        <w:rPr>
          <w:spacing w:val="-1"/>
        </w:rPr>
        <w:t>а</w:t>
      </w:r>
      <w:r w:rsidRPr="001D5C40">
        <w:t>ниям</w:t>
      </w:r>
      <w:r w:rsidRPr="001D5C40">
        <w:rPr>
          <w:spacing w:val="23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5"/>
        </w:rPr>
        <w:t>у</w:t>
      </w:r>
      <w:r w:rsidRPr="001D5C40">
        <w:t>ю</w:t>
      </w:r>
      <w:r w:rsidRPr="001D5C40">
        <w:rPr>
          <w:spacing w:val="2"/>
        </w:rPr>
        <w:t>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23"/>
        </w:rPr>
        <w:t xml:space="preserve"> </w:t>
      </w:r>
      <w:r w:rsidRPr="001D5C40">
        <w:t>Ф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а</w:t>
      </w:r>
      <w:r w:rsidRPr="001D5C40">
        <w:t>льного го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rPr>
          <w:spacing w:val="2"/>
        </w:rPr>
        <w:t>д</w:t>
      </w:r>
      <w:r w:rsidRPr="001D5C40">
        <w:rPr>
          <w:spacing w:val="-1"/>
        </w:rPr>
        <w:t>а</w:t>
      </w:r>
      <w:r w:rsidRPr="001D5C40">
        <w:t>р</w:t>
      </w:r>
      <w:r w:rsidRPr="001D5C40">
        <w:rPr>
          <w:spacing w:val="-1"/>
        </w:rPr>
        <w:t>с</w:t>
      </w:r>
      <w:r w:rsidRPr="001D5C40">
        <w:t>тв</w:t>
      </w:r>
      <w:r w:rsidRPr="001D5C40">
        <w:rPr>
          <w:spacing w:val="-2"/>
        </w:rPr>
        <w:t>е</w:t>
      </w:r>
      <w:r w:rsidRPr="001D5C40">
        <w:t>нного</w:t>
      </w:r>
      <w:r w:rsidRPr="001D5C40">
        <w:rPr>
          <w:spacing w:val="18"/>
        </w:rPr>
        <w:t xml:space="preserve"> </w:t>
      </w:r>
      <w:r w:rsidRPr="001D5C40">
        <w:t>обр</w:t>
      </w:r>
      <w:r w:rsidRPr="001D5C40">
        <w:rPr>
          <w:spacing w:val="-1"/>
        </w:rPr>
        <w:t>а</w:t>
      </w:r>
      <w:r w:rsidRPr="001D5C40">
        <w:t>зов</w:t>
      </w:r>
      <w:r w:rsidRPr="001D5C40">
        <w:rPr>
          <w:spacing w:val="-2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льного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rPr>
          <w:spacing w:val="-2"/>
        </w:rPr>
        <w:t>н</w:t>
      </w:r>
      <w:r w:rsidRPr="001D5C40">
        <w:t>д</w:t>
      </w:r>
      <w:r w:rsidRPr="001D5C40">
        <w:rPr>
          <w:spacing w:val="-1"/>
        </w:rPr>
        <w:t>а</w:t>
      </w:r>
      <w:r w:rsidRPr="001D5C40">
        <w:t>рта</w:t>
      </w:r>
      <w:r w:rsidRPr="001D5C40">
        <w:rPr>
          <w:spacing w:val="18"/>
        </w:rPr>
        <w:t xml:space="preserve"> </w:t>
      </w:r>
      <w:r w:rsidRPr="001D5C40">
        <w:t>в</w:t>
      </w:r>
      <w:r w:rsidRPr="001D5C40">
        <w:rPr>
          <w:spacing w:val="-1"/>
        </w:rPr>
        <w:t>ыс</w:t>
      </w:r>
      <w:r w:rsidRPr="001D5C40">
        <w:t>ш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18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t>р</w:t>
      </w:r>
      <w:r w:rsidRPr="001D5C40">
        <w:rPr>
          <w:spacing w:val="-1"/>
        </w:rPr>
        <w:t>а</w:t>
      </w:r>
      <w:r w:rsidRPr="001D5C40">
        <w:t>зов</w:t>
      </w:r>
      <w:r w:rsidRPr="001D5C40">
        <w:rPr>
          <w:spacing w:val="-2"/>
        </w:rPr>
        <w:t>а</w:t>
      </w:r>
      <w:r w:rsidRPr="001D5C40">
        <w:t>ния</w:t>
      </w:r>
      <w:r w:rsidRPr="001D5C40">
        <w:rPr>
          <w:spacing w:val="18"/>
        </w:rPr>
        <w:t xml:space="preserve"> </w:t>
      </w:r>
      <w:r w:rsidR="00A61C57" w:rsidRPr="001D5C40">
        <w:t>в</w:t>
      </w:r>
      <w:r w:rsidR="00A61C57" w:rsidRPr="001D5C40">
        <w:rPr>
          <w:spacing w:val="8"/>
        </w:rPr>
        <w:t xml:space="preserve"> </w:t>
      </w:r>
      <w:r w:rsidR="00A61C57" w:rsidRPr="001D5C40">
        <w:t>р</w:t>
      </w:r>
      <w:r w:rsidR="00A61C57" w:rsidRPr="001D5C40">
        <w:rPr>
          <w:spacing w:val="1"/>
        </w:rPr>
        <w:t>а</w:t>
      </w:r>
      <w:r w:rsidR="00A61C57" w:rsidRPr="001D5C40">
        <w:rPr>
          <w:spacing w:val="-1"/>
        </w:rPr>
        <w:t>м</w:t>
      </w:r>
      <w:r w:rsidR="00A61C57" w:rsidRPr="001D5C40">
        <w:t>к</w:t>
      </w:r>
      <w:r w:rsidR="00A61C57" w:rsidRPr="001D5C40">
        <w:rPr>
          <w:spacing w:val="-1"/>
        </w:rPr>
        <w:t>а</w:t>
      </w:r>
      <w:r w:rsidR="00A61C57">
        <w:t>х</w:t>
      </w:r>
      <w:r w:rsidRPr="001D5C40">
        <w:t xml:space="preserve"> обо</w:t>
      </w:r>
      <w:r w:rsidRPr="001D5C40">
        <w:rPr>
          <w:spacing w:val="1"/>
        </w:rPr>
        <w:t>з</w:t>
      </w:r>
      <w:r w:rsidRPr="001D5C40">
        <w:t>н</w:t>
      </w:r>
      <w:r w:rsidRPr="001D5C40">
        <w:rPr>
          <w:spacing w:val="-1"/>
        </w:rPr>
        <w:t>аче</w:t>
      </w:r>
      <w:r w:rsidRPr="001D5C40">
        <w:t>нн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2"/>
        </w:rPr>
        <w:t xml:space="preserve"> </w:t>
      </w:r>
      <w:r w:rsidRPr="001D5C40">
        <w:rPr>
          <w:spacing w:val="-2"/>
        </w:rPr>
        <w:t>н</w:t>
      </w:r>
      <w:r w:rsidRPr="001D5C40">
        <w:t>иже</w:t>
      </w:r>
      <w:r w:rsidRPr="001D5C40">
        <w:rPr>
          <w:spacing w:val="-2"/>
        </w:rPr>
        <w:t xml:space="preserve"> </w:t>
      </w:r>
      <w:r w:rsidRPr="001D5C40">
        <w:t>к</w:t>
      </w:r>
      <w:r w:rsidRPr="001D5C40">
        <w:rPr>
          <w:spacing w:val="-3"/>
        </w:rPr>
        <w:t>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нц</w:t>
      </w:r>
      <w:r w:rsidRPr="001D5C40">
        <w:rPr>
          <w:spacing w:val="-2"/>
        </w:rPr>
        <w:t>и</w:t>
      </w:r>
      <w:r w:rsidRPr="001D5C40">
        <w:t>й.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rPr>
          <w:b w:val="0"/>
          <w:bCs w:val="0"/>
        </w:rPr>
      </w:pPr>
      <w:r w:rsidRPr="001D5C40">
        <w:rPr>
          <w:spacing w:val="-1"/>
        </w:rPr>
        <w:t>М</w:t>
      </w:r>
      <w:r w:rsidRPr="001D5C40">
        <w:t>ЕСТО</w:t>
      </w:r>
      <w:r w:rsidRPr="001D5C40">
        <w:rPr>
          <w:spacing w:val="1"/>
        </w:rPr>
        <w:t xml:space="preserve"> </w:t>
      </w:r>
      <w:r w:rsidRPr="001D5C40">
        <w:t>ГИА В СТ</w:t>
      </w:r>
      <w:r w:rsidRPr="001D5C40">
        <w:rPr>
          <w:spacing w:val="-3"/>
        </w:rPr>
        <w:t>Р</w:t>
      </w:r>
      <w:r w:rsidRPr="001D5C40">
        <w:rPr>
          <w:spacing w:val="1"/>
        </w:rPr>
        <w:t>У</w:t>
      </w:r>
      <w:r w:rsidRPr="001D5C40">
        <w:t>КТ</w:t>
      </w:r>
      <w:r w:rsidRPr="001D5C40">
        <w:rPr>
          <w:spacing w:val="-1"/>
        </w:rPr>
        <w:t>У</w:t>
      </w:r>
      <w:r w:rsidRPr="001D5C40">
        <w:rPr>
          <w:spacing w:val="-3"/>
        </w:rPr>
        <w:t>Р</w:t>
      </w:r>
      <w:r w:rsidRPr="001D5C40">
        <w:t>Е</w:t>
      </w:r>
      <w:r w:rsidRPr="001D5C40">
        <w:rPr>
          <w:spacing w:val="2"/>
        </w:rPr>
        <w:t xml:space="preserve"> </w:t>
      </w:r>
      <w:r w:rsidRPr="001D5C40">
        <w:t>ОПОП ВО</w:t>
      </w:r>
    </w:p>
    <w:p w:rsidR="00420317" w:rsidRPr="001D5C40" w:rsidRDefault="005A0E3D" w:rsidP="00AB2E91">
      <w:pPr>
        <w:pStyle w:val="a3"/>
        <w:kinsoku w:val="0"/>
        <w:overflowPunct w:val="0"/>
        <w:spacing w:line="276" w:lineRule="auto"/>
        <w:ind w:left="1074" w:right="1727"/>
      </w:pPr>
      <w:r w:rsidRPr="001D5C40">
        <w:t>Продолжит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 xml:space="preserve">ь </w:t>
      </w:r>
      <w:r w:rsidRPr="001D5C40">
        <w:rPr>
          <w:spacing w:val="3"/>
        </w:rPr>
        <w:t>п</w:t>
      </w:r>
      <w:r w:rsidRPr="001D5C40">
        <w:rPr>
          <w:spacing w:val="-3"/>
        </w:rPr>
        <w:t>р</w:t>
      </w:r>
      <w:r w:rsidRPr="001D5C40">
        <w:rPr>
          <w:spacing w:val="-1"/>
        </w:rPr>
        <w:t>е</w:t>
      </w:r>
      <w:r w:rsidRPr="001D5C40">
        <w:t>дд</w:t>
      </w:r>
      <w:r w:rsidRPr="001D5C40">
        <w:rPr>
          <w:spacing w:val="1"/>
        </w:rPr>
        <w:t>и</w:t>
      </w:r>
      <w:r w:rsidRPr="001D5C40">
        <w:t>плом</w:t>
      </w:r>
      <w:r w:rsidRPr="001D5C40">
        <w:rPr>
          <w:spacing w:val="1"/>
        </w:rPr>
        <w:t>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1"/>
        </w:rPr>
        <w:t xml:space="preserve"> </w:t>
      </w:r>
      <w:r w:rsidRPr="001D5C40">
        <w:t>пр</w:t>
      </w:r>
      <w:r w:rsidRPr="001D5C40">
        <w:rPr>
          <w:spacing w:val="-1"/>
        </w:rPr>
        <w:t>а</w:t>
      </w:r>
      <w:r w:rsidRPr="001D5C40">
        <w:t>к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-1"/>
        </w:rPr>
        <w:t>к</w:t>
      </w:r>
      <w:r w:rsidRPr="001D5C40">
        <w:t>и</w:t>
      </w:r>
      <w:r w:rsidRPr="001D5C40">
        <w:rPr>
          <w:spacing w:val="-2"/>
        </w:rPr>
        <w:t xml:space="preserve"> </w:t>
      </w:r>
      <w:r w:rsidR="00AB2E91" w:rsidRPr="001D5C40">
        <w:t>–</w:t>
      </w:r>
      <w:r w:rsidR="00AB2E91" w:rsidRPr="001D5C40">
        <w:rPr>
          <w:spacing w:val="-1"/>
        </w:rPr>
        <w:t xml:space="preserve"> </w:t>
      </w:r>
      <w:r w:rsidR="00420317" w:rsidRPr="001D5C40">
        <w:t>4</w:t>
      </w:r>
      <w:r w:rsidR="00AB2E91" w:rsidRPr="001D5C40"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1"/>
        </w:rPr>
        <w:t>и</w:t>
      </w:r>
      <w:r w:rsidRPr="001D5C40">
        <w:t xml:space="preserve">; 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1074" w:right="2799"/>
      </w:pPr>
      <w:r w:rsidRPr="001D5C40">
        <w:t>Продолжит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ь п</w:t>
      </w:r>
      <w:r w:rsidRPr="001D5C40">
        <w:rPr>
          <w:spacing w:val="-3"/>
        </w:rPr>
        <w:t>о</w:t>
      </w:r>
      <w:r w:rsidRPr="001D5C40">
        <w:t>дготовки</w:t>
      </w:r>
      <w:r w:rsidRPr="001D5C40">
        <w:rPr>
          <w:spacing w:val="1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"/>
        </w:rPr>
        <w:t xml:space="preserve"> </w:t>
      </w:r>
      <w:r w:rsidRPr="001D5C40">
        <w:t>– 6 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rPr>
          <w:spacing w:val="-3"/>
        </w:rPr>
        <w:t>л</w:t>
      </w:r>
      <w:r w:rsidRPr="001D5C40">
        <w:t>ь.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1074"/>
      </w:pPr>
      <w:r w:rsidRPr="001D5C40">
        <w:t>Срок пров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 ГИА</w:t>
      </w:r>
      <w:r w:rsidRPr="001D5C40">
        <w:rPr>
          <w:spacing w:val="-2"/>
        </w:rPr>
        <w:t xml:space="preserve"> </w:t>
      </w:r>
      <w:r w:rsidRPr="001D5C40">
        <w:t xml:space="preserve">в </w:t>
      </w:r>
      <w:r w:rsidRPr="001D5C40">
        <w:rPr>
          <w:spacing w:val="-2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твии с</w:t>
      </w:r>
      <w:r w:rsidRPr="001D5C40">
        <w:rPr>
          <w:spacing w:val="-1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>ком</w:t>
      </w:r>
      <w:r w:rsidRPr="001D5C40">
        <w:rPr>
          <w:spacing w:val="1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е</w:t>
      </w:r>
      <w:r w:rsidRPr="001D5C40">
        <w:t>б</w:t>
      </w:r>
      <w:r w:rsidRPr="001D5C40">
        <w:rPr>
          <w:spacing w:val="1"/>
        </w:rPr>
        <w:t>н</w:t>
      </w:r>
      <w:r w:rsidRPr="001D5C40">
        <w:t>ого проц</w:t>
      </w:r>
      <w:r w:rsidRPr="001D5C40">
        <w:rPr>
          <w:spacing w:val="-1"/>
        </w:rPr>
        <w:t>есс</w:t>
      </w:r>
      <w:r w:rsidRPr="001D5C40">
        <w:rPr>
          <w:spacing w:val="2"/>
        </w:rPr>
        <w:t>а</w:t>
      </w:r>
      <w:r w:rsidRPr="001D5C40">
        <w:t>.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222" w:right="233" w:firstLine="851"/>
        <w:jc w:val="both"/>
      </w:pPr>
      <w:r w:rsidRPr="001D5C40">
        <w:t>Сроки</w:t>
      </w:r>
      <w:r w:rsidRPr="001D5C40">
        <w:rPr>
          <w:spacing w:val="60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дд</w:t>
      </w:r>
      <w:r w:rsidRPr="001D5C40">
        <w:rPr>
          <w:spacing w:val="1"/>
        </w:rPr>
        <w:t>и</w:t>
      </w:r>
      <w:r w:rsidRPr="001D5C40">
        <w:rPr>
          <w:spacing w:val="-2"/>
        </w:rPr>
        <w:t>п</w:t>
      </w:r>
      <w:r w:rsidRPr="001D5C40">
        <w:t>ломной пр</w:t>
      </w:r>
      <w:r w:rsidRPr="001D5C40">
        <w:rPr>
          <w:spacing w:val="-1"/>
        </w:rPr>
        <w:t>а</w:t>
      </w:r>
      <w:r w:rsidRPr="001D5C40">
        <w:t>кт</w:t>
      </w:r>
      <w:r w:rsidRPr="001D5C40">
        <w:rPr>
          <w:spacing w:val="-2"/>
        </w:rPr>
        <w:t>и</w:t>
      </w:r>
      <w:r w:rsidRPr="001D5C40">
        <w:t>ки,</w:t>
      </w:r>
      <w:r w:rsidRPr="001D5C40">
        <w:rPr>
          <w:spacing w:val="59"/>
        </w:rPr>
        <w:t xml:space="preserve"> </w:t>
      </w:r>
      <w:r w:rsidRPr="001D5C40">
        <w:t>подготов</w:t>
      </w:r>
      <w:r w:rsidRPr="001D5C40">
        <w:rPr>
          <w:spacing w:val="-2"/>
        </w:rPr>
        <w:t>к</w:t>
      </w:r>
      <w:r w:rsidRPr="001D5C40">
        <w:t>и</w:t>
      </w:r>
      <w:r w:rsidRPr="001D5C40">
        <w:rPr>
          <w:spacing w:val="3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2"/>
        </w:rPr>
        <w:t xml:space="preserve"> </w:t>
      </w:r>
      <w:r w:rsidRPr="001D5C40">
        <w:rPr>
          <w:spacing w:val="-1"/>
        </w:rPr>
        <w:t>с</w:t>
      </w:r>
      <w:r w:rsidRPr="001D5C40">
        <w:t>роки</w:t>
      </w:r>
      <w:r w:rsidRPr="001D5C40">
        <w:rPr>
          <w:spacing w:val="3"/>
        </w:rPr>
        <w:t xml:space="preserve"> </w:t>
      </w:r>
      <w:r w:rsidRPr="001D5C40">
        <w:t>пров</w:t>
      </w:r>
      <w:r w:rsidRPr="001D5C40">
        <w:rPr>
          <w:spacing w:val="-4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2"/>
        </w:rPr>
        <w:t xml:space="preserve"> </w:t>
      </w:r>
      <w:r w:rsidRPr="001D5C40">
        <w:t>ГИА р</w:t>
      </w:r>
      <w:r w:rsidRPr="001D5C40">
        <w:rPr>
          <w:spacing w:val="-1"/>
        </w:rPr>
        <w:t>е</w:t>
      </w:r>
      <w:r w:rsidRPr="001D5C40">
        <w:t>гл</w:t>
      </w:r>
      <w:r w:rsidRPr="001D5C40">
        <w:rPr>
          <w:spacing w:val="-1"/>
        </w:rPr>
        <w:t>аме</w:t>
      </w:r>
      <w:r w:rsidRPr="001D5C40">
        <w:t>нти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ют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е</w:t>
      </w:r>
      <w:r w:rsidRPr="001D5C40">
        <w:rPr>
          <w:spacing w:val="2"/>
        </w:rPr>
        <w:t>б</w:t>
      </w:r>
      <w:r w:rsidRPr="001D5C40">
        <w:t>ным</w:t>
      </w:r>
      <w:r w:rsidRPr="001D5C40">
        <w:rPr>
          <w:spacing w:val="-2"/>
        </w:rPr>
        <w:t xml:space="preserve"> </w:t>
      </w:r>
      <w:r w:rsidRPr="001D5C40">
        <w:t>пл</w:t>
      </w:r>
      <w:r w:rsidRPr="001D5C40">
        <w:rPr>
          <w:spacing w:val="-1"/>
        </w:rPr>
        <w:t>а</w:t>
      </w:r>
      <w:r w:rsidRPr="001D5C40">
        <w:t>но</w:t>
      </w:r>
      <w:r w:rsidRPr="001D5C40">
        <w:rPr>
          <w:spacing w:val="2"/>
        </w:rPr>
        <w:t>м</w:t>
      </w:r>
      <w:r w:rsidRPr="001D5C40">
        <w:t>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rPr>
          <w:b w:val="0"/>
          <w:bCs w:val="0"/>
        </w:rPr>
      </w:pPr>
      <w:r w:rsidRPr="001D5C40">
        <w:t>ПЕ</w:t>
      </w:r>
      <w:r w:rsidRPr="001D5C40">
        <w:rPr>
          <w:spacing w:val="-3"/>
        </w:rPr>
        <w:t>Р</w:t>
      </w:r>
      <w:r w:rsidRPr="001D5C40">
        <w:t>Е</w:t>
      </w:r>
      <w:r w:rsidRPr="001D5C40">
        <w:rPr>
          <w:spacing w:val="-1"/>
        </w:rPr>
        <w:t>Ч</w:t>
      </w:r>
      <w:r w:rsidRPr="001D5C40">
        <w:t>ЕНЬ</w:t>
      </w:r>
      <w:r w:rsidRPr="001D5C40">
        <w:rPr>
          <w:spacing w:val="2"/>
        </w:rPr>
        <w:t xml:space="preserve"> </w:t>
      </w:r>
      <w:r w:rsidRPr="001D5C40">
        <w:t>КОМ</w:t>
      </w:r>
      <w:r w:rsidRPr="001D5C40">
        <w:rPr>
          <w:spacing w:val="-3"/>
        </w:rPr>
        <w:t>П</w:t>
      </w:r>
      <w:r w:rsidRPr="001D5C40">
        <w:rPr>
          <w:spacing w:val="-2"/>
        </w:rPr>
        <w:t>Е</w:t>
      </w:r>
      <w:r w:rsidRPr="001D5C40">
        <w:t>ТЕНЦИЙ,</w:t>
      </w:r>
      <w:r w:rsidRPr="001D5C40">
        <w:rPr>
          <w:spacing w:val="-3"/>
        </w:rPr>
        <w:t xml:space="preserve"> </w:t>
      </w:r>
      <w:r w:rsidRPr="001D5C40">
        <w:t>П</w:t>
      </w:r>
      <w:r w:rsidRPr="001D5C40">
        <w:rPr>
          <w:spacing w:val="-3"/>
        </w:rPr>
        <w:t>Р</w:t>
      </w:r>
      <w:r w:rsidRPr="001D5C40">
        <w:t>ОВЕ</w:t>
      </w:r>
      <w:r w:rsidRPr="001D5C40">
        <w:rPr>
          <w:spacing w:val="-3"/>
        </w:rPr>
        <w:t>Р</w:t>
      </w:r>
      <w:r w:rsidRPr="001D5C40">
        <w:rPr>
          <w:spacing w:val="1"/>
        </w:rPr>
        <w:t>Я</w:t>
      </w:r>
      <w:r w:rsidRPr="001D5C40">
        <w:t>Е</w:t>
      </w:r>
      <w:r w:rsidRPr="001D5C40">
        <w:rPr>
          <w:spacing w:val="-1"/>
        </w:rPr>
        <w:t>М</w:t>
      </w:r>
      <w:r w:rsidRPr="001D5C40">
        <w:t>ЫХ</w:t>
      </w:r>
      <w:r w:rsidRPr="001D5C40">
        <w:rPr>
          <w:spacing w:val="-1"/>
        </w:rPr>
        <w:t xml:space="preserve"> </w:t>
      </w:r>
      <w:r w:rsidRPr="001D5C40">
        <w:t>П</w:t>
      </w:r>
      <w:r w:rsidRPr="001D5C40">
        <w:rPr>
          <w:spacing w:val="-3"/>
        </w:rPr>
        <w:t>Р</w:t>
      </w:r>
      <w:r w:rsidRPr="001D5C40">
        <w:t xml:space="preserve">И </w:t>
      </w:r>
      <w:r w:rsidRPr="001D5C40">
        <w:rPr>
          <w:spacing w:val="1"/>
        </w:rPr>
        <w:t>Г</w:t>
      </w:r>
      <w:r w:rsidRPr="001D5C40">
        <w:t>ИА</w:t>
      </w:r>
    </w:p>
    <w:p w:rsidR="009B3F41" w:rsidRPr="001D5C40" w:rsidRDefault="005A0E3D" w:rsidP="00AB2E91">
      <w:pPr>
        <w:numPr>
          <w:ilvl w:val="1"/>
          <w:numId w:val="22"/>
        </w:numPr>
        <w:tabs>
          <w:tab w:val="left" w:pos="1640"/>
        </w:tabs>
        <w:kinsoku w:val="0"/>
        <w:overflowPunct w:val="0"/>
        <w:ind w:left="1640"/>
      </w:pPr>
      <w:r w:rsidRPr="001D5C40">
        <w:rPr>
          <w:b/>
          <w:bCs/>
        </w:rPr>
        <w:t>Комп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  <w:spacing w:val="1"/>
        </w:rPr>
        <w:t>т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  <w:spacing w:val="-2"/>
        </w:rPr>
        <w:t>н</w:t>
      </w:r>
      <w:r w:rsidRPr="001D5C40">
        <w:rPr>
          <w:b/>
          <w:bCs/>
        </w:rPr>
        <w:t xml:space="preserve">ции, </w:t>
      </w:r>
      <w:r w:rsidRPr="001D5C40">
        <w:rPr>
          <w:b/>
          <w:bCs/>
          <w:spacing w:val="-3"/>
        </w:rPr>
        <w:t>о</w:t>
      </w:r>
      <w:r w:rsidRPr="001D5C40">
        <w:rPr>
          <w:b/>
          <w:bCs/>
        </w:rPr>
        <w:t>ц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ни</w:t>
      </w:r>
      <w:r w:rsidRPr="001D5C40">
        <w:rPr>
          <w:b/>
          <w:bCs/>
          <w:spacing w:val="-3"/>
        </w:rPr>
        <w:t>в</w:t>
      </w:r>
      <w:r w:rsidRPr="001D5C40">
        <w:rPr>
          <w:b/>
          <w:bCs/>
        </w:rPr>
        <w:t>а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мые</w:t>
      </w:r>
      <w:r w:rsidRPr="001D5C40">
        <w:rPr>
          <w:b/>
          <w:bCs/>
          <w:spacing w:val="-2"/>
        </w:rPr>
        <w:t xml:space="preserve"> </w:t>
      </w:r>
      <w:r w:rsidRPr="001D5C40">
        <w:rPr>
          <w:b/>
          <w:bCs/>
        </w:rPr>
        <w:t>ВКР</w:t>
      </w:r>
    </w:p>
    <w:p w:rsidR="001F73CE" w:rsidRPr="001D5C40" w:rsidRDefault="001F73CE" w:rsidP="001F73CE">
      <w:pPr>
        <w:pStyle w:val="a3"/>
        <w:rPr>
          <w:spacing w:val="-2"/>
        </w:rPr>
      </w:pPr>
      <w:r w:rsidRPr="001D5C40">
        <w:rPr>
          <w:spacing w:val="-2"/>
        </w:rPr>
        <w:t>ВКР направлена на оценку следующих компетенций выпускника: Универсальные (УК) компетенции:</w:t>
      </w:r>
    </w:p>
    <w:p w:rsidR="00601277" w:rsidRPr="001D5C40" w:rsidRDefault="00601277" w:rsidP="00460781">
      <w:pPr>
        <w:pStyle w:val="a3"/>
        <w:rPr>
          <w:spacing w:val="-2"/>
        </w:rPr>
      </w:pPr>
      <w:r w:rsidRPr="001D5C40">
        <w:rPr>
          <w:spacing w:val="-2"/>
        </w:rPr>
        <w:t>Универсальные (УК) компетенции:</w:t>
      </w:r>
    </w:p>
    <w:p w:rsidR="00601277" w:rsidRPr="001D5C40" w:rsidRDefault="00601277" w:rsidP="001D5C40">
      <w:pPr>
        <w:pStyle w:val="a3"/>
        <w:ind w:left="0"/>
        <w:rPr>
          <w:spacing w:val="-2"/>
        </w:rPr>
      </w:pPr>
    </w:p>
    <w:tbl>
      <w:tblPr>
        <w:tblW w:w="10065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5953"/>
        <w:gridCol w:w="2835"/>
      </w:tblGrid>
      <w:tr w:rsidR="00601277" w:rsidRPr="001D5C40" w:rsidTr="002116CC">
        <w:trPr>
          <w:trHeight w:val="56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Шифр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Универсальные компетенции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Соответствие</w:t>
            </w:r>
          </w:p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ФГОС ВО</w:t>
            </w:r>
          </w:p>
        </w:tc>
      </w:tr>
      <w:tr w:rsidR="00601277" w:rsidRPr="001D5C40" w:rsidTr="002116CC">
        <w:trPr>
          <w:trHeight w:val="119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21"/>
              </w:numPr>
              <w:rPr>
                <w:spacing w:val="-2"/>
              </w:rPr>
            </w:pPr>
            <w:r w:rsidRPr="001D5C40">
              <w:rPr>
                <w:spacing w:val="-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21"/>
              </w:num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2116CC">
        <w:trPr>
          <w:trHeight w:val="119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20"/>
              </w:numPr>
              <w:rPr>
                <w:spacing w:val="-2"/>
              </w:rPr>
            </w:pPr>
            <w:r w:rsidRPr="001D5C40">
              <w:rPr>
                <w:spacing w:val="-2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numPr>
                <w:ilvl w:val="0"/>
                <w:numId w:val="20"/>
              </w:num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84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19"/>
              </w:numPr>
              <w:rPr>
                <w:spacing w:val="-2"/>
              </w:rPr>
            </w:pPr>
            <w:r w:rsidRPr="001D5C40">
              <w:rPr>
                <w:spacing w:val="-2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numPr>
                <w:ilvl w:val="0"/>
                <w:numId w:val="19"/>
              </w:num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91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lastRenderedPageBreak/>
              <w:t>УК-4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83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90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2116CC">
        <w:trPr>
          <w:trHeight w:val="119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2116CC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93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101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</w:tbl>
    <w:p w:rsidR="005A0E3D" w:rsidRPr="001D5C40" w:rsidRDefault="005A0E3D" w:rsidP="002116CC">
      <w:pPr>
        <w:pStyle w:val="a3"/>
        <w:kinsoku w:val="0"/>
        <w:overflowPunct w:val="0"/>
        <w:ind w:left="0" w:right="1975"/>
      </w:pPr>
    </w:p>
    <w:p w:rsidR="005A0E3D" w:rsidRPr="001D5C40" w:rsidRDefault="005A0E3D">
      <w:pPr>
        <w:pStyle w:val="a3"/>
        <w:kinsoku w:val="0"/>
        <w:overflowPunct w:val="0"/>
        <w:spacing w:before="69"/>
        <w:ind w:left="1074"/>
      </w:pPr>
      <w:r w:rsidRPr="001D5C40">
        <w:t>Общ</w:t>
      </w:r>
      <w:r w:rsidRPr="001D5C40">
        <w:rPr>
          <w:spacing w:val="-2"/>
        </w:rPr>
        <w:t>е</w:t>
      </w:r>
      <w:r w:rsidRPr="001D5C40">
        <w:t>профе</w:t>
      </w:r>
      <w:r w:rsidRPr="001D5C40">
        <w:rPr>
          <w:spacing w:val="-2"/>
        </w:rPr>
        <w:t>с</w:t>
      </w:r>
      <w:r w:rsidRPr="001D5C40">
        <w:rPr>
          <w:spacing w:val="-1"/>
        </w:rPr>
        <w:t>с</w:t>
      </w:r>
      <w:r w:rsidRPr="001D5C40">
        <w:t>ион</w:t>
      </w:r>
      <w:r w:rsidRPr="001D5C40">
        <w:rPr>
          <w:spacing w:val="-1"/>
        </w:rPr>
        <w:t>а</w:t>
      </w:r>
      <w:r w:rsidRPr="001D5C40">
        <w:t>льные</w:t>
      </w:r>
      <w:r w:rsidRPr="001D5C40">
        <w:rPr>
          <w:spacing w:val="-2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нц</w:t>
      </w:r>
      <w:r w:rsidRPr="001D5C40">
        <w:rPr>
          <w:spacing w:val="-2"/>
        </w:rPr>
        <w:t>и</w:t>
      </w:r>
      <w:r w:rsidRPr="001D5C40">
        <w:t xml:space="preserve">и </w:t>
      </w:r>
      <w:r w:rsidRPr="001D5C40">
        <w:rPr>
          <w:spacing w:val="-1"/>
        </w:rPr>
        <w:t>(</w:t>
      </w:r>
      <w:r w:rsidRPr="001D5C40">
        <w:t>О</w:t>
      </w:r>
      <w:r w:rsidRPr="001D5C40">
        <w:rPr>
          <w:spacing w:val="-1"/>
        </w:rPr>
        <w:t>П</w:t>
      </w:r>
      <w:r w:rsidRPr="001D5C40">
        <w:t>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5953"/>
        <w:gridCol w:w="2835"/>
      </w:tblGrid>
      <w:tr w:rsidR="005A0E3D" w:rsidRPr="001D5C40" w:rsidTr="006A36E7">
        <w:trPr>
          <w:trHeight w:val="66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t>Ш</w:t>
            </w:r>
            <w:r w:rsidRPr="001D5C40">
              <w:rPr>
                <w:spacing w:val="1"/>
              </w:rPr>
              <w:t>и</w:t>
            </w:r>
            <w:r w:rsidRPr="001D5C40">
              <w:t>фр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67" w:lineRule="exact"/>
              <w:ind w:left="99"/>
            </w:pPr>
            <w:r w:rsidRPr="001D5C40">
              <w:t>Общ</w:t>
            </w:r>
            <w:r w:rsidRPr="001D5C40">
              <w:rPr>
                <w:spacing w:val="-2"/>
              </w:rPr>
              <w:t>е</w:t>
            </w:r>
            <w:r w:rsidRPr="001D5C40">
              <w:t>профе</w:t>
            </w:r>
            <w:r w:rsidRPr="001D5C40">
              <w:rPr>
                <w:spacing w:val="-2"/>
              </w:rPr>
              <w:t>с</w:t>
            </w:r>
            <w:r w:rsidRPr="001D5C40">
              <w:rPr>
                <w:spacing w:val="-1"/>
              </w:rPr>
              <w:t>с</w:t>
            </w:r>
            <w:r w:rsidRPr="001D5C40">
              <w:t>ион</w:t>
            </w:r>
            <w:r w:rsidRPr="001D5C40">
              <w:rPr>
                <w:spacing w:val="-1"/>
              </w:rPr>
              <w:t>а</w:t>
            </w:r>
            <w:r w:rsidRPr="001D5C40">
              <w:t>льные</w:t>
            </w:r>
            <w:r w:rsidRPr="001D5C40">
              <w:rPr>
                <w:spacing w:val="58"/>
              </w:rPr>
              <w:t xml:space="preserve"> </w:t>
            </w:r>
            <w:r w:rsidRPr="001D5C40">
              <w:t>ко</w:t>
            </w:r>
            <w:r w:rsidRPr="001D5C40">
              <w:rPr>
                <w:spacing w:val="-1"/>
              </w:rPr>
              <w:t>м</w:t>
            </w:r>
            <w:r w:rsidRPr="001D5C40">
              <w:t>п</w:t>
            </w:r>
            <w:r w:rsidRPr="001D5C40">
              <w:rPr>
                <w:spacing w:val="-1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е</w:t>
            </w:r>
            <w:r w:rsidRPr="001D5C40">
              <w:t>нц</w:t>
            </w:r>
            <w:r w:rsidRPr="001D5C40">
              <w:rPr>
                <w:spacing w:val="-2"/>
              </w:rPr>
              <w:t>и</w:t>
            </w:r>
            <w:r w:rsidRPr="001D5C40">
              <w:t xml:space="preserve">и </w:t>
            </w:r>
            <w:r w:rsidRPr="001D5C40">
              <w:rPr>
                <w:spacing w:val="-2"/>
              </w:rPr>
              <w:t>и</w:t>
            </w:r>
            <w:r w:rsidRPr="001D5C40">
              <w:t>з ОС (</w:t>
            </w:r>
            <w:r w:rsidRPr="001D5C40">
              <w:rPr>
                <w:spacing w:val="-1"/>
              </w:rPr>
              <w:t>О</w:t>
            </w:r>
            <w:r w:rsidRPr="001D5C40">
              <w:t>ПК)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67" w:lineRule="exact"/>
              <w:ind w:left="99"/>
            </w:pPr>
            <w:r w:rsidRPr="001D5C40">
              <w:t>Соотв</w:t>
            </w:r>
            <w:r w:rsidRPr="001D5C40">
              <w:rPr>
                <w:spacing w:val="-2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с</w:t>
            </w:r>
            <w:r w:rsidRPr="001D5C40">
              <w:t>твие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99"/>
            </w:pPr>
            <w:r w:rsidRPr="001D5C40">
              <w:t xml:space="preserve">ФГОС </w:t>
            </w:r>
            <w:r w:rsidRPr="001D5C40">
              <w:rPr>
                <w:spacing w:val="-2"/>
              </w:rPr>
              <w:t>В</w:t>
            </w:r>
            <w:r w:rsidRPr="001D5C40">
              <w:t>О</w:t>
            </w:r>
          </w:p>
        </w:tc>
      </w:tr>
      <w:tr w:rsidR="005A0E3D" w:rsidRPr="001D5C40" w:rsidTr="006A36E7">
        <w:trPr>
          <w:trHeight w:val="112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215"/>
              <w:jc w:val="both"/>
            </w:pPr>
            <w:r w:rsidRPr="001D5C40">
              <w:t>Способен использовать положения, законы и методы естественных наук и математики для решения задач инженерной деятельности;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5A0E3D" w:rsidRPr="001D5C40" w:rsidTr="006A36E7">
        <w:trPr>
          <w:trHeight w:val="114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383"/>
              <w:jc w:val="both"/>
            </w:pPr>
            <w:r w:rsidRPr="001D5C40"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  <w:r w:rsidR="007F1847" w:rsidRPr="001D5C40">
              <w:t>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5A0E3D" w:rsidRPr="001D5C40" w:rsidTr="006A36E7">
        <w:trPr>
          <w:trHeight w:val="138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264"/>
              <w:jc w:val="both"/>
            </w:pPr>
            <w:r w:rsidRPr="001D5C40"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  <w:r w:rsidR="007F1847" w:rsidRPr="001D5C40">
              <w:t>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5A0E3D" w:rsidRPr="001D5C40" w:rsidTr="006A36E7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255"/>
              <w:jc w:val="both"/>
            </w:pPr>
            <w:r w:rsidRPr="001D5C40"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A36E7" w:rsidRPr="001D5C40" w:rsidTr="006A36E7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6E7" w:rsidRPr="001D5C40" w:rsidRDefault="006A36E7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  <w:rPr>
                <w:spacing w:val="-1"/>
              </w:rPr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6E7" w:rsidRPr="001D5C40" w:rsidRDefault="006A36E7" w:rsidP="007F1847">
            <w:pPr>
              <w:pStyle w:val="TableParagraph"/>
              <w:kinsoku w:val="0"/>
              <w:overflowPunct w:val="0"/>
              <w:ind w:left="99" w:right="255"/>
              <w:jc w:val="both"/>
            </w:pPr>
            <w:r w:rsidRPr="001D5C40">
              <w:t>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6E7" w:rsidRPr="001D5C40" w:rsidRDefault="006A36E7">
            <w:p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</w:tbl>
    <w:p w:rsidR="006A36E7" w:rsidRPr="001D5C40" w:rsidRDefault="006A36E7" w:rsidP="006A36E7">
      <w:pPr>
        <w:pStyle w:val="a3"/>
        <w:kinsoku w:val="0"/>
        <w:overflowPunct w:val="0"/>
        <w:spacing w:before="69"/>
        <w:ind w:left="0"/>
      </w:pPr>
    </w:p>
    <w:p w:rsidR="005A0E3D" w:rsidRPr="001D5C40" w:rsidRDefault="006A36E7" w:rsidP="001D5C40">
      <w:pPr>
        <w:pStyle w:val="a3"/>
        <w:kinsoku w:val="0"/>
        <w:overflowPunct w:val="0"/>
        <w:spacing w:before="69"/>
        <w:ind w:left="0"/>
        <w:jc w:val="center"/>
      </w:pPr>
      <w:r w:rsidRPr="001D5C40">
        <w:br w:type="page"/>
      </w:r>
      <w:r w:rsidR="005A0E3D" w:rsidRPr="001D5C40">
        <w:lastRenderedPageBreak/>
        <w:t>Проф</w:t>
      </w:r>
      <w:r w:rsidR="005A0E3D" w:rsidRPr="001D5C40">
        <w:rPr>
          <w:spacing w:val="-1"/>
        </w:rPr>
        <w:t>есс</w:t>
      </w:r>
      <w:r w:rsidR="005A0E3D" w:rsidRPr="001D5C40">
        <w:t>ион</w:t>
      </w:r>
      <w:r w:rsidR="005A0E3D" w:rsidRPr="001D5C40">
        <w:rPr>
          <w:spacing w:val="-1"/>
        </w:rPr>
        <w:t>а</w:t>
      </w:r>
      <w:r w:rsidR="005A0E3D" w:rsidRPr="001D5C40">
        <w:t>льные</w:t>
      </w:r>
      <w:r w:rsidR="005A0E3D" w:rsidRPr="001D5C40">
        <w:rPr>
          <w:spacing w:val="-2"/>
        </w:rPr>
        <w:t xml:space="preserve"> </w:t>
      </w:r>
      <w:r w:rsidR="005A0E3D" w:rsidRPr="001D5C40">
        <w:t>ко</w:t>
      </w:r>
      <w:r w:rsidR="005A0E3D" w:rsidRPr="001D5C40">
        <w:rPr>
          <w:spacing w:val="-1"/>
        </w:rPr>
        <w:t>м</w:t>
      </w:r>
      <w:r w:rsidR="005A0E3D" w:rsidRPr="001D5C40">
        <w:t>п</w:t>
      </w:r>
      <w:r w:rsidR="005A0E3D" w:rsidRPr="001D5C40">
        <w:rPr>
          <w:spacing w:val="-1"/>
        </w:rPr>
        <w:t>е</w:t>
      </w:r>
      <w:r w:rsidR="005A0E3D" w:rsidRPr="001D5C40">
        <w:t>т</w:t>
      </w:r>
      <w:r w:rsidR="005A0E3D" w:rsidRPr="001D5C40">
        <w:rPr>
          <w:spacing w:val="-1"/>
        </w:rPr>
        <w:t>е</w:t>
      </w:r>
      <w:r w:rsidR="005A0E3D" w:rsidRPr="001D5C40">
        <w:t>нц</w:t>
      </w:r>
      <w:r w:rsidR="005A0E3D" w:rsidRPr="001D5C40">
        <w:rPr>
          <w:spacing w:val="-2"/>
        </w:rPr>
        <w:t>и</w:t>
      </w:r>
      <w:r w:rsidR="005A0E3D" w:rsidRPr="001D5C40">
        <w:t xml:space="preserve">и </w:t>
      </w:r>
      <w:r w:rsidR="005A0E3D" w:rsidRPr="001D5C40">
        <w:rPr>
          <w:spacing w:val="-1"/>
        </w:rPr>
        <w:t>(</w:t>
      </w:r>
      <w:r w:rsidR="005A0E3D" w:rsidRPr="001D5C40">
        <w:t>ПК):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2"/>
        <w:gridCol w:w="5736"/>
        <w:gridCol w:w="2977"/>
      </w:tblGrid>
      <w:tr w:rsidR="005A0E3D" w:rsidRPr="001D5C40" w:rsidTr="001D5C40">
        <w:trPr>
          <w:trHeight w:hRule="exact" w:val="1221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Шифр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Проф</w:t>
            </w:r>
            <w:r w:rsidRPr="001D5C40">
              <w:rPr>
                <w:spacing w:val="-1"/>
              </w:rPr>
              <w:t>есс</w:t>
            </w:r>
            <w:r w:rsidRPr="001D5C40">
              <w:t>ион</w:t>
            </w:r>
            <w:r w:rsidRPr="001D5C40">
              <w:rPr>
                <w:spacing w:val="-1"/>
              </w:rPr>
              <w:t>а</w:t>
            </w:r>
            <w:r w:rsidRPr="001D5C40">
              <w:t>льные</w:t>
            </w:r>
            <w:r w:rsidRPr="001D5C40">
              <w:rPr>
                <w:spacing w:val="58"/>
              </w:rPr>
              <w:t xml:space="preserve"> </w:t>
            </w:r>
            <w:r w:rsidRPr="001D5C40">
              <w:t>ко</w:t>
            </w:r>
            <w:r w:rsidRPr="001D5C40">
              <w:rPr>
                <w:spacing w:val="-1"/>
              </w:rPr>
              <w:t>м</w:t>
            </w:r>
            <w:r w:rsidRPr="001D5C40">
              <w:t>п</w:t>
            </w:r>
            <w:r w:rsidRPr="001D5C40">
              <w:rPr>
                <w:spacing w:val="-1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е</w:t>
            </w:r>
            <w:r w:rsidRPr="001D5C40">
              <w:t>нц</w:t>
            </w:r>
            <w:r w:rsidRPr="001D5C40">
              <w:rPr>
                <w:spacing w:val="-2"/>
              </w:rPr>
              <w:t>и</w:t>
            </w:r>
            <w:r w:rsidRPr="001D5C40">
              <w:t xml:space="preserve">и </w:t>
            </w:r>
            <w:r w:rsidRPr="001D5C40">
              <w:rPr>
                <w:spacing w:val="-2"/>
              </w:rPr>
              <w:t>и</w:t>
            </w:r>
            <w:r w:rsidRPr="001D5C40">
              <w:t>з ОС (</w:t>
            </w:r>
            <w:r w:rsidRPr="001D5C40">
              <w:rPr>
                <w:spacing w:val="-1"/>
              </w:rPr>
              <w:t>П</w:t>
            </w:r>
            <w:r w:rsidRPr="001D5C40">
              <w:t>К)</w:t>
            </w:r>
          </w:p>
          <w:p w:rsidR="006A36E7" w:rsidRPr="001D5C40" w:rsidRDefault="006A36E7" w:rsidP="00E92205">
            <w:pPr>
              <w:pStyle w:val="a3"/>
              <w:kinsoku w:val="0"/>
              <w:overflowPunct w:val="0"/>
              <w:ind w:left="0"/>
              <w:jc w:val="both"/>
            </w:pPr>
            <w:r w:rsidRPr="001D5C40">
              <w:rPr>
                <w:b/>
                <w:spacing w:val="-2"/>
              </w:rPr>
              <w:t>11.03.03 Конструирование и технология электронных средств</w:t>
            </w:r>
            <w:r w:rsidR="00BC7D3B" w:rsidRPr="001D5C40">
              <w:rPr>
                <w:b/>
                <w:bCs/>
              </w:rPr>
              <w:t xml:space="preserve"> </w:t>
            </w:r>
            <w:r w:rsidR="005A0E3D" w:rsidRPr="001D5C40">
              <w:t>проф</w:t>
            </w:r>
            <w:r w:rsidR="005A0E3D" w:rsidRPr="001D5C40">
              <w:rPr>
                <w:spacing w:val="1"/>
              </w:rPr>
              <w:t>и</w:t>
            </w:r>
            <w:r w:rsidR="005A0E3D" w:rsidRPr="001D5C40">
              <w:rPr>
                <w:spacing w:val="-3"/>
              </w:rPr>
              <w:t>л</w:t>
            </w:r>
            <w:r w:rsidR="005A0E3D" w:rsidRPr="001D5C40">
              <w:t>ь</w:t>
            </w:r>
            <w:r w:rsidR="005A0E3D" w:rsidRPr="001D5C40">
              <w:rPr>
                <w:spacing w:val="2"/>
              </w:rPr>
              <w:t xml:space="preserve"> </w:t>
            </w:r>
            <w:r w:rsidR="005A0E3D" w:rsidRPr="001D5C40">
              <w:rPr>
                <w:spacing w:val="-8"/>
              </w:rPr>
              <w:t>«</w:t>
            </w:r>
            <w:r w:rsidRPr="001D5C40">
              <w:t>Проектирование и технология радиоэлектронных средств</w:t>
            </w:r>
            <w:r w:rsidR="005A0E3D" w:rsidRPr="001D5C40"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Соотв</w:t>
            </w:r>
            <w:r w:rsidRPr="001D5C40">
              <w:rPr>
                <w:spacing w:val="-2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с</w:t>
            </w:r>
            <w:r w:rsidRPr="001D5C40">
              <w:t>твие</w:t>
            </w:r>
          </w:p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 xml:space="preserve">ФГОС </w:t>
            </w:r>
            <w:r w:rsidRPr="001D5C40">
              <w:rPr>
                <w:spacing w:val="-2"/>
              </w:rPr>
              <w:t>В</w:t>
            </w:r>
            <w:r w:rsidRPr="001D5C40">
              <w:t>О</w:t>
            </w:r>
          </w:p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/соотв</w:t>
            </w:r>
            <w:r w:rsidRPr="001D5C40">
              <w:rPr>
                <w:spacing w:val="-2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с</w:t>
            </w:r>
            <w:r w:rsidRPr="001D5C40">
              <w:t>твие Проф</w:t>
            </w:r>
            <w:r w:rsidRPr="001D5C40">
              <w:rPr>
                <w:spacing w:val="-1"/>
              </w:rPr>
              <w:t>с</w:t>
            </w:r>
            <w:r w:rsidRPr="001D5C40">
              <w:t>т</w:t>
            </w:r>
            <w:r w:rsidRPr="001D5C40">
              <w:rPr>
                <w:spacing w:val="-1"/>
              </w:rPr>
              <w:t>а</w:t>
            </w:r>
            <w:r w:rsidRPr="001D5C40">
              <w:t>нд</w:t>
            </w:r>
            <w:r w:rsidRPr="001D5C40">
              <w:rPr>
                <w:spacing w:val="-1"/>
              </w:rPr>
              <w:t>а</w:t>
            </w:r>
            <w:r w:rsidRPr="001D5C40">
              <w:t>р</w:t>
            </w:r>
            <w:r w:rsidRPr="001D5C40">
              <w:rPr>
                <w:spacing w:val="2"/>
              </w:rPr>
              <w:t>т</w:t>
            </w:r>
            <w:r w:rsidRPr="001D5C40">
              <w:t xml:space="preserve">у </w:t>
            </w:r>
          </w:p>
        </w:tc>
      </w:tr>
      <w:tr w:rsidR="005A0E3D" w:rsidRPr="001D5C40" w:rsidTr="003227D3">
        <w:trPr>
          <w:trHeight w:hRule="exact" w:val="2775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3227D3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8E31C2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Способен проектировать, создавать и сопровождать информационные системы среднего и крупного масштаба и сложности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F04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29.006 Специалист по проектированию систем в корпусе</w:t>
            </w:r>
          </w:p>
          <w:p w:rsidR="00E92205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29.015 Специалист по конструированию радиоэлектронных средств</w:t>
            </w:r>
          </w:p>
          <w:p w:rsidR="00E92205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40.035 Инженер-конструктор аналоговых сложнофункциональны</w:t>
            </w:r>
            <w:r w:rsidRPr="001D5C40">
              <w:rPr>
                <w:lang w:val="en-US"/>
              </w:rPr>
              <w:t>x</w:t>
            </w:r>
            <w:r w:rsidRPr="001D5C40">
              <w:t xml:space="preserve"> блоков</w:t>
            </w:r>
          </w:p>
        </w:tc>
      </w:tr>
      <w:tr w:rsidR="005A0E3D" w:rsidRPr="001D5C40" w:rsidTr="003227D3">
        <w:trPr>
          <w:trHeight w:hRule="exact" w:val="894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3227D3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2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Способен производить и внедрять радиоэлектронные средства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29.005 Специалист по технологии производства систем в корпусе</w:t>
            </w:r>
          </w:p>
        </w:tc>
      </w:tr>
      <w:tr w:rsidR="005A0E3D" w:rsidRPr="001D5C40" w:rsidTr="003227D3">
        <w:trPr>
          <w:trHeight w:hRule="exact" w:val="1715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3227D3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3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8E31C2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Способен управлять проектами в области информационных технологий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E92205" w:rsidP="00E92205">
            <w:pPr>
              <w:pStyle w:val="TableParagraph"/>
              <w:jc w:val="both"/>
            </w:pPr>
            <w:r w:rsidRPr="001D5C40">
              <w:t>29.005 Специалист по технологии производства систем в корпусе</w:t>
            </w:r>
          </w:p>
          <w:p w:rsidR="00E92205" w:rsidRPr="001D5C40" w:rsidRDefault="00E92205" w:rsidP="00E92205">
            <w:pPr>
              <w:pStyle w:val="TableParagraph"/>
              <w:jc w:val="both"/>
            </w:pPr>
            <w:r w:rsidRPr="001D5C40">
              <w:t>29.006 Специалист по проектированию систем в корпусе</w:t>
            </w:r>
          </w:p>
        </w:tc>
      </w:tr>
    </w:tbl>
    <w:p w:rsidR="001F73CE" w:rsidRPr="001D5C40" w:rsidRDefault="001F73CE">
      <w:pPr>
        <w:kinsoku w:val="0"/>
        <w:overflowPunct w:val="0"/>
        <w:spacing w:before="3" w:line="200" w:lineRule="exact"/>
      </w:pPr>
      <w:r w:rsidRPr="001D5C40">
        <w:t xml:space="preserve"> </w:t>
      </w:r>
    </w:p>
    <w:p w:rsidR="005A0E3D" w:rsidRPr="001D5C40" w:rsidRDefault="005A0E3D" w:rsidP="001F73CE">
      <w:pPr>
        <w:pStyle w:val="1"/>
        <w:numPr>
          <w:ilvl w:val="1"/>
          <w:numId w:val="22"/>
        </w:numPr>
        <w:tabs>
          <w:tab w:val="left" w:pos="1640"/>
        </w:tabs>
        <w:kinsoku w:val="0"/>
        <w:overflowPunct w:val="0"/>
        <w:spacing w:before="69"/>
      </w:pPr>
      <w:r w:rsidRPr="001D5C40">
        <w:t>Кр</w:t>
      </w:r>
      <w:r w:rsidRPr="001D5C40">
        <w:rPr>
          <w:spacing w:val="-2"/>
        </w:rPr>
        <w:t>и</w:t>
      </w:r>
      <w:r w:rsidRPr="001D5C40">
        <w:rPr>
          <w:spacing w:val="1"/>
        </w:rPr>
        <w:t>т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2"/>
        </w:rPr>
        <w:t>и</w:t>
      </w:r>
      <w:r w:rsidRPr="001D5C40">
        <w:t xml:space="preserve">и </w:t>
      </w:r>
      <w:r w:rsidRPr="001D5C40">
        <w:rPr>
          <w:spacing w:val="1"/>
        </w:rPr>
        <w:t>о</w:t>
      </w:r>
      <w:r w:rsidRPr="001D5C40">
        <w:t>ц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ки ко</w:t>
      </w:r>
      <w:r w:rsidRPr="001D5C40">
        <w:rPr>
          <w:spacing w:val="-3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rPr>
          <w:spacing w:val="1"/>
        </w:rPr>
        <w:t>т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rPr>
          <w:spacing w:val="1"/>
        </w:rPr>
        <w:t>т</w:t>
      </w:r>
      <w:r w:rsidRPr="001D5C40">
        <w:t>но</w:t>
      </w:r>
      <w:r w:rsidRPr="001D5C40">
        <w:rPr>
          <w:spacing w:val="-4"/>
        </w:rPr>
        <w:t>с</w:t>
      </w:r>
      <w:r w:rsidRPr="001D5C40">
        <w:rPr>
          <w:spacing w:val="1"/>
        </w:rPr>
        <w:t>т</w:t>
      </w:r>
      <w:r w:rsidRPr="001D5C40">
        <w:t>и выпус</w:t>
      </w:r>
      <w:r w:rsidRPr="001D5C40">
        <w:rPr>
          <w:spacing w:val="-2"/>
        </w:rPr>
        <w:t>кн</w:t>
      </w:r>
      <w:r w:rsidRPr="001D5C40">
        <w:t>ика</w:t>
      </w:r>
    </w:p>
    <w:p w:rsidR="001F73CE" w:rsidRPr="001D5C40" w:rsidRDefault="00601277" w:rsidP="001F73CE">
      <w:r w:rsidRPr="001D5C40">
        <w:t>Универсальные (УК) компетенции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8788"/>
      </w:tblGrid>
      <w:tr w:rsidR="001F73CE" w:rsidRPr="001D5C40" w:rsidTr="001D5C40">
        <w:trPr>
          <w:trHeight w:hRule="exact" w:val="88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D5C40" w:rsidRPr="001D5C40" w:rsidRDefault="001F73CE" w:rsidP="001D5C40">
            <w:pPr>
              <w:jc w:val="both"/>
              <w:rPr>
                <w:b/>
                <w:bCs/>
              </w:rPr>
            </w:pPr>
            <w:r w:rsidRPr="001D5C40">
              <w:rPr>
                <w:b/>
                <w:bCs/>
              </w:rPr>
              <w:t>Шифр</w:t>
            </w:r>
          </w:p>
          <w:p w:rsidR="001F73CE" w:rsidRPr="001D5C40" w:rsidRDefault="001F73CE" w:rsidP="001D5C40">
            <w:pPr>
              <w:jc w:val="both"/>
            </w:pPr>
            <w:r w:rsidRPr="001D5C40">
              <w:rPr>
                <w:b/>
                <w:bCs/>
              </w:rPr>
              <w:t>компетенции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73CE" w:rsidRPr="001D5C40" w:rsidRDefault="001F73CE" w:rsidP="001D5C40">
            <w:pPr>
              <w:jc w:val="center"/>
            </w:pPr>
            <w:r w:rsidRPr="001D5C40">
              <w:rPr>
                <w:b/>
                <w:bCs/>
              </w:rPr>
              <w:t>Критерии для оценки компетентности</w:t>
            </w:r>
          </w:p>
        </w:tc>
      </w:tr>
      <w:tr w:rsidR="001F73CE" w:rsidRPr="001D5C40" w:rsidTr="004B2D90">
        <w:trPr>
          <w:trHeight w:hRule="exact" w:val="77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A8F" w:rsidRPr="003227D3" w:rsidRDefault="001F73CE" w:rsidP="001D5C40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1F73CE" w:rsidRPr="003227D3" w:rsidRDefault="004E4A8F" w:rsidP="003A079E">
            <w:pPr>
              <w:jc w:val="both"/>
            </w:pPr>
            <w:r w:rsidRPr="003227D3">
              <w:t>Реферат,</w:t>
            </w:r>
            <w:r w:rsidRPr="003227D3">
              <w:rPr>
                <w:spacing w:val="-1"/>
              </w:rPr>
              <w:t xml:space="preserve"> </w:t>
            </w:r>
            <w:r w:rsidR="003A079E" w:rsidRPr="003227D3">
              <w:t xml:space="preserve">Введение, </w:t>
            </w:r>
            <w:r w:rsidR="003A079E" w:rsidRPr="003227D3">
              <w:rPr>
                <w:b/>
              </w:rPr>
              <w:t>Раздел 1. Постановка задачи. Аналитический обзор</w:t>
            </w:r>
            <w:r w:rsidR="00553917" w:rsidRPr="003227D3">
              <w:t>,</w:t>
            </w:r>
            <w:r w:rsidR="00553917" w:rsidRPr="003227D3">
              <w:rPr>
                <w:color w:val="000000"/>
              </w:rPr>
              <w:t xml:space="preserve"> </w:t>
            </w:r>
            <w:r w:rsidR="003A079E" w:rsidRPr="003227D3">
              <w:t>заключение.</w:t>
            </w:r>
          </w:p>
        </w:tc>
      </w:tr>
      <w:tr w:rsidR="001F73CE" w:rsidRPr="001D5C40" w:rsidTr="003227D3">
        <w:trPr>
          <w:trHeight w:hRule="exact" w:val="85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3227D3" w:rsidRDefault="001F73CE" w:rsidP="001D5C40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1F73CE" w:rsidRPr="003227D3" w:rsidRDefault="003A079E" w:rsidP="00DC7276">
            <w:pPr>
              <w:jc w:val="both"/>
              <w:rPr>
                <w:highlight w:val="yellow"/>
              </w:rPr>
            </w:pPr>
            <w:r w:rsidRPr="003227D3">
              <w:t>Реферат,</w:t>
            </w:r>
            <w:r w:rsidRPr="003227D3">
              <w:rPr>
                <w:spacing w:val="-1"/>
              </w:rPr>
              <w:t xml:space="preserve"> </w:t>
            </w:r>
            <w:r w:rsidRPr="003227D3">
              <w:t xml:space="preserve">Введение, </w:t>
            </w:r>
            <w:r w:rsidRPr="003227D3">
              <w:rPr>
                <w:b/>
              </w:rPr>
              <w:t>Раздел 1. Постановка задачи. Аналитический обзор</w:t>
            </w:r>
            <w:r w:rsidRPr="003227D3">
              <w:t>,</w:t>
            </w:r>
            <w:r w:rsidRPr="003227D3">
              <w:rPr>
                <w:color w:val="000000"/>
              </w:rPr>
              <w:t xml:space="preserve"> </w:t>
            </w:r>
            <w:r w:rsidRPr="003227D3">
              <w:t>заключение.</w:t>
            </w:r>
          </w:p>
        </w:tc>
      </w:tr>
      <w:tr w:rsidR="001F73CE" w:rsidRPr="001D5C40" w:rsidTr="00A61C57">
        <w:trPr>
          <w:trHeight w:hRule="exact" w:val="86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3227D3" w:rsidRDefault="001F73CE" w:rsidP="003A079E">
            <w:pPr>
              <w:jc w:val="both"/>
              <w:rPr>
                <w:szCs w:val="18"/>
              </w:rPr>
            </w:pPr>
            <w:r w:rsidRPr="003227D3">
              <w:rPr>
                <w:szCs w:val="18"/>
              </w:rPr>
              <w:t>оценивается по результатам выполнения ВКР в разделах:</w:t>
            </w:r>
          </w:p>
          <w:p w:rsidR="001F73CE" w:rsidRPr="003227D3" w:rsidRDefault="00553917" w:rsidP="003A079E">
            <w:pPr>
              <w:jc w:val="both"/>
              <w:rPr>
                <w:sz w:val="18"/>
                <w:szCs w:val="18"/>
                <w:highlight w:val="yellow"/>
              </w:rPr>
            </w:pPr>
            <w:r w:rsidRPr="003227D3">
              <w:rPr>
                <w:szCs w:val="18"/>
              </w:rPr>
              <w:t xml:space="preserve">Титульный лист, Задание на ВКР, Аннотация, Реферат, Содержание, </w:t>
            </w:r>
            <w:r w:rsidR="003A079E" w:rsidRPr="003227D3">
              <w:rPr>
                <w:szCs w:val="18"/>
              </w:rPr>
              <w:t>Заключение, приложения, Введение</w:t>
            </w:r>
            <w:r w:rsidRPr="003227D3">
              <w:rPr>
                <w:szCs w:val="18"/>
              </w:rPr>
              <w:t xml:space="preserve">, </w:t>
            </w:r>
            <w:r w:rsidR="003A079E" w:rsidRPr="003227D3">
              <w:rPr>
                <w:b/>
                <w:szCs w:val="18"/>
              </w:rPr>
              <w:t>Раздел 2 Деловые коммуникации</w:t>
            </w:r>
            <w:r w:rsidR="003A079E" w:rsidRPr="003227D3">
              <w:rPr>
                <w:szCs w:val="18"/>
              </w:rPr>
              <w:t>.</w:t>
            </w:r>
          </w:p>
        </w:tc>
      </w:tr>
      <w:tr w:rsidR="001F73CE" w:rsidRPr="001D5C40" w:rsidTr="00A61C57">
        <w:trPr>
          <w:trHeight w:hRule="exact" w:val="8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79E" w:rsidRPr="003227D3" w:rsidRDefault="003A079E" w:rsidP="003A079E">
            <w:pPr>
              <w:jc w:val="both"/>
              <w:rPr>
                <w:szCs w:val="18"/>
              </w:rPr>
            </w:pPr>
            <w:r w:rsidRPr="003227D3">
              <w:rPr>
                <w:szCs w:val="18"/>
              </w:rPr>
              <w:t>оценивается по результатам выполнения ВКР в разделах:</w:t>
            </w:r>
          </w:p>
          <w:p w:rsidR="001F73CE" w:rsidRPr="003227D3" w:rsidRDefault="003A079E" w:rsidP="003A079E">
            <w:pPr>
              <w:jc w:val="both"/>
              <w:rPr>
                <w:highlight w:val="yellow"/>
              </w:rPr>
            </w:pPr>
            <w:r w:rsidRPr="003227D3">
              <w:rPr>
                <w:szCs w:val="18"/>
              </w:rPr>
              <w:t xml:space="preserve">Титульный лист, Задание на ВКР, Аннотация, Реферат, Содержание, Заключение, приложения, Введение, </w:t>
            </w:r>
            <w:r w:rsidRPr="003227D3">
              <w:rPr>
                <w:b/>
                <w:szCs w:val="18"/>
              </w:rPr>
              <w:t>Раздел 2 Деловые коммуникации</w:t>
            </w:r>
            <w:r w:rsidRPr="003227D3">
              <w:rPr>
                <w:szCs w:val="18"/>
              </w:rPr>
              <w:t>.</w:t>
            </w:r>
          </w:p>
        </w:tc>
      </w:tr>
      <w:tr w:rsidR="00A61C57" w:rsidRPr="001D5C40" w:rsidTr="00A61C57">
        <w:trPr>
          <w:trHeight w:hRule="exact" w:val="87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A61C57">
            <w:pPr>
              <w:jc w:val="both"/>
              <w:rPr>
                <w:szCs w:val="18"/>
              </w:rPr>
            </w:pPr>
            <w:r w:rsidRPr="003227D3">
              <w:rPr>
                <w:szCs w:val="18"/>
              </w:rPr>
              <w:t>оценивается по результатам выполнения ВКР в разделах:</w:t>
            </w:r>
          </w:p>
          <w:p w:rsidR="00A61C57" w:rsidRPr="003227D3" w:rsidRDefault="00A61C57" w:rsidP="00A61C57">
            <w:pPr>
              <w:jc w:val="both"/>
              <w:rPr>
                <w:highlight w:val="yellow"/>
              </w:rPr>
            </w:pPr>
            <w:r w:rsidRPr="003227D3">
              <w:rPr>
                <w:szCs w:val="18"/>
              </w:rPr>
              <w:t xml:space="preserve">Титульный лист, Задание на ВКР, Аннотация, Реферат, Содержание, Заключение, приложения, Введение, </w:t>
            </w:r>
            <w:r w:rsidRPr="003227D3">
              <w:rPr>
                <w:b/>
                <w:szCs w:val="18"/>
              </w:rPr>
              <w:t>Раздел 2 Деловые коммуникации</w:t>
            </w:r>
            <w:r w:rsidRPr="003227D3">
              <w:rPr>
                <w:szCs w:val="18"/>
              </w:rPr>
              <w:t>.</w:t>
            </w:r>
          </w:p>
        </w:tc>
      </w:tr>
      <w:tr w:rsidR="00A61C57" w:rsidRPr="001D5C40" w:rsidTr="00A61C57">
        <w:trPr>
          <w:trHeight w:hRule="exact" w:val="7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A61C57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A61C57" w:rsidP="004B2D90">
            <w:pPr>
              <w:numPr>
                <w:ilvl w:val="0"/>
                <w:numId w:val="14"/>
              </w:numPr>
              <w:jc w:val="both"/>
              <w:rPr>
                <w:highlight w:val="yellow"/>
              </w:rPr>
            </w:pPr>
            <w:r w:rsidRPr="003227D3">
              <w:t xml:space="preserve">Титульный лист, Задание на ВКР, </w:t>
            </w:r>
            <w:r w:rsidR="004B2D90">
              <w:rPr>
                <w:b/>
              </w:rPr>
              <w:t xml:space="preserve">Раздел 3 </w:t>
            </w:r>
            <w:r w:rsidRPr="003227D3">
              <w:rPr>
                <w:b/>
              </w:rPr>
              <w:t xml:space="preserve">Саморазвитие личности </w:t>
            </w:r>
            <w:r w:rsidR="003227D3">
              <w:rPr>
                <w:b/>
              </w:rPr>
              <w:t>в проекте. Техника безопасности</w:t>
            </w:r>
            <w:r w:rsidRPr="003227D3">
              <w:rPr>
                <w:b/>
              </w:rPr>
              <w:t>,</w:t>
            </w:r>
            <w:r w:rsidRPr="003227D3">
              <w:t xml:space="preserve"> заключение.</w:t>
            </w:r>
          </w:p>
        </w:tc>
      </w:tr>
      <w:tr w:rsidR="00A61C57" w:rsidRPr="001D5C40" w:rsidTr="00A61C57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A61C57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4B2D90" w:rsidP="004B2D90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Раздел 3</w:t>
            </w:r>
            <w:r w:rsidR="00A61C57" w:rsidRPr="003227D3">
              <w:rPr>
                <w:b/>
              </w:rPr>
              <w:t xml:space="preserve"> Саморазвитие личности в проекте. Техника безопасности.</w:t>
            </w:r>
          </w:p>
        </w:tc>
      </w:tr>
      <w:tr w:rsidR="00A61C57" w:rsidRPr="001D5C40" w:rsidTr="003D08F8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3D08F8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4B2D90" w:rsidP="004B2D90">
            <w:pPr>
              <w:jc w:val="both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Pr="004B2D90">
              <w:rPr>
                <w:b/>
              </w:rPr>
              <w:t>3</w:t>
            </w:r>
            <w:r w:rsidR="00A61C57" w:rsidRPr="003227D3">
              <w:rPr>
                <w:b/>
              </w:rPr>
              <w:t xml:space="preserve"> Саморазвитие личности в проекте. Техника безопасности.</w:t>
            </w:r>
          </w:p>
        </w:tc>
      </w:tr>
      <w:tr w:rsidR="00A61C57" w:rsidRPr="001D5C40" w:rsidTr="003D08F8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8F8" w:rsidRPr="003227D3" w:rsidRDefault="003D08F8" w:rsidP="003D08F8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3227D3" w:rsidP="003D08F8">
            <w:pPr>
              <w:jc w:val="both"/>
              <w:rPr>
                <w:b/>
                <w:highlight w:val="yellow"/>
              </w:rPr>
            </w:pPr>
            <w:r w:rsidRPr="004B2D90">
              <w:t>Титульный лист,</w:t>
            </w:r>
            <w:r w:rsidRPr="003227D3">
              <w:rPr>
                <w:b/>
              </w:rPr>
              <w:t xml:space="preserve"> Задание на ВКР, </w:t>
            </w:r>
            <w:r w:rsidR="003D08F8" w:rsidRPr="003227D3">
              <w:rPr>
                <w:b/>
              </w:rPr>
              <w:t>Раздел 4   Основная часть ВКР.</w:t>
            </w:r>
          </w:p>
        </w:tc>
      </w:tr>
      <w:tr w:rsidR="003227D3" w:rsidRPr="001D5C40" w:rsidTr="003227D3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7D3" w:rsidRPr="001D5C40" w:rsidRDefault="003227D3" w:rsidP="003227D3">
            <w:pPr>
              <w:jc w:val="center"/>
            </w:pPr>
            <w:r w:rsidRPr="001D5C40">
              <w:lastRenderedPageBreak/>
              <w:t>УК-10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3227D3" w:rsidRPr="003227D3" w:rsidRDefault="003227D3" w:rsidP="003227D3">
            <w:pPr>
              <w:jc w:val="both"/>
              <w:rPr>
                <w:b/>
                <w:highlight w:val="yellow"/>
              </w:rPr>
            </w:pPr>
            <w:r w:rsidRPr="004B2D90">
              <w:t>Титульный лист,</w:t>
            </w:r>
            <w:r w:rsidRPr="003227D3">
              <w:rPr>
                <w:b/>
              </w:rPr>
              <w:t xml:space="preserve"> Задание на ВКР, Раздел 4</w:t>
            </w:r>
            <w:r w:rsidR="004B2D90">
              <w:rPr>
                <w:b/>
              </w:rPr>
              <w:t xml:space="preserve"> </w:t>
            </w:r>
            <w:r w:rsidRPr="003227D3">
              <w:rPr>
                <w:b/>
              </w:rPr>
              <w:t>Основная часть ВКР.</w:t>
            </w:r>
          </w:p>
        </w:tc>
      </w:tr>
    </w:tbl>
    <w:p w:rsidR="005A0E3D" w:rsidRPr="001D5C40" w:rsidRDefault="005A0E3D">
      <w:pPr>
        <w:kinsoku w:val="0"/>
        <w:overflowPunct w:val="0"/>
        <w:spacing w:before="4" w:line="90" w:lineRule="exact"/>
      </w:pPr>
    </w:p>
    <w:p w:rsidR="00DA55D7" w:rsidRPr="001D5C40" w:rsidRDefault="00DA55D7">
      <w:pPr>
        <w:kinsoku w:val="0"/>
        <w:overflowPunct w:val="0"/>
        <w:spacing w:before="2" w:line="220" w:lineRule="exact"/>
      </w:pPr>
    </w:p>
    <w:p w:rsidR="001F73CE" w:rsidRPr="001D5C40" w:rsidRDefault="001F73CE" w:rsidP="001D5C40">
      <w:pPr>
        <w:kinsoku w:val="0"/>
        <w:overflowPunct w:val="0"/>
        <w:spacing w:before="2" w:line="220" w:lineRule="exact"/>
        <w:jc w:val="center"/>
      </w:pPr>
      <w:r w:rsidRPr="001D5C40">
        <w:t>Общепрофессиональные компетенции (ОПК):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8788"/>
      </w:tblGrid>
      <w:tr w:rsidR="001F73CE" w:rsidRPr="001D5C40" w:rsidTr="003227D3">
        <w:trPr>
          <w:trHeight w:hRule="exact" w:val="72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</w:p>
          <w:p w:rsidR="001D5C40" w:rsidRPr="003227D3" w:rsidRDefault="001D5C40" w:rsidP="003227D3">
            <w:pPr>
              <w:kinsoku w:val="0"/>
              <w:overflowPunct w:val="0"/>
              <w:jc w:val="both"/>
              <w:rPr>
                <w:b/>
                <w:bCs/>
                <w:sz w:val="20"/>
              </w:rPr>
            </w:pPr>
            <w:r w:rsidRPr="003227D3">
              <w:rPr>
                <w:b/>
                <w:bCs/>
                <w:sz w:val="20"/>
              </w:rPr>
              <w:t>Шифр</w:t>
            </w:r>
          </w:p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  <w:r w:rsidRPr="003227D3">
              <w:rPr>
                <w:b/>
                <w:bCs/>
                <w:sz w:val="20"/>
              </w:rPr>
              <w:t>компетенции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</w:p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  <w:r w:rsidRPr="003227D3">
              <w:rPr>
                <w:b/>
                <w:bCs/>
                <w:sz w:val="20"/>
              </w:rPr>
              <w:t>Критерии для оценки компетентности</w:t>
            </w:r>
          </w:p>
        </w:tc>
      </w:tr>
      <w:tr w:rsidR="001F73CE" w:rsidRPr="001D5C40" w:rsidTr="003227D3">
        <w:trPr>
          <w:trHeight w:hRule="exact" w:val="56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3227D3" w:rsidRDefault="001F73CE" w:rsidP="001F73CE">
            <w:pPr>
              <w:numPr>
                <w:ilvl w:val="0"/>
                <w:numId w:val="12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F8624B">
            <w:pPr>
              <w:numPr>
                <w:ilvl w:val="0"/>
                <w:numId w:val="12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6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1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numPr>
                <w:ilvl w:val="0"/>
                <w:numId w:val="11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7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1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kinsoku w:val="0"/>
              <w:overflowPunct w:val="0"/>
              <w:spacing w:before="2" w:line="220" w:lineRule="exact"/>
              <w:rPr>
                <w:b/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7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6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</w:tbl>
    <w:p w:rsidR="005A0E3D" w:rsidRPr="001D5C40" w:rsidRDefault="005A0E3D">
      <w:pPr>
        <w:kinsoku w:val="0"/>
        <w:overflowPunct w:val="0"/>
        <w:spacing w:before="2" w:line="220" w:lineRule="exact"/>
      </w:pPr>
    </w:p>
    <w:p w:rsidR="005A0E3D" w:rsidRPr="001D5C40" w:rsidRDefault="005A0E3D" w:rsidP="001D5C40">
      <w:pPr>
        <w:pStyle w:val="a3"/>
        <w:kinsoku w:val="0"/>
        <w:overflowPunct w:val="0"/>
        <w:spacing w:before="69"/>
        <w:ind w:left="0" w:firstLine="720"/>
        <w:jc w:val="center"/>
      </w:pPr>
      <w:r w:rsidRPr="001D5C40">
        <w:t>Проф</w:t>
      </w:r>
      <w:r w:rsidRPr="001D5C40">
        <w:rPr>
          <w:spacing w:val="-1"/>
        </w:rPr>
        <w:t>есс</w:t>
      </w:r>
      <w:r w:rsidRPr="001D5C40">
        <w:t>ион</w:t>
      </w:r>
      <w:r w:rsidRPr="001D5C40">
        <w:rPr>
          <w:spacing w:val="-1"/>
        </w:rPr>
        <w:t>а</w:t>
      </w:r>
      <w:r w:rsidRPr="001D5C40">
        <w:t>льные</w:t>
      </w:r>
      <w:r w:rsidRPr="001D5C40">
        <w:rPr>
          <w:spacing w:val="-2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нц</w:t>
      </w:r>
      <w:r w:rsidRPr="001D5C40">
        <w:rPr>
          <w:spacing w:val="-2"/>
        </w:rPr>
        <w:t>и</w:t>
      </w:r>
      <w:r w:rsidRPr="001D5C40">
        <w:t xml:space="preserve">и </w:t>
      </w:r>
      <w:r w:rsidRPr="001D5C40">
        <w:rPr>
          <w:spacing w:val="-1"/>
        </w:rPr>
        <w:t>(</w:t>
      </w:r>
      <w:r w:rsidRPr="001D5C40">
        <w:t>ПК):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8788"/>
      </w:tblGrid>
      <w:tr w:rsidR="005A0E3D" w:rsidRPr="001D5C40" w:rsidTr="001D5C40">
        <w:trPr>
          <w:trHeight w:hRule="exact" w:val="57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D5C40" w:rsidRPr="001D5C40" w:rsidRDefault="005A0E3D" w:rsidP="001D5C40">
            <w:pPr>
              <w:pStyle w:val="TableParagraph"/>
              <w:kinsoku w:val="0"/>
              <w:overflowPunct w:val="0"/>
              <w:jc w:val="both"/>
              <w:rPr>
                <w:b/>
                <w:bCs/>
              </w:rPr>
            </w:pPr>
            <w:r w:rsidRPr="001D5C40">
              <w:rPr>
                <w:b/>
                <w:bCs/>
              </w:rPr>
              <w:t>Ши</w:t>
            </w:r>
            <w:r w:rsidRPr="001D5C40">
              <w:rPr>
                <w:b/>
                <w:bCs/>
                <w:spacing w:val="1"/>
              </w:rPr>
              <w:t>ф</w:t>
            </w:r>
            <w:r w:rsidRPr="001D5C40">
              <w:rPr>
                <w:b/>
                <w:bCs/>
              </w:rPr>
              <w:t>р</w:t>
            </w:r>
          </w:p>
          <w:p w:rsidR="005A0E3D" w:rsidRPr="001D5C40" w:rsidRDefault="005A0E3D" w:rsidP="001D5C40">
            <w:pPr>
              <w:pStyle w:val="TableParagraph"/>
              <w:kinsoku w:val="0"/>
              <w:overflowPunct w:val="0"/>
              <w:jc w:val="both"/>
            </w:pPr>
            <w:r w:rsidRPr="001D5C40">
              <w:rPr>
                <w:b/>
                <w:bCs/>
                <w:w w:val="95"/>
              </w:rPr>
              <w:t>комп</w:t>
            </w:r>
            <w:r w:rsidRPr="001D5C40">
              <w:rPr>
                <w:b/>
                <w:bCs/>
                <w:spacing w:val="-2"/>
                <w:w w:val="95"/>
              </w:rPr>
              <w:t>е</w:t>
            </w:r>
            <w:r w:rsidRPr="001D5C40">
              <w:rPr>
                <w:b/>
                <w:bCs/>
                <w:spacing w:val="1"/>
                <w:w w:val="95"/>
              </w:rPr>
              <w:t>т</w:t>
            </w:r>
            <w:r w:rsidRPr="001D5C40">
              <w:rPr>
                <w:b/>
                <w:bCs/>
                <w:w w:val="95"/>
              </w:rPr>
              <w:t>енции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 w:rsidP="001D5C40">
            <w:pPr>
              <w:pStyle w:val="TableParagraph"/>
              <w:kinsoku w:val="0"/>
              <w:overflowPunct w:val="0"/>
              <w:jc w:val="center"/>
            </w:pPr>
          </w:p>
          <w:p w:rsidR="005A0E3D" w:rsidRPr="001D5C40" w:rsidRDefault="005A0E3D" w:rsidP="001D5C40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-1"/>
              </w:rPr>
              <w:t>р</w:t>
            </w:r>
            <w:r w:rsidRPr="001D5C40">
              <w:rPr>
                <w:b/>
                <w:bCs/>
              </w:rPr>
              <w:t>и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ерии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</w:rPr>
              <w:t>для</w:t>
            </w:r>
            <w:r w:rsidRPr="001D5C40">
              <w:rPr>
                <w:b/>
                <w:bCs/>
                <w:spacing w:val="-13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ценки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  <w:spacing w:val="-2"/>
              </w:rPr>
              <w:t>м</w:t>
            </w:r>
            <w:r w:rsidRPr="001D5C40">
              <w:rPr>
                <w:b/>
                <w:bCs/>
              </w:rPr>
              <w:t>п</w:t>
            </w:r>
            <w:r w:rsidRPr="001D5C40">
              <w:rPr>
                <w:b/>
                <w:bCs/>
                <w:spacing w:val="-2"/>
              </w:rPr>
              <w:t>е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-2"/>
              </w:rPr>
              <w:t>н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</w:rPr>
              <w:t>н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  <w:spacing w:val="-2"/>
              </w:rPr>
              <w:t>с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</w:rPr>
              <w:t>и</w:t>
            </w:r>
          </w:p>
        </w:tc>
      </w:tr>
      <w:tr w:rsidR="005A0E3D" w:rsidRPr="001D5C40" w:rsidTr="00767935">
        <w:trPr>
          <w:trHeight w:hRule="exact" w:val="68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67" w:lineRule="exact"/>
              <w:ind w:left="536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767935" w:rsidRDefault="005A0E3D" w:rsidP="00767935">
            <w:pPr>
              <w:tabs>
                <w:tab w:val="left" w:pos="241"/>
              </w:tabs>
              <w:kinsoku w:val="0"/>
              <w:overflowPunct w:val="0"/>
              <w:spacing w:line="267" w:lineRule="exact"/>
            </w:pPr>
            <w:r w:rsidRPr="00767935">
              <w:t>оц</w:t>
            </w:r>
            <w:r w:rsidRPr="00767935">
              <w:rPr>
                <w:spacing w:val="-1"/>
              </w:rPr>
              <w:t>е</w:t>
            </w:r>
            <w:r w:rsidRPr="00767935">
              <w:t>нив</w:t>
            </w:r>
            <w:r w:rsidRPr="00767935">
              <w:rPr>
                <w:spacing w:val="-2"/>
              </w:rPr>
              <w:t>а</w:t>
            </w:r>
            <w:r w:rsidRPr="00767935">
              <w:rPr>
                <w:spacing w:val="-1"/>
              </w:rPr>
              <w:t>е</w:t>
            </w:r>
            <w:r w:rsidRPr="00767935">
              <w:t>т</w:t>
            </w:r>
            <w:r w:rsidRPr="00767935">
              <w:rPr>
                <w:spacing w:val="-1"/>
              </w:rPr>
              <w:t>с</w:t>
            </w:r>
            <w:r w:rsidRPr="00767935">
              <w:t>я по р</w:t>
            </w:r>
            <w:r w:rsidRPr="00767935">
              <w:rPr>
                <w:spacing w:val="-1"/>
              </w:rPr>
              <w:t>е</w:t>
            </w:r>
            <w:r w:rsidRPr="00767935">
              <w:rPr>
                <w:spacing w:val="3"/>
              </w:rPr>
              <w:t>з</w:t>
            </w:r>
            <w:r w:rsidRPr="00767935">
              <w:rPr>
                <w:spacing w:val="-5"/>
              </w:rPr>
              <w:t>у</w:t>
            </w:r>
            <w:r w:rsidRPr="00767935">
              <w:t>льт</w:t>
            </w:r>
            <w:r w:rsidRPr="00767935">
              <w:rPr>
                <w:spacing w:val="-1"/>
              </w:rPr>
              <w:t>а</w:t>
            </w:r>
            <w:r w:rsidRPr="00767935">
              <w:t>т</w:t>
            </w:r>
            <w:r w:rsidRPr="00767935">
              <w:rPr>
                <w:spacing w:val="-1"/>
              </w:rPr>
              <w:t>а</w:t>
            </w:r>
            <w:r w:rsidRPr="00767935">
              <w:t>м</w:t>
            </w:r>
            <w:r w:rsidRPr="00767935">
              <w:rPr>
                <w:spacing w:val="-1"/>
              </w:rPr>
              <w:t xml:space="preserve"> </w:t>
            </w:r>
            <w:r w:rsidRPr="00767935">
              <w:t>в</w:t>
            </w:r>
            <w:r w:rsidRPr="00767935">
              <w:rPr>
                <w:spacing w:val="-1"/>
              </w:rPr>
              <w:t>ы</w:t>
            </w:r>
            <w:r w:rsidRPr="00767935">
              <w:t>пол</w:t>
            </w:r>
            <w:r w:rsidRPr="00767935">
              <w:rPr>
                <w:spacing w:val="1"/>
              </w:rPr>
              <w:t>н</w:t>
            </w:r>
            <w:r w:rsidRPr="00767935">
              <w:rPr>
                <w:spacing w:val="-1"/>
              </w:rPr>
              <w:t>е</w:t>
            </w:r>
            <w:r w:rsidRPr="00767935">
              <w:t xml:space="preserve">ния </w:t>
            </w:r>
            <w:r w:rsidRPr="00767935">
              <w:rPr>
                <w:spacing w:val="-2"/>
              </w:rPr>
              <w:t>В</w:t>
            </w:r>
            <w:r w:rsidRPr="00767935">
              <w:t>КР</w:t>
            </w:r>
            <w:r w:rsidRPr="00767935">
              <w:rPr>
                <w:spacing w:val="-2"/>
              </w:rPr>
              <w:t xml:space="preserve"> </w:t>
            </w:r>
            <w:r w:rsidRPr="00767935">
              <w:t>в</w:t>
            </w:r>
            <w:r w:rsidRPr="00767935">
              <w:rPr>
                <w:spacing w:val="4"/>
              </w:rPr>
              <w:t xml:space="preserve"> </w:t>
            </w:r>
            <w:r w:rsidRPr="00767935">
              <w:t>р</w:t>
            </w:r>
            <w:r w:rsidRPr="00767935">
              <w:rPr>
                <w:spacing w:val="-1"/>
              </w:rPr>
              <w:t>а</w:t>
            </w:r>
            <w:r w:rsidRPr="00767935">
              <w:t>зд</w:t>
            </w:r>
            <w:r w:rsidRPr="00767935">
              <w:rPr>
                <w:spacing w:val="-1"/>
              </w:rPr>
              <w:t>е</w:t>
            </w:r>
            <w:r w:rsidRPr="00767935">
              <w:t>л</w:t>
            </w:r>
            <w:r w:rsidRPr="00767935">
              <w:rPr>
                <w:spacing w:val="-1"/>
              </w:rPr>
              <w:t>а</w:t>
            </w:r>
            <w:r w:rsidRPr="00767935">
              <w:rPr>
                <w:spacing w:val="2"/>
              </w:rPr>
              <w:t>х</w:t>
            </w:r>
            <w:r w:rsidRPr="00767935">
              <w:t>:</w:t>
            </w:r>
          </w:p>
          <w:p w:rsidR="005A0E3D" w:rsidRPr="00767935" w:rsidRDefault="00767935" w:rsidP="00767935">
            <w:pPr>
              <w:tabs>
                <w:tab w:val="left" w:pos="241"/>
              </w:tabs>
              <w:kinsoku w:val="0"/>
              <w:overflowPunct w:val="0"/>
              <w:spacing w:line="275" w:lineRule="exact"/>
              <w:rPr>
                <w:b/>
                <w:spacing w:val="-8"/>
              </w:rPr>
            </w:pPr>
            <w:r w:rsidRPr="00767935">
              <w:t>Задание на ВКР</w:t>
            </w:r>
            <w:r w:rsidRPr="00767935">
              <w:rPr>
                <w:b/>
              </w:rPr>
              <w:t>, Раздел 4</w:t>
            </w:r>
            <w:r>
              <w:rPr>
                <w:b/>
              </w:rPr>
              <w:t xml:space="preserve"> </w:t>
            </w:r>
            <w:r w:rsidRPr="00767935">
              <w:rPr>
                <w:b/>
              </w:rPr>
              <w:t xml:space="preserve"> Основная часть ВКР, </w:t>
            </w:r>
            <w:r w:rsidRPr="00767935">
              <w:t>Приложения</w:t>
            </w:r>
          </w:p>
        </w:tc>
      </w:tr>
      <w:tr w:rsidR="00767935" w:rsidRPr="001D5C40" w:rsidTr="00767935">
        <w:trPr>
          <w:trHeight w:hRule="exact" w:val="6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35" w:rsidRPr="001D5C40" w:rsidRDefault="00767935" w:rsidP="00767935">
            <w:pPr>
              <w:pStyle w:val="TableParagraph"/>
              <w:kinsoku w:val="0"/>
              <w:overflowPunct w:val="0"/>
              <w:spacing w:line="269" w:lineRule="exact"/>
              <w:ind w:left="536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35" w:rsidRPr="00767935" w:rsidRDefault="00767935" w:rsidP="00767935">
            <w:pPr>
              <w:tabs>
                <w:tab w:val="left" w:pos="241"/>
              </w:tabs>
              <w:kinsoku w:val="0"/>
              <w:overflowPunct w:val="0"/>
              <w:spacing w:line="267" w:lineRule="exact"/>
            </w:pPr>
            <w:r w:rsidRPr="00767935">
              <w:t>оц</w:t>
            </w:r>
            <w:r w:rsidRPr="00767935">
              <w:rPr>
                <w:spacing w:val="-1"/>
              </w:rPr>
              <w:t>е</w:t>
            </w:r>
            <w:r w:rsidRPr="00767935">
              <w:t>нив</w:t>
            </w:r>
            <w:r w:rsidRPr="00767935">
              <w:rPr>
                <w:spacing w:val="-2"/>
              </w:rPr>
              <w:t>а</w:t>
            </w:r>
            <w:r w:rsidRPr="00767935">
              <w:rPr>
                <w:spacing w:val="-1"/>
              </w:rPr>
              <w:t>е</w:t>
            </w:r>
            <w:r w:rsidRPr="00767935">
              <w:t>т</w:t>
            </w:r>
            <w:r w:rsidRPr="00767935">
              <w:rPr>
                <w:spacing w:val="-1"/>
              </w:rPr>
              <w:t>с</w:t>
            </w:r>
            <w:r w:rsidRPr="00767935">
              <w:t>я по р</w:t>
            </w:r>
            <w:r w:rsidRPr="00767935">
              <w:rPr>
                <w:spacing w:val="-1"/>
              </w:rPr>
              <w:t>е</w:t>
            </w:r>
            <w:r w:rsidRPr="00767935">
              <w:rPr>
                <w:spacing w:val="3"/>
              </w:rPr>
              <w:t>з</w:t>
            </w:r>
            <w:r w:rsidRPr="00767935">
              <w:rPr>
                <w:spacing w:val="-5"/>
              </w:rPr>
              <w:t>у</w:t>
            </w:r>
            <w:r w:rsidRPr="00767935">
              <w:t>льт</w:t>
            </w:r>
            <w:r w:rsidRPr="00767935">
              <w:rPr>
                <w:spacing w:val="-1"/>
              </w:rPr>
              <w:t>а</w:t>
            </w:r>
            <w:r w:rsidRPr="00767935">
              <w:t>т</w:t>
            </w:r>
            <w:r w:rsidRPr="00767935">
              <w:rPr>
                <w:spacing w:val="-1"/>
              </w:rPr>
              <w:t>а</w:t>
            </w:r>
            <w:r w:rsidRPr="00767935">
              <w:t>м</w:t>
            </w:r>
            <w:r w:rsidRPr="00767935">
              <w:rPr>
                <w:spacing w:val="-1"/>
              </w:rPr>
              <w:t xml:space="preserve"> </w:t>
            </w:r>
            <w:r w:rsidRPr="00767935">
              <w:t>в</w:t>
            </w:r>
            <w:r w:rsidRPr="00767935">
              <w:rPr>
                <w:spacing w:val="-1"/>
              </w:rPr>
              <w:t>ы</w:t>
            </w:r>
            <w:r w:rsidRPr="00767935">
              <w:t>пол</w:t>
            </w:r>
            <w:r w:rsidRPr="00767935">
              <w:rPr>
                <w:spacing w:val="1"/>
              </w:rPr>
              <w:t>н</w:t>
            </w:r>
            <w:r w:rsidRPr="00767935">
              <w:rPr>
                <w:spacing w:val="-1"/>
              </w:rPr>
              <w:t>е</w:t>
            </w:r>
            <w:r w:rsidRPr="00767935">
              <w:t xml:space="preserve">ния </w:t>
            </w:r>
            <w:r w:rsidRPr="00767935">
              <w:rPr>
                <w:spacing w:val="-2"/>
              </w:rPr>
              <w:t>В</w:t>
            </w:r>
            <w:r w:rsidRPr="00767935">
              <w:t>КР</w:t>
            </w:r>
            <w:r w:rsidRPr="00767935">
              <w:rPr>
                <w:spacing w:val="-2"/>
              </w:rPr>
              <w:t xml:space="preserve"> </w:t>
            </w:r>
            <w:r w:rsidRPr="00767935">
              <w:t>в</w:t>
            </w:r>
            <w:r w:rsidRPr="00767935">
              <w:rPr>
                <w:spacing w:val="4"/>
              </w:rPr>
              <w:t xml:space="preserve"> </w:t>
            </w:r>
            <w:r w:rsidRPr="00767935">
              <w:t>р</w:t>
            </w:r>
            <w:r w:rsidRPr="00767935">
              <w:rPr>
                <w:spacing w:val="-1"/>
              </w:rPr>
              <w:t>а</w:t>
            </w:r>
            <w:r w:rsidRPr="00767935">
              <w:t>зд</w:t>
            </w:r>
            <w:r w:rsidRPr="00767935">
              <w:rPr>
                <w:spacing w:val="-1"/>
              </w:rPr>
              <w:t>е</w:t>
            </w:r>
            <w:r w:rsidRPr="00767935">
              <w:t>л</w:t>
            </w:r>
            <w:r w:rsidRPr="00767935">
              <w:rPr>
                <w:spacing w:val="-1"/>
              </w:rPr>
              <w:t>а</w:t>
            </w:r>
            <w:r w:rsidRPr="00767935">
              <w:rPr>
                <w:spacing w:val="2"/>
              </w:rPr>
              <w:t>х</w:t>
            </w:r>
            <w:r w:rsidRPr="00767935">
              <w:t>:</w:t>
            </w:r>
          </w:p>
          <w:p w:rsidR="00767935" w:rsidRPr="00767935" w:rsidRDefault="00767935" w:rsidP="00767935">
            <w:pPr>
              <w:tabs>
                <w:tab w:val="left" w:pos="241"/>
              </w:tabs>
              <w:kinsoku w:val="0"/>
              <w:overflowPunct w:val="0"/>
              <w:spacing w:line="275" w:lineRule="exact"/>
              <w:rPr>
                <w:b/>
                <w:spacing w:val="-8"/>
              </w:rPr>
            </w:pPr>
            <w:r w:rsidRPr="00767935">
              <w:t>Задание на ВКР</w:t>
            </w:r>
            <w:r w:rsidRPr="00767935">
              <w:rPr>
                <w:b/>
              </w:rPr>
              <w:t>, Раздел 4</w:t>
            </w:r>
            <w:r>
              <w:rPr>
                <w:b/>
              </w:rPr>
              <w:t xml:space="preserve"> </w:t>
            </w:r>
            <w:r w:rsidRPr="00767935">
              <w:rPr>
                <w:b/>
              </w:rPr>
              <w:t xml:space="preserve"> Основная часть ВКР, </w:t>
            </w:r>
            <w:r w:rsidRPr="00767935">
              <w:t>Приложения</w:t>
            </w:r>
          </w:p>
        </w:tc>
      </w:tr>
      <w:tr w:rsidR="00767935" w:rsidRPr="001D5C40" w:rsidTr="00767935">
        <w:trPr>
          <w:trHeight w:hRule="exact" w:val="68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35" w:rsidRPr="001D5C40" w:rsidRDefault="00767935" w:rsidP="00767935">
            <w:pPr>
              <w:pStyle w:val="TableParagraph"/>
              <w:kinsoku w:val="0"/>
              <w:overflowPunct w:val="0"/>
              <w:spacing w:line="269" w:lineRule="exact"/>
              <w:ind w:left="536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35" w:rsidRPr="00767935" w:rsidRDefault="00767935" w:rsidP="00767935">
            <w:pPr>
              <w:tabs>
                <w:tab w:val="left" w:pos="241"/>
              </w:tabs>
              <w:kinsoku w:val="0"/>
              <w:overflowPunct w:val="0"/>
              <w:spacing w:line="267" w:lineRule="exact"/>
            </w:pPr>
            <w:r w:rsidRPr="00767935">
              <w:t>оц</w:t>
            </w:r>
            <w:r w:rsidRPr="00767935">
              <w:rPr>
                <w:spacing w:val="-1"/>
              </w:rPr>
              <w:t>е</w:t>
            </w:r>
            <w:r w:rsidRPr="00767935">
              <w:t>нив</w:t>
            </w:r>
            <w:r w:rsidRPr="00767935">
              <w:rPr>
                <w:spacing w:val="-2"/>
              </w:rPr>
              <w:t>а</w:t>
            </w:r>
            <w:r w:rsidRPr="00767935">
              <w:rPr>
                <w:spacing w:val="-1"/>
              </w:rPr>
              <w:t>е</w:t>
            </w:r>
            <w:r w:rsidRPr="00767935">
              <w:t>т</w:t>
            </w:r>
            <w:r w:rsidRPr="00767935">
              <w:rPr>
                <w:spacing w:val="-1"/>
              </w:rPr>
              <w:t>с</w:t>
            </w:r>
            <w:r w:rsidRPr="00767935">
              <w:t>я по р</w:t>
            </w:r>
            <w:r w:rsidRPr="00767935">
              <w:rPr>
                <w:spacing w:val="-1"/>
              </w:rPr>
              <w:t>е</w:t>
            </w:r>
            <w:r w:rsidRPr="00767935">
              <w:rPr>
                <w:spacing w:val="3"/>
              </w:rPr>
              <w:t>з</w:t>
            </w:r>
            <w:r w:rsidRPr="00767935">
              <w:rPr>
                <w:spacing w:val="-5"/>
              </w:rPr>
              <w:t>у</w:t>
            </w:r>
            <w:r w:rsidRPr="00767935">
              <w:t>льт</w:t>
            </w:r>
            <w:r w:rsidRPr="00767935">
              <w:rPr>
                <w:spacing w:val="-1"/>
              </w:rPr>
              <w:t>а</w:t>
            </w:r>
            <w:r w:rsidRPr="00767935">
              <w:t>т</w:t>
            </w:r>
            <w:r w:rsidRPr="00767935">
              <w:rPr>
                <w:spacing w:val="-1"/>
              </w:rPr>
              <w:t>а</w:t>
            </w:r>
            <w:r w:rsidRPr="00767935">
              <w:t>м</w:t>
            </w:r>
            <w:r w:rsidRPr="00767935">
              <w:rPr>
                <w:spacing w:val="-1"/>
              </w:rPr>
              <w:t xml:space="preserve"> </w:t>
            </w:r>
            <w:r w:rsidRPr="00767935">
              <w:t>в</w:t>
            </w:r>
            <w:r w:rsidRPr="00767935">
              <w:rPr>
                <w:spacing w:val="-1"/>
              </w:rPr>
              <w:t>ы</w:t>
            </w:r>
            <w:r w:rsidRPr="00767935">
              <w:t>пол</w:t>
            </w:r>
            <w:r w:rsidRPr="00767935">
              <w:rPr>
                <w:spacing w:val="1"/>
              </w:rPr>
              <w:t>н</w:t>
            </w:r>
            <w:r w:rsidRPr="00767935">
              <w:rPr>
                <w:spacing w:val="-1"/>
              </w:rPr>
              <w:t>е</w:t>
            </w:r>
            <w:r w:rsidRPr="00767935">
              <w:t xml:space="preserve">ния </w:t>
            </w:r>
            <w:r w:rsidRPr="00767935">
              <w:rPr>
                <w:spacing w:val="-2"/>
              </w:rPr>
              <w:t>В</w:t>
            </w:r>
            <w:r w:rsidRPr="00767935">
              <w:t>КР</w:t>
            </w:r>
            <w:r w:rsidRPr="00767935">
              <w:rPr>
                <w:spacing w:val="-2"/>
              </w:rPr>
              <w:t xml:space="preserve"> </w:t>
            </w:r>
            <w:r w:rsidRPr="00767935">
              <w:t>в</w:t>
            </w:r>
            <w:r w:rsidRPr="00767935">
              <w:rPr>
                <w:spacing w:val="4"/>
              </w:rPr>
              <w:t xml:space="preserve"> </w:t>
            </w:r>
            <w:r w:rsidRPr="00767935">
              <w:t>р</w:t>
            </w:r>
            <w:r w:rsidRPr="00767935">
              <w:rPr>
                <w:spacing w:val="-1"/>
              </w:rPr>
              <w:t>а</w:t>
            </w:r>
            <w:r w:rsidRPr="00767935">
              <w:t>зд</w:t>
            </w:r>
            <w:r w:rsidRPr="00767935">
              <w:rPr>
                <w:spacing w:val="-1"/>
              </w:rPr>
              <w:t>е</w:t>
            </w:r>
            <w:r w:rsidRPr="00767935">
              <w:t>л</w:t>
            </w:r>
            <w:r w:rsidRPr="00767935">
              <w:rPr>
                <w:spacing w:val="-1"/>
              </w:rPr>
              <w:t>а</w:t>
            </w:r>
            <w:r w:rsidRPr="00767935">
              <w:rPr>
                <w:spacing w:val="2"/>
              </w:rPr>
              <w:t>х</w:t>
            </w:r>
            <w:r w:rsidRPr="00767935">
              <w:t>:</w:t>
            </w:r>
          </w:p>
          <w:p w:rsidR="00767935" w:rsidRPr="001D5C40" w:rsidRDefault="00767935" w:rsidP="00CB2575">
            <w:pPr>
              <w:tabs>
                <w:tab w:val="left" w:pos="241"/>
              </w:tabs>
              <w:kinsoku w:val="0"/>
              <w:overflowPunct w:val="0"/>
              <w:rPr>
                <w:highlight w:val="yellow"/>
              </w:rPr>
            </w:pPr>
            <w:r w:rsidRPr="00767935">
              <w:t>Задание на ВКР</w:t>
            </w:r>
            <w:r w:rsidRPr="00767935">
              <w:rPr>
                <w:b/>
              </w:rPr>
              <w:t xml:space="preserve">, Раздел 4 Основная часть ВКР, </w:t>
            </w:r>
            <w:r w:rsidRPr="00767935">
              <w:t>Приложения</w:t>
            </w:r>
          </w:p>
        </w:tc>
      </w:tr>
    </w:tbl>
    <w:p w:rsidR="002116CC" w:rsidRPr="001D5C40" w:rsidRDefault="002116CC">
      <w:pPr>
        <w:kinsoku w:val="0"/>
        <w:overflowPunct w:val="0"/>
        <w:spacing w:before="8" w:line="200" w:lineRule="exact"/>
      </w:pPr>
    </w:p>
    <w:p w:rsidR="005A0E3D" w:rsidRPr="001D5C40" w:rsidRDefault="005A0E3D" w:rsidP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spacing w:before="69"/>
        <w:rPr>
          <w:b w:val="0"/>
          <w:bCs w:val="0"/>
        </w:rPr>
      </w:pPr>
      <w:r w:rsidRPr="001D5C40">
        <w:t>ОБ</w:t>
      </w:r>
      <w:r w:rsidRPr="001D5C40">
        <w:rPr>
          <w:spacing w:val="1"/>
        </w:rPr>
        <w:t>Ъ</w:t>
      </w:r>
      <w:r w:rsidRPr="001D5C40">
        <w:t>ЕМ</w:t>
      </w:r>
      <w:r w:rsidRPr="001D5C40">
        <w:rPr>
          <w:spacing w:val="-1"/>
        </w:rPr>
        <w:t xml:space="preserve"> </w:t>
      </w:r>
      <w:r w:rsidRPr="001D5C40">
        <w:t>ГИА</w:t>
      </w:r>
    </w:p>
    <w:p w:rsidR="005A0E3D" w:rsidRPr="001D5C40" w:rsidRDefault="005A0E3D">
      <w:pPr>
        <w:pStyle w:val="a3"/>
        <w:kinsoku w:val="0"/>
        <w:overflowPunct w:val="0"/>
        <w:ind w:left="1074"/>
      </w:pPr>
      <w:r w:rsidRPr="001D5C40">
        <w:t>Общ</w:t>
      </w:r>
      <w:r w:rsidRPr="001D5C40">
        <w:rPr>
          <w:spacing w:val="-2"/>
        </w:rPr>
        <w:t>а</w:t>
      </w:r>
      <w:r w:rsidRPr="001D5C40">
        <w:t>я т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до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ко</w:t>
      </w:r>
      <w:r w:rsidRPr="001D5C40">
        <w:rPr>
          <w:spacing w:val="-1"/>
        </w:rPr>
        <w:t>с</w:t>
      </w:r>
      <w:r w:rsidRPr="001D5C40">
        <w:t>ть ГИА</w:t>
      </w:r>
      <w:r w:rsidRPr="001D5C40">
        <w:rPr>
          <w:spacing w:val="1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н</w:t>
      </w:r>
      <w:r w:rsidRPr="001D5C40">
        <w:rPr>
          <w:spacing w:val="-1"/>
        </w:rPr>
        <w:t>а</w:t>
      </w:r>
      <w:r w:rsidRPr="001D5C40">
        <w:t>влив</w:t>
      </w:r>
      <w:r w:rsidRPr="001D5C40">
        <w:rPr>
          <w:spacing w:val="-2"/>
        </w:rPr>
        <w:t>а</w:t>
      </w:r>
      <w:r w:rsidRPr="001D5C40">
        <w:rPr>
          <w:spacing w:val="-1"/>
        </w:rPr>
        <w:t>е</w:t>
      </w:r>
      <w:r w:rsidRPr="001D5C40">
        <w:rPr>
          <w:spacing w:val="2"/>
        </w:rPr>
        <w:t>т</w:t>
      </w:r>
      <w:r w:rsidRPr="001D5C40">
        <w:rPr>
          <w:spacing w:val="-1"/>
        </w:rPr>
        <w:t>с</w:t>
      </w:r>
      <w:r w:rsidRPr="001D5C40">
        <w:t>я У</w:t>
      </w:r>
      <w:r w:rsidRPr="001D5C40">
        <w:rPr>
          <w:spacing w:val="1"/>
        </w:rPr>
        <w:t>ч</w:t>
      </w:r>
      <w:r w:rsidRPr="001D5C40">
        <w:rPr>
          <w:spacing w:val="-1"/>
        </w:rPr>
        <w:t>е</w:t>
      </w:r>
      <w:r w:rsidRPr="001D5C40">
        <w:t>б</w:t>
      </w:r>
      <w:r w:rsidRPr="001D5C40">
        <w:rPr>
          <w:spacing w:val="1"/>
        </w:rPr>
        <w:t>н</w:t>
      </w:r>
      <w:r w:rsidRPr="001D5C40">
        <w:t>ым</w:t>
      </w:r>
      <w:r w:rsidRPr="001D5C40">
        <w:rPr>
          <w:spacing w:val="-2"/>
        </w:rPr>
        <w:t xml:space="preserve"> </w:t>
      </w:r>
      <w:r w:rsidRPr="001D5C40">
        <w:t>пл</w:t>
      </w:r>
      <w:r w:rsidRPr="001D5C40">
        <w:rPr>
          <w:spacing w:val="-1"/>
        </w:rPr>
        <w:t>а</w:t>
      </w:r>
      <w:r w:rsidRPr="001D5C40">
        <w:t>но</w:t>
      </w:r>
      <w:r w:rsidRPr="001D5C40">
        <w:rPr>
          <w:spacing w:val="-1"/>
        </w:rPr>
        <w:t>м</w:t>
      </w:r>
      <w:r w:rsidRPr="001D5C40">
        <w:t>.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1276"/>
        <w:gridCol w:w="1134"/>
      </w:tblGrid>
      <w:tr w:rsidR="005A0E3D" w:rsidRPr="001D5C40" w:rsidTr="001D5C40">
        <w:trPr>
          <w:trHeight w:hRule="exact" w:val="240"/>
        </w:trPr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7" w:line="11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b/>
                <w:bCs/>
                <w:spacing w:val="1"/>
              </w:rPr>
              <w:t>В</w:t>
            </w:r>
            <w:r w:rsidRPr="001D5C40">
              <w:rPr>
                <w:b/>
                <w:bCs/>
              </w:rPr>
              <w:t>ид</w:t>
            </w:r>
            <w:r w:rsidRPr="001D5C40">
              <w:rPr>
                <w:b/>
                <w:bCs/>
                <w:spacing w:val="-9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у</w:t>
            </w:r>
            <w:r w:rsidRPr="001D5C40">
              <w:rPr>
                <w:b/>
                <w:bCs/>
              </w:rPr>
              <w:t>че</w:t>
            </w:r>
            <w:r w:rsidRPr="001D5C40">
              <w:rPr>
                <w:b/>
                <w:bCs/>
                <w:spacing w:val="1"/>
              </w:rPr>
              <w:t>б</w:t>
            </w:r>
            <w:r w:rsidRPr="001D5C40">
              <w:rPr>
                <w:b/>
                <w:bCs/>
              </w:rPr>
              <w:t>н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й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</w:rPr>
              <w:t>ра</w:t>
            </w:r>
            <w:r w:rsidRPr="001D5C40">
              <w:rPr>
                <w:b/>
                <w:bCs/>
                <w:spacing w:val="1"/>
              </w:rPr>
              <w:t>б</w:t>
            </w:r>
            <w:r w:rsidRPr="001D5C40">
              <w:rPr>
                <w:b/>
                <w:bCs/>
                <w:spacing w:val="-2"/>
              </w:rPr>
              <w:t>о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</w:rPr>
              <w:t>ы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08"/>
            </w:pPr>
            <w:r w:rsidRPr="001D5C40">
              <w:rPr>
                <w:b/>
                <w:bCs/>
                <w:spacing w:val="-1"/>
              </w:rPr>
              <w:t>Т</w:t>
            </w:r>
            <w:r w:rsidRPr="001D5C40">
              <w:rPr>
                <w:b/>
                <w:bCs/>
              </w:rPr>
              <w:t>руд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1"/>
              </w:rPr>
              <w:t>м</w:t>
            </w: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  <w:spacing w:val="-2"/>
              </w:rPr>
              <w:t>с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ь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0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255"/>
            </w:pPr>
            <w:r w:rsidRPr="001D5C40">
              <w:rPr>
                <w:b/>
                <w:bCs/>
              </w:rPr>
              <w:t>ч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с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260"/>
            </w:pPr>
            <w:r w:rsidRPr="001D5C40">
              <w:rPr>
                <w:b/>
                <w:bCs/>
              </w:rPr>
              <w:t>ЗЕТ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02"/>
            </w:pPr>
            <w:r w:rsidRPr="001D5C40">
              <w:rPr>
                <w:b/>
                <w:bCs/>
                <w:i/>
                <w:iCs/>
              </w:rPr>
              <w:t>О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</w:rPr>
              <w:t>щая</w:t>
            </w:r>
            <w:r w:rsidRPr="001D5C40">
              <w:rPr>
                <w:b/>
                <w:bCs/>
                <w:i/>
                <w:iCs/>
                <w:spacing w:val="-20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  <w:spacing w:val="1"/>
              </w:rPr>
              <w:t>р</w:t>
            </w:r>
            <w:r w:rsidRPr="001D5C40">
              <w:rPr>
                <w:b/>
                <w:bCs/>
                <w:i/>
                <w:iCs/>
              </w:rPr>
              <w:t>уд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емко</w:t>
            </w:r>
            <w:r w:rsidRPr="001D5C40">
              <w:rPr>
                <w:b/>
                <w:bCs/>
                <w:i/>
                <w:iCs/>
                <w:spacing w:val="-2"/>
              </w:rPr>
              <w:t>с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24" w:right="322"/>
              <w:jc w:val="center"/>
            </w:pPr>
            <w:r w:rsidRPr="001D5C40">
              <w:rPr>
                <w:b/>
                <w:bCs/>
                <w:spacing w:val="1"/>
              </w:rPr>
              <w:t>324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58" w:right="366"/>
              <w:jc w:val="center"/>
            </w:pPr>
            <w:r w:rsidRPr="001D5C40">
              <w:rPr>
                <w:b/>
                <w:bCs/>
              </w:rPr>
              <w:t>9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02"/>
            </w:pPr>
            <w:r w:rsidRPr="001D5C40">
              <w:rPr>
                <w:b/>
                <w:bCs/>
                <w:i/>
                <w:iCs/>
                <w:spacing w:val="-1"/>
              </w:rPr>
              <w:t>С</w:t>
            </w:r>
            <w:r w:rsidRPr="001D5C40">
              <w:rPr>
                <w:b/>
                <w:bCs/>
                <w:i/>
                <w:iCs/>
                <w:spacing w:val="1"/>
              </w:rPr>
              <w:t>а</w:t>
            </w:r>
            <w:r w:rsidRPr="001D5C40">
              <w:rPr>
                <w:b/>
                <w:bCs/>
                <w:i/>
                <w:iCs/>
              </w:rPr>
              <w:t>м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с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  <w:spacing w:val="-2"/>
              </w:rPr>
              <w:t>оя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е</w:t>
            </w:r>
            <w:r w:rsidRPr="001D5C40">
              <w:rPr>
                <w:b/>
                <w:bCs/>
                <w:i/>
                <w:iCs/>
                <w:spacing w:val="1"/>
              </w:rPr>
              <w:t>л</w:t>
            </w:r>
            <w:r w:rsidRPr="001D5C40">
              <w:rPr>
                <w:b/>
                <w:bCs/>
                <w:i/>
                <w:iCs/>
              </w:rPr>
              <w:t>ьн</w:t>
            </w:r>
            <w:r w:rsidRPr="001D5C40">
              <w:rPr>
                <w:b/>
                <w:bCs/>
                <w:i/>
                <w:iCs/>
                <w:spacing w:val="1"/>
              </w:rPr>
              <w:t>а</w:t>
            </w:r>
            <w:r w:rsidRPr="001D5C40">
              <w:rPr>
                <w:b/>
                <w:bCs/>
                <w:i/>
                <w:iCs/>
              </w:rPr>
              <w:t>я</w:t>
            </w:r>
            <w:r w:rsidRPr="001D5C40">
              <w:rPr>
                <w:b/>
                <w:bCs/>
                <w:i/>
                <w:iCs/>
                <w:spacing w:val="-20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ра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  <w:spacing w:val="-2"/>
              </w:rPr>
              <w:t>о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а</w:t>
            </w:r>
            <w:r w:rsidRPr="001D5C40">
              <w:rPr>
                <w:b/>
                <w:bCs/>
                <w:i/>
                <w:iCs/>
                <w:spacing w:val="-19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</w:rPr>
              <w:t>у</w:t>
            </w:r>
            <w:r w:rsidRPr="001D5C40">
              <w:rPr>
                <w:b/>
                <w:bCs/>
                <w:i/>
                <w:iCs/>
                <w:spacing w:val="1"/>
              </w:rPr>
              <w:t>ча</w:t>
            </w:r>
            <w:r w:rsidRPr="001D5C40">
              <w:rPr>
                <w:b/>
                <w:bCs/>
                <w:i/>
                <w:iCs/>
              </w:rPr>
              <w:t>ющ</w:t>
            </w:r>
            <w:r w:rsidRPr="001D5C40">
              <w:rPr>
                <w:b/>
                <w:bCs/>
                <w:i/>
                <w:iCs/>
                <w:spacing w:val="3"/>
              </w:rPr>
              <w:t>е</w:t>
            </w:r>
            <w:r w:rsidRPr="001D5C40">
              <w:rPr>
                <w:b/>
                <w:bCs/>
                <w:i/>
                <w:iCs/>
              </w:rPr>
              <w:t>г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24" w:right="322"/>
              <w:jc w:val="center"/>
            </w:pPr>
            <w:r w:rsidRPr="001D5C40">
              <w:rPr>
                <w:b/>
                <w:bCs/>
                <w:spacing w:val="1"/>
              </w:rPr>
              <w:t>288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58" w:right="366"/>
              <w:jc w:val="center"/>
            </w:pPr>
            <w:r w:rsidRPr="001D5C40">
              <w:rPr>
                <w:b/>
                <w:bCs/>
              </w:rPr>
              <w:t>8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-1"/>
              </w:rPr>
              <w:t>С</w:t>
            </w:r>
            <w:r w:rsidRPr="001D5C40">
              <w:t>бор</w:t>
            </w:r>
            <w:r w:rsidRPr="001D5C40">
              <w:rPr>
                <w:spacing w:val="-6"/>
              </w:rPr>
              <w:t xml:space="preserve"> </w:t>
            </w:r>
            <w:r w:rsidRPr="001D5C40">
              <w:rPr>
                <w:spacing w:val="1"/>
              </w:rPr>
              <w:t>м</w:t>
            </w:r>
            <w:r w:rsidRPr="001D5C40">
              <w:t>ате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t>а</w:t>
            </w:r>
            <w:r w:rsidRPr="001D5C40">
              <w:rPr>
                <w:spacing w:val="-1"/>
              </w:rPr>
              <w:t>л</w:t>
            </w:r>
            <w:r w:rsidRPr="001D5C40">
              <w:t>а,</w:t>
            </w:r>
            <w:r w:rsidRPr="001D5C40">
              <w:rPr>
                <w:spacing w:val="-6"/>
              </w:rPr>
              <w:t xml:space="preserve"> 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2"/>
              </w:rPr>
              <w:t>з</w:t>
            </w:r>
            <w:r w:rsidRPr="001D5C40">
              <w:rPr>
                <w:spacing w:val="-2"/>
              </w:rPr>
              <w:t>у</w:t>
            </w:r>
            <w:r w:rsidRPr="001D5C40">
              <w:t>ч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ни</w:t>
            </w:r>
            <w:r w:rsidRPr="001D5C40">
              <w:t>е</w:t>
            </w:r>
            <w:r w:rsidRPr="001D5C40">
              <w:rPr>
                <w:spacing w:val="-4"/>
              </w:rPr>
              <w:t xml:space="preserve"> </w:t>
            </w:r>
            <w:r w:rsidRPr="001D5C40">
              <w:rPr>
                <w:spacing w:val="1"/>
              </w:rPr>
              <w:t>л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1"/>
              </w:rPr>
              <w:t>р</w:t>
            </w:r>
            <w:r w:rsidRPr="001D5C40">
              <w:t>а</w:t>
            </w:r>
            <w:r w:rsidRPr="001D5C40">
              <w:rPr>
                <w:spacing w:val="2"/>
              </w:rPr>
              <w:t>т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1"/>
              </w:rPr>
              <w:t>р</w:t>
            </w:r>
            <w:r w:rsidRPr="001D5C40">
              <w:t>ы</w:t>
            </w:r>
            <w:r w:rsidRPr="001D5C40">
              <w:rPr>
                <w:spacing w:val="-3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t>о</w:t>
            </w:r>
            <w:r w:rsidRPr="001D5C40">
              <w:rPr>
                <w:spacing w:val="-6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58" w:right="366"/>
              <w:jc w:val="center"/>
            </w:pPr>
            <w:r w:rsidRPr="001D5C40">
              <w:t>2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В</w:t>
            </w:r>
            <w:r w:rsidRPr="001D5C40">
              <w:t>ыпо</w:t>
            </w:r>
            <w:r w:rsidRPr="001D5C40">
              <w:rPr>
                <w:spacing w:val="-1"/>
              </w:rPr>
              <w:t>лн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ни</w:t>
            </w:r>
            <w:r w:rsidRPr="001D5C40">
              <w:t>е</w:t>
            </w:r>
            <w:r w:rsidRPr="001D5C40">
              <w:rPr>
                <w:spacing w:val="-15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58" w:right="366"/>
              <w:jc w:val="center"/>
            </w:pPr>
            <w:r w:rsidRPr="001D5C40">
              <w:t>5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П</w:t>
            </w:r>
            <w:r w:rsidRPr="001D5C40">
              <w:rPr>
                <w:spacing w:val="1"/>
              </w:rPr>
              <w:t>о</w:t>
            </w:r>
            <w:r w:rsidRPr="001D5C40">
              <w:t>д</w:t>
            </w:r>
            <w:r w:rsidRPr="001D5C40">
              <w:rPr>
                <w:spacing w:val="-1"/>
              </w:rPr>
              <w:t>г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2"/>
              </w:rPr>
              <w:t>к</w:t>
            </w:r>
            <w:r w:rsidRPr="001D5C40">
              <w:t>а</w:t>
            </w:r>
            <w:r w:rsidRPr="001D5C40">
              <w:rPr>
                <w:spacing w:val="-7"/>
              </w:rPr>
              <w:t xml:space="preserve"> </w:t>
            </w:r>
            <w:r w:rsidRPr="001D5C40">
              <w:t>к</w:t>
            </w:r>
            <w:r w:rsidRPr="001D5C40">
              <w:rPr>
                <w:spacing w:val="-8"/>
              </w:rPr>
              <w:t xml:space="preserve"> </w:t>
            </w:r>
            <w:r w:rsidRPr="001D5C40">
              <w:t>за</w:t>
            </w:r>
            <w:r w:rsidRPr="001D5C40">
              <w:rPr>
                <w:spacing w:val="2"/>
              </w:rPr>
              <w:t>щ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58" w:right="366"/>
              <w:jc w:val="center"/>
            </w:pPr>
            <w:r w:rsidRPr="001D5C40">
              <w:t>1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02"/>
            </w:pPr>
            <w:r w:rsidRPr="001D5C40">
              <w:rPr>
                <w:b/>
                <w:bCs/>
                <w:i/>
                <w:iCs/>
                <w:spacing w:val="-1"/>
              </w:rPr>
              <w:t>К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н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  <w:spacing w:val="1"/>
              </w:rPr>
              <w:t>а</w:t>
            </w:r>
            <w:r w:rsidRPr="001D5C40">
              <w:rPr>
                <w:b/>
                <w:bCs/>
                <w:i/>
                <w:iCs/>
                <w:spacing w:val="-3"/>
              </w:rPr>
              <w:t>к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ная</w:t>
            </w:r>
            <w:r w:rsidRPr="001D5C40">
              <w:rPr>
                <w:b/>
                <w:bCs/>
                <w:i/>
                <w:iCs/>
                <w:spacing w:val="-18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ра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  <w:spacing w:val="-2"/>
              </w:rPr>
              <w:t>о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а</w:t>
            </w:r>
            <w:r w:rsidRPr="001D5C40">
              <w:rPr>
                <w:b/>
                <w:bCs/>
                <w:i/>
                <w:iCs/>
                <w:spacing w:val="-16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</w:rPr>
              <w:t>у</w:t>
            </w:r>
            <w:r w:rsidRPr="001D5C40">
              <w:rPr>
                <w:b/>
                <w:bCs/>
                <w:i/>
                <w:iCs/>
                <w:spacing w:val="1"/>
              </w:rPr>
              <w:t>ч</w:t>
            </w:r>
            <w:r w:rsidRPr="001D5C40">
              <w:rPr>
                <w:b/>
                <w:bCs/>
                <w:i/>
                <w:iCs/>
                <w:spacing w:val="-2"/>
              </w:rPr>
              <w:t>а</w:t>
            </w:r>
            <w:r w:rsidRPr="001D5C40">
              <w:rPr>
                <w:b/>
                <w:bCs/>
                <w:i/>
                <w:iCs/>
              </w:rPr>
              <w:t>ющег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"/>
              <w:jc w:val="center"/>
            </w:pPr>
            <w:r w:rsidRPr="001D5C40">
              <w:rPr>
                <w:b/>
                <w:bCs/>
                <w:i/>
                <w:iCs/>
                <w:spacing w:val="1"/>
              </w:rPr>
              <w:t>3</w:t>
            </w:r>
            <w:r w:rsidRPr="001D5C40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58" w:right="366"/>
              <w:jc w:val="center"/>
            </w:pPr>
            <w:r w:rsidRPr="001D5C40">
              <w:rPr>
                <w:b/>
                <w:bCs/>
                <w:i/>
                <w:iCs/>
              </w:rPr>
              <w:t>1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а</w:t>
            </w:r>
            <w:r w:rsidRPr="001D5C40">
              <w:rPr>
                <w:spacing w:val="-8"/>
              </w:rPr>
              <w:t xml:space="preserve"> </w:t>
            </w:r>
            <w:r w:rsidRPr="001D5C40">
              <w:t>с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</w:t>
            </w:r>
            <w:r w:rsidRPr="001D5C40">
              <w:t>во</w:t>
            </w:r>
            <w:r w:rsidRPr="001D5C40">
              <w:rPr>
                <w:spacing w:val="1"/>
              </w:rPr>
              <w:t>д</w:t>
            </w:r>
            <w:r w:rsidRPr="001D5C40">
              <w:rPr>
                <w:spacing w:val="-1"/>
              </w:rPr>
              <w:t>ит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л</w:t>
            </w:r>
            <w:r w:rsidRPr="001D5C40">
              <w:t>ем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ВК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3"/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777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а</w:t>
            </w:r>
            <w:r w:rsidRPr="001D5C40">
              <w:rPr>
                <w:spacing w:val="-10"/>
              </w:rPr>
              <w:t xml:space="preserve"> </w:t>
            </w:r>
            <w:r w:rsidRPr="001D5C40">
              <w:t>с</w:t>
            </w:r>
            <w:r w:rsidRPr="001D5C40">
              <w:rPr>
                <w:spacing w:val="-10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-1"/>
              </w:rPr>
              <w:t>л</w:t>
            </w:r>
            <w:r w:rsidRPr="001D5C40">
              <w:rPr>
                <w:spacing w:val="2"/>
              </w:rPr>
              <w:t>ь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2"/>
              </w:rPr>
              <w:t>а</w:t>
            </w:r>
            <w:r w:rsidRPr="001D5C40">
              <w:rPr>
                <w:spacing w:val="-1"/>
              </w:rPr>
              <w:t>нт</w:t>
            </w:r>
            <w:r w:rsidRPr="001D5C40">
              <w:t>а</w:t>
            </w:r>
            <w:r w:rsidRPr="001D5C40">
              <w:rPr>
                <w:spacing w:val="1"/>
              </w:rPr>
              <w:t>м</w:t>
            </w:r>
            <w:r w:rsidRPr="001D5C40">
              <w:t>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3"/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167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П</w:t>
            </w:r>
            <w:r w:rsidRPr="001D5C40">
              <w:rPr>
                <w:spacing w:val="1"/>
              </w:rPr>
              <w:t>р</w:t>
            </w:r>
            <w:r w:rsidRPr="001D5C40">
              <w:t>едзащ</w:t>
            </w:r>
            <w:r w:rsidRPr="001D5C40">
              <w:rPr>
                <w:spacing w:val="-1"/>
              </w:rPr>
              <w:t>ит</w:t>
            </w:r>
            <w:r w:rsidRPr="001D5C40">
              <w:t>а</w:t>
            </w:r>
            <w:r w:rsidRPr="001D5C40">
              <w:rPr>
                <w:spacing w:val="-15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3"/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02</w:t>
            </w:r>
            <w:r w:rsidRPr="001D5C40">
              <w:t>8</w:t>
            </w:r>
          </w:p>
        </w:tc>
      </w:tr>
      <w:tr w:rsidR="001F73CE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Защи</w:t>
            </w:r>
            <w:r w:rsidRPr="001D5C40">
              <w:rPr>
                <w:spacing w:val="-1"/>
              </w:rPr>
              <w:t>т</w:t>
            </w:r>
            <w:r w:rsidRPr="001D5C40">
              <w:t>а</w:t>
            </w:r>
            <w:r w:rsidRPr="001D5C40">
              <w:rPr>
                <w:spacing w:val="-11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203"/>
              <w:rPr>
                <w:spacing w:val="1"/>
              </w:rPr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028</w:t>
            </w:r>
          </w:p>
        </w:tc>
      </w:tr>
      <w:tr w:rsidR="001F73CE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rPr>
                <w:b/>
                <w:bCs/>
                <w:spacing w:val="1"/>
              </w:rPr>
              <w:t>324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203"/>
              <w:rPr>
                <w:spacing w:val="1"/>
              </w:rPr>
            </w:pPr>
            <w:r w:rsidRPr="001D5C40">
              <w:rPr>
                <w:b/>
                <w:bCs/>
              </w:rPr>
              <w:t>9</w:t>
            </w:r>
          </w:p>
        </w:tc>
      </w:tr>
    </w:tbl>
    <w:p w:rsidR="005A0E3D" w:rsidRPr="001D5C40" w:rsidRDefault="005A0E3D">
      <w:pPr>
        <w:sectPr w:rsidR="005A0E3D" w:rsidRPr="001D5C40">
          <w:pgSz w:w="11907" w:h="16840"/>
          <w:pgMar w:top="1020" w:right="620" w:bottom="280" w:left="1480" w:header="720" w:footer="720" w:gutter="0"/>
          <w:cols w:space="720"/>
          <w:noEndnote/>
        </w:sectPr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spacing w:before="69"/>
        <w:rPr>
          <w:b w:val="0"/>
          <w:bCs w:val="0"/>
        </w:rPr>
      </w:pPr>
      <w:r w:rsidRPr="001D5C40">
        <w:lastRenderedPageBreak/>
        <w:t>СОДЕ</w:t>
      </w:r>
      <w:r w:rsidRPr="001D5C40">
        <w:rPr>
          <w:spacing w:val="-3"/>
        </w:rPr>
        <w:t>Р</w:t>
      </w:r>
      <w:r w:rsidRPr="001D5C40">
        <w:rPr>
          <w:spacing w:val="2"/>
        </w:rPr>
        <w:t>Ж</w:t>
      </w:r>
      <w:r w:rsidRPr="001D5C40">
        <w:t xml:space="preserve">АНИЕ </w:t>
      </w:r>
      <w:r w:rsidRPr="001D5C40">
        <w:rPr>
          <w:spacing w:val="-3"/>
        </w:rPr>
        <w:t>Р</w:t>
      </w:r>
      <w:r w:rsidRPr="001D5C40">
        <w:t>АЗДЕЛОВ</w:t>
      </w:r>
      <w:r w:rsidRPr="001D5C40">
        <w:rPr>
          <w:spacing w:val="-2"/>
        </w:rPr>
        <w:t xml:space="preserve"> </w:t>
      </w:r>
      <w:r w:rsidRPr="001D5C40">
        <w:t>ВКР</w:t>
      </w:r>
    </w:p>
    <w:p w:rsidR="005A0E3D" w:rsidRPr="001D5C40" w:rsidRDefault="005A0E3D">
      <w:pPr>
        <w:kinsoku w:val="0"/>
        <w:overflowPunct w:val="0"/>
        <w:spacing w:line="252" w:lineRule="exact"/>
        <w:ind w:left="222" w:right="228" w:firstLine="851"/>
      </w:pPr>
      <w:r w:rsidRPr="001D5C40">
        <w:rPr>
          <w:spacing w:val="-1"/>
        </w:rPr>
        <w:t>ВК</w:t>
      </w:r>
      <w:r w:rsidRPr="001D5C40">
        <w:t>Р</w:t>
      </w:r>
      <w:r w:rsidRPr="001D5C40">
        <w:rPr>
          <w:spacing w:val="42"/>
        </w:rPr>
        <w:t xml:space="preserve"> </w:t>
      </w:r>
      <w:r w:rsidRPr="001D5C40">
        <w:t>дол</w:t>
      </w:r>
      <w:r w:rsidRPr="001D5C40">
        <w:rPr>
          <w:spacing w:val="1"/>
        </w:rPr>
        <w:t>ж</w:t>
      </w:r>
      <w:r w:rsidRPr="001D5C40">
        <w:rPr>
          <w:spacing w:val="-3"/>
        </w:rPr>
        <w:t>н</w:t>
      </w:r>
      <w:r w:rsidRPr="001D5C40">
        <w:t>а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с</w:t>
      </w:r>
      <w:r w:rsidRPr="001D5C40">
        <w:t>оде</w:t>
      </w:r>
      <w:r w:rsidRPr="001D5C40">
        <w:rPr>
          <w:spacing w:val="-3"/>
        </w:rPr>
        <w:t>р</w:t>
      </w:r>
      <w:r w:rsidRPr="001D5C40">
        <w:t>жать</w:t>
      </w:r>
      <w:r w:rsidRPr="001D5C40">
        <w:rPr>
          <w:spacing w:val="38"/>
        </w:rPr>
        <w:t xml:space="preserve"> </w:t>
      </w:r>
      <w:r w:rsidRPr="001D5C40">
        <w:t>разде</w:t>
      </w:r>
      <w:r w:rsidRPr="001D5C40">
        <w:rPr>
          <w:spacing w:val="-2"/>
        </w:rPr>
        <w:t>л</w:t>
      </w:r>
      <w:r w:rsidRPr="001D5C40">
        <w:t>ы,</w:t>
      </w:r>
      <w:r w:rsidRPr="001D5C40">
        <w:rPr>
          <w:spacing w:val="43"/>
        </w:rPr>
        <w:t xml:space="preserve"> </w:t>
      </w:r>
      <w:r w:rsidRPr="001D5C40">
        <w:t>по</w:t>
      </w:r>
      <w:r w:rsidRPr="001D5C40">
        <w:rPr>
          <w:spacing w:val="-2"/>
        </w:rPr>
        <w:t>зв</w:t>
      </w:r>
      <w:r w:rsidRPr="001D5C40">
        <w:t>оля</w:t>
      </w:r>
      <w:r w:rsidRPr="001D5C40">
        <w:rPr>
          <w:spacing w:val="-3"/>
        </w:rPr>
        <w:t>ю</w:t>
      </w:r>
      <w:r w:rsidRPr="001D5C40">
        <w:t>щие</w:t>
      </w:r>
      <w:r w:rsidRPr="001D5C40">
        <w:rPr>
          <w:spacing w:val="43"/>
        </w:rPr>
        <w:t xml:space="preserve"> </w:t>
      </w:r>
      <w:r w:rsidRPr="001D5C40">
        <w:rPr>
          <w:spacing w:val="-3"/>
        </w:rPr>
        <w:t>о</w:t>
      </w:r>
      <w:r w:rsidRPr="001D5C40">
        <w:t>це</w:t>
      </w:r>
      <w:r w:rsidRPr="001D5C40">
        <w:rPr>
          <w:spacing w:val="-1"/>
        </w:rPr>
        <w:t>н</w:t>
      </w:r>
      <w:r w:rsidRPr="001D5C40">
        <w:t>и</w:t>
      </w:r>
      <w:r w:rsidRPr="001D5C40">
        <w:rPr>
          <w:spacing w:val="-2"/>
        </w:rPr>
        <w:t>т</w:t>
      </w:r>
      <w:r w:rsidRPr="001D5C40">
        <w:t>ь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в</w:t>
      </w:r>
      <w:r w:rsidRPr="001D5C40">
        <w:t>се</w:t>
      </w:r>
      <w:r w:rsidRPr="001D5C40">
        <w:rPr>
          <w:spacing w:val="41"/>
        </w:rPr>
        <w:t xml:space="preserve"> </w:t>
      </w:r>
      <w:r w:rsidRPr="001D5C40">
        <w:t>ком</w:t>
      </w:r>
      <w:r w:rsidRPr="001D5C40">
        <w:rPr>
          <w:spacing w:val="-2"/>
        </w:rPr>
        <w:t>п</w:t>
      </w:r>
      <w:r w:rsidRPr="001D5C40">
        <w:t>етен</w:t>
      </w:r>
      <w:r w:rsidRPr="001D5C40">
        <w:rPr>
          <w:spacing w:val="-1"/>
        </w:rPr>
        <w:t>ц</w:t>
      </w:r>
      <w:r w:rsidRPr="001D5C40">
        <w:t>и</w:t>
      </w:r>
      <w:r w:rsidRPr="001D5C40">
        <w:rPr>
          <w:spacing w:val="-2"/>
        </w:rPr>
        <w:t>и</w:t>
      </w:r>
      <w:r w:rsidRPr="001D5C40">
        <w:t>,</w:t>
      </w:r>
      <w:r w:rsidRPr="001D5C40">
        <w:rPr>
          <w:spacing w:val="40"/>
        </w:rPr>
        <w:t xml:space="preserve"> </w:t>
      </w:r>
      <w:r w:rsidRPr="001D5C40">
        <w:rPr>
          <w:spacing w:val="-3"/>
        </w:rPr>
        <w:t>у</w:t>
      </w:r>
      <w:r w:rsidRPr="001D5C40">
        <w:t>казан</w:t>
      </w:r>
      <w:r w:rsidRPr="001D5C40">
        <w:rPr>
          <w:spacing w:val="-2"/>
        </w:rPr>
        <w:t>н</w:t>
      </w:r>
      <w:r w:rsidRPr="001D5C40">
        <w:t>ые</w:t>
      </w:r>
      <w:r w:rsidRPr="001D5C40">
        <w:rPr>
          <w:spacing w:val="41"/>
        </w:rPr>
        <w:t xml:space="preserve"> </w:t>
      </w:r>
      <w:r w:rsidRPr="001D5C40">
        <w:t xml:space="preserve">в таблицах </w:t>
      </w:r>
      <w:r w:rsidRPr="001D5C40">
        <w:rPr>
          <w:spacing w:val="-1"/>
        </w:rPr>
        <w:t>п</w:t>
      </w:r>
      <w:r w:rsidRPr="001D5C40">
        <w:t>.</w:t>
      </w:r>
      <w:r w:rsidRPr="001D5C40">
        <w:rPr>
          <w:spacing w:val="-3"/>
        </w:rPr>
        <w:t>3</w:t>
      </w:r>
      <w:r w:rsidRPr="001D5C40">
        <w:t>.</w:t>
      </w:r>
    </w:p>
    <w:tbl>
      <w:tblPr>
        <w:tblW w:w="99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5524"/>
        <w:gridCol w:w="1989"/>
      </w:tblGrid>
      <w:tr w:rsidR="00CD7EEF" w:rsidRPr="00F64982" w:rsidTr="00F64982">
        <w:trPr>
          <w:trHeight w:hRule="exact" w:val="781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№</w:t>
            </w:r>
            <w:r w:rsidRPr="00F64982">
              <w:rPr>
                <w:rFonts w:eastAsia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з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ние</w:t>
            </w:r>
            <w:r w:rsidR="00F64982">
              <w:rPr>
                <w:rFonts w:eastAsia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ра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з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де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ло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КР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CD7EEF" w:rsidRPr="00F64982" w:rsidRDefault="00CD7EEF" w:rsidP="00F64982">
            <w:pPr>
              <w:kinsoku w:val="0"/>
              <w:overflowPunct w:val="0"/>
              <w:jc w:val="center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b/>
                <w:bCs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ра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ери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з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де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Ши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b/>
                <w:bCs/>
                <w:spacing w:val="-1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ом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енции</w:t>
            </w:r>
          </w:p>
        </w:tc>
      </w:tr>
      <w:tr w:rsidR="00CD7EEF" w:rsidRPr="00F64982" w:rsidTr="004B2D90">
        <w:trPr>
          <w:trHeight w:hRule="exact" w:val="92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3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ь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ый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z w:val="20"/>
                <w:szCs w:val="20"/>
              </w:rPr>
              <w:t>т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Ст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дар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орм</w:t>
            </w:r>
            <w:r w:rsidRPr="00F64982">
              <w:rPr>
                <w:rFonts w:eastAsia="Times New Roman"/>
                <w:sz w:val="20"/>
                <w:szCs w:val="20"/>
              </w:rPr>
              <w:t>а,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ю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сятся</w:t>
            </w:r>
          </w:p>
          <w:p w:rsidR="00CD7EEF" w:rsidRPr="00F64982" w:rsidRDefault="00CD7EEF" w:rsidP="001F73CE">
            <w:pPr>
              <w:kinsoku w:val="0"/>
              <w:overflowPunct w:val="0"/>
              <w:ind w:left="99" w:right="24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сведе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нт</w:t>
            </w:r>
            <w:r w:rsidRPr="00F64982">
              <w:rPr>
                <w:rFonts w:eastAsia="Times New Roman"/>
                <w:sz w:val="20"/>
                <w:szCs w:val="20"/>
              </w:rPr>
              <w:t>е,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во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ьт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ак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ж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дер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жи</w:t>
            </w:r>
            <w:r w:rsidRPr="00F64982">
              <w:rPr>
                <w:rFonts w:eastAsia="Times New Roman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дп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де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во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2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ьт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зав.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аф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z w:val="20"/>
                <w:szCs w:val="20"/>
              </w:rPr>
              <w:t>др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оро</w:t>
            </w:r>
            <w:r w:rsidRPr="00F64982">
              <w:rPr>
                <w:rFonts w:eastAsia="Times New Roman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-1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ин</w:t>
            </w:r>
            <w:r w:rsidRPr="00F64982">
              <w:rPr>
                <w:rFonts w:eastAsia="Times New Roman"/>
                <w:sz w:val="20"/>
                <w:szCs w:val="20"/>
              </w:rPr>
              <w:t>ст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УК-5, УК-6</w:t>
            </w:r>
            <w:r w:rsidRPr="004B2D90"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sz w:val="20"/>
                <w:szCs w:val="20"/>
              </w:rPr>
              <w:t xml:space="preserve"> УК-9, УК-10</w:t>
            </w:r>
          </w:p>
        </w:tc>
      </w:tr>
      <w:tr w:rsidR="00CD7EEF" w:rsidRPr="00F64982" w:rsidTr="00767935">
        <w:trPr>
          <w:trHeight w:hRule="exact" w:val="155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Зада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Ст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дар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орм</w:t>
            </w:r>
            <w:r w:rsidRPr="00F64982">
              <w:rPr>
                <w:rFonts w:eastAsia="Times New Roman"/>
                <w:sz w:val="20"/>
                <w:szCs w:val="20"/>
              </w:rPr>
              <w:t>а,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выдав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на</w:t>
            </w:r>
          </w:p>
          <w:p w:rsidR="00CD7EEF" w:rsidRPr="00F64982" w:rsidRDefault="00CD7EEF" w:rsidP="001F73CE">
            <w:pPr>
              <w:kinsoku w:val="0"/>
              <w:overflowPunct w:val="0"/>
              <w:ind w:left="99" w:right="24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афедре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яемая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вмес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тн</w:t>
            </w:r>
            <w:r w:rsidRPr="00F64982">
              <w:rPr>
                <w:rFonts w:eastAsia="Times New Roman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во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ди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ем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ьт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  <w:r w:rsidRPr="00F64982">
              <w:rPr>
                <w:rFonts w:eastAsia="Times New Roman"/>
                <w:spacing w:val="-2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Утвер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ж</w:t>
            </w:r>
            <w:r w:rsidRPr="00F64982">
              <w:rPr>
                <w:rFonts w:eastAsia="Times New Roman"/>
                <w:sz w:val="20"/>
                <w:szCs w:val="20"/>
              </w:rPr>
              <w:t>да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ся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зав.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афедр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УК-5, УК-6</w:t>
            </w:r>
            <w:r w:rsidRPr="004B2D90"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sz w:val="20"/>
                <w:szCs w:val="20"/>
              </w:rPr>
              <w:t xml:space="preserve"> УК-9, УК-10</w:t>
            </w:r>
            <w:r w:rsidRPr="004B2D90">
              <w:rPr>
                <w:rFonts w:eastAsia="Times New Roman"/>
                <w:sz w:val="20"/>
                <w:szCs w:val="20"/>
              </w:rPr>
              <w:t xml:space="preserve">, </w:t>
            </w:r>
            <w:r w:rsidR="00CD7EEF" w:rsidRPr="00F64982">
              <w:rPr>
                <w:rFonts w:eastAsia="Times New Roman"/>
                <w:sz w:val="20"/>
                <w:szCs w:val="20"/>
              </w:rPr>
              <w:t>ОПК-1, ОПК-2, ОПК-3, ОПК-4,ОПК-5</w:t>
            </w:r>
          </w:p>
        </w:tc>
      </w:tr>
      <w:tr w:rsidR="00CD7EEF" w:rsidRPr="00F64982" w:rsidTr="004B2D90">
        <w:trPr>
          <w:trHeight w:hRule="exact" w:val="991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5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ик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ы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по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лн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</w:p>
          <w:p w:rsidR="00CD7EEF" w:rsidRPr="00F64982" w:rsidRDefault="00CD7EEF" w:rsidP="001F73CE">
            <w:pPr>
              <w:kinsoku w:val="0"/>
              <w:overflowPunct w:val="0"/>
              <w:spacing w:line="230" w:lineRule="exact"/>
              <w:ind w:left="99" w:right="217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(до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2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00</w:t>
            </w:r>
            <w:r w:rsidRPr="00F64982">
              <w:rPr>
                <w:rFonts w:eastAsia="Times New Roman"/>
                <w:sz w:val="20"/>
                <w:szCs w:val="20"/>
              </w:rPr>
              <w:t>0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зна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в).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екст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ч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вает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2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ста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дар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тн</w:t>
            </w:r>
            <w:r w:rsidRPr="00F64982">
              <w:rPr>
                <w:rFonts w:eastAsia="Times New Roman"/>
                <w:sz w:val="20"/>
                <w:szCs w:val="20"/>
              </w:rPr>
              <w:t>ым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ин</w:t>
            </w:r>
            <w:r w:rsidRPr="00F64982">
              <w:rPr>
                <w:rFonts w:eastAsia="Times New Roman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орм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ци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z w:val="20"/>
                <w:szCs w:val="20"/>
              </w:rPr>
              <w:t>ым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абз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z w:val="20"/>
                <w:szCs w:val="20"/>
              </w:rPr>
              <w:t>ем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б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бъеме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её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ак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</w:t>
            </w:r>
          </w:p>
        </w:tc>
      </w:tr>
      <w:tr w:rsidR="00CD7EEF" w:rsidRPr="00F64982" w:rsidTr="004B2D90">
        <w:trPr>
          <w:trHeight w:hRule="exact" w:val="70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Реферат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5" w:lineRule="exact"/>
              <w:ind w:left="99"/>
              <w:jc w:val="both"/>
              <w:rPr>
                <w:rFonts w:eastAsia="Times New Roman"/>
                <w:spacing w:val="-1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Более объемная характеристика выполненной в ВКР работы, предполагается, что изложенным здесь материалом можно будет воспользоваться  при подаче вкр на конкурс,</w:t>
            </w:r>
            <w:r w:rsidR="004B2D90" w:rsidRPr="004B2D90">
              <w:rPr>
                <w:rFonts w:eastAsia="Times New Roman"/>
                <w:spacing w:val="-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в печать и т.д.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УК-1, УК-2, УК-3, УК-4, УК-5</w:t>
            </w:r>
          </w:p>
        </w:tc>
      </w:tr>
      <w:tr w:rsidR="004B2D90" w:rsidRPr="00F64982" w:rsidTr="004B2D90">
        <w:trPr>
          <w:trHeight w:hRule="exact" w:val="71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дер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ж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Пе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ече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ь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азде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</w:p>
          <w:p w:rsidR="004B2D90" w:rsidRPr="00F64982" w:rsidRDefault="004B2D90" w:rsidP="004B2D90">
            <w:pPr>
              <w:kinsoku w:val="0"/>
              <w:overflowPunct w:val="0"/>
              <w:ind w:left="99" w:right="468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дразде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ром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ь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го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а,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зада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 и реферата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</w:t>
            </w:r>
          </w:p>
        </w:tc>
      </w:tr>
      <w:tr w:rsidR="004B2D90" w:rsidRPr="00F64982" w:rsidTr="004B2D90">
        <w:trPr>
          <w:trHeight w:hRule="exact" w:val="69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z w:val="20"/>
                <w:szCs w:val="20"/>
              </w:rPr>
              <w:t>ве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5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ка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ч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-</w:t>
            </w:r>
          </w:p>
          <w:p w:rsidR="004B2D90" w:rsidRPr="00F64982" w:rsidRDefault="004B2D90" w:rsidP="004B2D90">
            <w:pPr>
              <w:kinsoku w:val="0"/>
              <w:overflowPunct w:val="0"/>
              <w:spacing w:line="230" w:lineRule="exact"/>
              <w:ind w:left="99" w:right="707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че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роб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ы,</w:t>
            </w:r>
            <w:r w:rsidRPr="00F64982">
              <w:rPr>
                <w:rFonts w:eastAsia="Times New Roman"/>
                <w:spacing w:val="-13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еше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ю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свящ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УК-1, УК-2, УК-3, УК-4, УК-5</w:t>
            </w:r>
          </w:p>
        </w:tc>
      </w:tr>
      <w:tr w:rsidR="004B2D90" w:rsidRPr="00F64982" w:rsidTr="00F64982">
        <w:trPr>
          <w:trHeight w:hRule="exact" w:val="1571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Раздел 1 </w:t>
            </w:r>
          </w:p>
          <w:p w:rsidR="004B2D90" w:rsidRPr="003A115E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3A115E">
              <w:rPr>
                <w:rFonts w:eastAsia="Times New Roman"/>
                <w:b/>
                <w:sz w:val="20"/>
                <w:szCs w:val="20"/>
              </w:rPr>
              <w:t>А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н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а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л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чес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ки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й</w:t>
            </w:r>
            <w:r w:rsidRPr="003A115E">
              <w:rPr>
                <w:rFonts w:eastAsia="Times New Roman"/>
                <w:b/>
                <w:spacing w:val="-5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о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бз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о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 xml:space="preserve">р 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л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е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р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а</w:t>
            </w:r>
            <w:r w:rsidRPr="003A115E">
              <w:rPr>
                <w:rFonts w:eastAsia="Times New Roman"/>
                <w:b/>
                <w:spacing w:val="2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pacing w:val="-5"/>
                <w:sz w:val="20"/>
                <w:szCs w:val="20"/>
              </w:rPr>
              <w:t>у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р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ы</w:t>
            </w:r>
            <w:r w:rsidRPr="003A115E">
              <w:rPr>
                <w:rFonts w:eastAsia="Times New Roman"/>
                <w:b/>
                <w:spacing w:val="-11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п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о</w:t>
            </w:r>
            <w:r w:rsidRPr="003A115E">
              <w:rPr>
                <w:rFonts w:eastAsia="Times New Roman"/>
                <w:b/>
                <w:w w:val="99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е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м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ат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к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е</w:t>
            </w:r>
            <w:r w:rsidRPr="003A115E">
              <w:rPr>
                <w:rFonts w:eastAsia="Times New Roman"/>
                <w:b/>
                <w:spacing w:val="-13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В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К</w:t>
            </w:r>
            <w:r w:rsidRPr="003A115E">
              <w:rPr>
                <w:rFonts w:eastAsia="Times New Roman"/>
                <w:b/>
                <w:spacing w:val="4"/>
                <w:sz w:val="20"/>
                <w:szCs w:val="20"/>
              </w:rPr>
              <w:t>Р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Обз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сведе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ти</w:t>
            </w:r>
            <w:r w:rsidRPr="00F64982">
              <w:rPr>
                <w:rFonts w:eastAsia="Times New Roman"/>
                <w:sz w:val="20"/>
                <w:szCs w:val="20"/>
              </w:rPr>
              <w:t>че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з</w:t>
            </w:r>
          </w:p>
          <w:p w:rsidR="004B2D90" w:rsidRPr="00F64982" w:rsidRDefault="004B2D90" w:rsidP="004B2D90">
            <w:pPr>
              <w:kinsoku w:val="0"/>
              <w:overflowPunct w:val="0"/>
              <w:ind w:left="99" w:right="195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бл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ы</w:t>
            </w:r>
            <w:r w:rsidRPr="00F64982">
              <w:rPr>
                <w:rFonts w:eastAsia="Times New Roman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абот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ат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Заве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шае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ся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пр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ста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задач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. Постановка задачи, обоснование актуальности задачи, проект решения поставленной задачи.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ind w:left="102" w:right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УК-1, УК-2</w:t>
            </w:r>
          </w:p>
        </w:tc>
      </w:tr>
      <w:tr w:rsidR="004B2D90" w:rsidRPr="00F64982" w:rsidTr="00E37947">
        <w:trPr>
          <w:trHeight w:hRule="exact" w:val="1503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Раздел 2 </w:t>
            </w:r>
          </w:p>
          <w:p w:rsidR="004B2D90" w:rsidRPr="003A115E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3A115E">
              <w:rPr>
                <w:rFonts w:eastAsia="Times New Roman"/>
                <w:b/>
                <w:sz w:val="20"/>
                <w:szCs w:val="20"/>
              </w:rPr>
              <w:t>Коммуникации в команде, вне команды и межнациональные коммуникации.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AA8" w:rsidRPr="004B3AA8" w:rsidRDefault="004B3AA8" w:rsidP="00E37947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1 этап. Деловые коммуникации в команды.</w:t>
            </w:r>
          </w:p>
          <w:p w:rsidR="004B2D90" w:rsidRDefault="00E37947" w:rsidP="00E37947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sz w:val="20"/>
                <w:szCs w:val="20"/>
              </w:rPr>
            </w:pPr>
            <w:r w:rsidRPr="00E37947">
              <w:rPr>
                <w:rFonts w:eastAsia="Times New Roman"/>
                <w:sz w:val="20"/>
                <w:szCs w:val="20"/>
              </w:rPr>
              <w:t>Описать в виде таблиц, схем коллектив- команду, которая будет задействована при решении поставленной в выпускной квалификационной работе задачи с указанием занимаемых должностей и уровня квалификации членов команды. Предоставить план работ всей команды по реализации поставленной задачи, указав при этом какой объем и какую часть проекта будет выполнять каждый член команды. Описать каким образом вы анализировали, проектировали и организовывали межличностные, групповые и организационные коммуникации в команде. Руководитель практики от предприятия знакомит практиканта со специалистами, которые трудятся в отделе. Рассказывает о их трудовых функциях и о квалификации и вместе со студентом собирают команду, которая им понадобится для решения поставленной задачи. Оформляют эту часть в виде таблиц-схем, не указывая при этом конкретные фамилии сотрудников.</w:t>
            </w:r>
            <w:r w:rsidR="004B3AA8">
              <w:rPr>
                <w:rFonts w:eastAsia="Times New Roman"/>
                <w:sz w:val="20"/>
                <w:szCs w:val="20"/>
              </w:rPr>
              <w:t xml:space="preserve"> </w:t>
            </w:r>
            <w:r w:rsidRPr="00E37947">
              <w:rPr>
                <w:rFonts w:eastAsia="Times New Roman"/>
                <w:sz w:val="20"/>
                <w:szCs w:val="20"/>
              </w:rPr>
              <w:t>На практике студент должен обучиться организовывать персонал для согласования, утверждения и распространения документации по теме моделирования информационной системы. Для этого он должен научиться анализировать входную информацию и входные данные, уметь осуществлять коммуникации в команде, контролировать исполнение поручений и все выданные поручения, проводить интервью, переговоры, анкетирование и презентации, уметь производить рабочее и формальное согласование документации, разрабатывать документы и их регламенты и управлять персоналом.</w:t>
            </w:r>
            <w:r w:rsidR="004B3AA8">
              <w:rPr>
                <w:rFonts w:eastAsia="Times New Roman"/>
                <w:sz w:val="20"/>
                <w:szCs w:val="20"/>
              </w:rPr>
              <w:t xml:space="preserve"> </w:t>
            </w:r>
            <w:r w:rsidRPr="00E37947">
              <w:rPr>
                <w:rFonts w:eastAsia="Times New Roman"/>
                <w:sz w:val="20"/>
                <w:szCs w:val="20"/>
              </w:rPr>
              <w:t>Практикант должен непосредственно участвовать в формирование команды, в урегулировании конфликтов в коллективе, в наставничестве и коучинге, включая организацию обучения персонала, определении принципов и правил взаимодействия персонала в команде., инициирование изменений в планах управления персоналом.</w:t>
            </w:r>
          </w:p>
          <w:p w:rsidR="004B3AA8" w:rsidRPr="004B3AA8" w:rsidRDefault="004B3AA8" w:rsidP="004B3AA8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2 этап. Деловые коммуникации вне команды.</w:t>
            </w:r>
          </w:p>
          <w:p w:rsidR="00E37947" w:rsidRDefault="00E37947" w:rsidP="00E37947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sz w:val="20"/>
                <w:szCs w:val="20"/>
              </w:rPr>
            </w:pPr>
            <w:r w:rsidRPr="00E37947">
              <w:rPr>
                <w:rFonts w:eastAsia="Times New Roman"/>
                <w:sz w:val="20"/>
                <w:szCs w:val="20"/>
              </w:rPr>
              <w:t xml:space="preserve">Возможно, в процессе постановки задачи вам приходилось общаться не только с членами вашей команды (лаборатории, отделения, отдела), но и со смежными отделами или даже с иностранными учеными или организациями. Каким образом происходило это общение, какие коммутативные технологии и методы и способы делового общения вы при этом использовали? Какую профессиональную иностранную литературу вы читали и как она вам помогла при постановке задачи? На эти вопросы надо обязательно отвечать и ни в коем случае не писать, что «я ничего не читал, ни с кем не общался». Знакомиться с открытыми иностранными источниками по теме выпускной квалификационной работы студент обязан. Руководитель практики от предприятия вводит в курс практиканта: -рассказывает о других </w:t>
            </w:r>
            <w:r>
              <w:rPr>
                <w:rFonts w:eastAsia="Times New Roman"/>
                <w:sz w:val="20"/>
                <w:szCs w:val="20"/>
              </w:rPr>
              <w:t>отделах;</w:t>
            </w:r>
            <w:r w:rsidRPr="00E37947">
              <w:rPr>
                <w:rFonts w:eastAsia="Times New Roman"/>
                <w:sz w:val="20"/>
                <w:szCs w:val="20"/>
              </w:rPr>
              <w:t xml:space="preserve"> может, даже, знакомит с историей своего отдела; рассказывает о самых выдающихся и талантливых сотрудниках всего предприятия; знакомит с иностранными источниками. Небольшой историк</w:t>
            </w:r>
            <w:r>
              <w:rPr>
                <w:rFonts w:eastAsia="Times New Roman"/>
                <w:sz w:val="20"/>
                <w:szCs w:val="20"/>
              </w:rPr>
              <w:t xml:space="preserve">о- философский </w:t>
            </w:r>
            <w:r w:rsidRPr="00E37947">
              <w:rPr>
                <w:rFonts w:eastAsia="Times New Roman"/>
                <w:sz w:val="20"/>
                <w:szCs w:val="20"/>
              </w:rPr>
              <w:t>обзор на тему предприятия, на котором студент проходил практику, в этом разделе очень желателен.</w:t>
            </w:r>
          </w:p>
          <w:p w:rsidR="004B3AA8" w:rsidRPr="004B3AA8" w:rsidRDefault="004B3AA8" w:rsidP="004B3AA8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3 этап. Межнациональные коммуникации.</w:t>
            </w:r>
          </w:p>
          <w:p w:rsidR="00E37947" w:rsidRPr="00F64982" w:rsidRDefault="00E37947" w:rsidP="004B3AA8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sz w:val="20"/>
                <w:szCs w:val="20"/>
              </w:rPr>
            </w:pPr>
            <w:r w:rsidRPr="00E37947">
              <w:rPr>
                <w:rFonts w:eastAsia="Times New Roman"/>
                <w:sz w:val="20"/>
                <w:szCs w:val="20"/>
              </w:rPr>
              <w:t>Россия- страна многонациональная, мы в процессе своей жизни неизбежно постоянно общаемся и ведем деловую коммуникацию с представителями иных национальностей и конфессий с соблюдением этических и межкультурных норм. Работа на предприятии, где студенты проходят практику, не является исключением, и практикант должен показать, что накопленный в процессе обучения опыт анализа философских и исторических фактов помогают ему вести и такую коммуникацию. Ясно, что руководитель практики от предприятия, как старший наставник, должен помочь практиканту четко сформулировать 2-3 предложения и по этому поводу в отчете.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-3, УК-4, УК-5</w:t>
            </w:r>
          </w:p>
        </w:tc>
      </w:tr>
      <w:tr w:rsidR="004B2D90" w:rsidRPr="00F64982" w:rsidTr="004B3AA8">
        <w:trPr>
          <w:trHeight w:hRule="exact" w:val="5114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Раздел 3</w:t>
            </w:r>
          </w:p>
          <w:p w:rsidR="004B2D90" w:rsidRPr="003A115E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3A115E">
              <w:rPr>
                <w:rFonts w:eastAsia="Times New Roman"/>
                <w:b/>
                <w:color w:val="000000"/>
                <w:sz w:val="20"/>
                <w:szCs w:val="20"/>
              </w:rPr>
              <w:t>Саморазвитие личности в проекте. Техника безопасности.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*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AA8" w:rsidRPr="004B3AA8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1 этап Саморазвитие личности в проекте.</w:t>
            </w:r>
          </w:p>
          <w:p w:rsidR="004B2D90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Опишите свою роль в разрабатываемом проекте, какими технологиями и навыками управления своей познавательной деятельностью и ее совершенствования вы пользовались. Опишите каким образом вы получили это задание и что вы сделали для того, чтобы оценить сложность поставленной задачи и какова доля вашего участия в решении задач, поставленных в выпускной квалификационной работе. Возможно, вам пришлось ознакомиться с какой-то дополнительной литературой, может быть, даже пройти какие-нибудь курсы и т.д. Опишите эти свои действия. Руководитель практики от предприятия вместе с практикантом решают насколько сложна для обучающегося задача, поставленная в ВКР, и принимают решение о дополнительном обучении каком-либо.</w:t>
            </w:r>
          </w:p>
          <w:p w:rsidR="004B3AA8" w:rsidRPr="004B3AA8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</w:t>
            </w:r>
            <w:r w:rsidRPr="004B3AA8">
              <w:rPr>
                <w:rFonts w:eastAsia="Times New Roman"/>
                <w:b/>
                <w:sz w:val="20"/>
                <w:szCs w:val="20"/>
              </w:rPr>
              <w:t xml:space="preserve"> этап Техника безопасности.</w:t>
            </w:r>
          </w:p>
          <w:p w:rsidR="004B3AA8" w:rsidRPr="00F64982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Перед прохождением практики вы обязаны пройти инструктаж по технике безопасности для работы на предприятии радиоэлектронной отрасли. Вы его проходили, наверняка. Какие требования техники безопасности и здоровьесбережения существенны при работе над всей ВКР? Опишите их подробно со ссылками на ГОСТы и правила по технике безопасности на предприятиях радиоэлектронной отрасли.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>
              <w:rPr>
                <w:rFonts w:eastAsia="Times New Roman"/>
                <w:spacing w:val="-2"/>
                <w:sz w:val="20"/>
                <w:szCs w:val="20"/>
              </w:rPr>
              <w:t>-6, УК-7, УК-8</w:t>
            </w:r>
          </w:p>
        </w:tc>
      </w:tr>
      <w:tr w:rsidR="004B2D90" w:rsidRPr="00F64982" w:rsidTr="00CB2575">
        <w:trPr>
          <w:trHeight w:hRule="exact" w:val="5952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Раздел 4. </w:t>
            </w:r>
            <w:r w:rsidR="004B3AA8" w:rsidRPr="004B3AA8">
              <w:rPr>
                <w:rFonts w:eastAsia="Times New Roman"/>
                <w:b/>
                <w:color w:val="000000"/>
                <w:sz w:val="20"/>
                <w:szCs w:val="20"/>
              </w:rPr>
              <w:t>Основная часть преддипломной практики.</w:t>
            </w:r>
          </w:p>
          <w:p w:rsidR="004B2D90" w:rsidRPr="00F64982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AA8" w:rsidRPr="004B3AA8" w:rsidRDefault="004B3AA8" w:rsidP="004B3AA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Собираем в единую работу все части разрабатываемой задачи, выполненные ранее во время прохождения технологической практики.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B3AA8">
              <w:rPr>
                <w:rFonts w:eastAsia="Times New Roman"/>
                <w:sz w:val="20"/>
                <w:szCs w:val="20"/>
              </w:rPr>
              <w:t>Моделирование разрабатываемого радиоэлектронного устройства.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B3AA8">
              <w:rPr>
                <w:rFonts w:eastAsia="Times New Roman"/>
                <w:sz w:val="20"/>
                <w:szCs w:val="20"/>
              </w:rPr>
              <w:t xml:space="preserve">Разработка структурных и функциональные схем радиолектронных средств, принципиальных схем устройств с использованием средств компьютернего проектирования, проведение проектных расчетов и технико-экономического обоснования принимаемых решений </w:t>
            </w:r>
            <w:r>
              <w:rPr>
                <w:rFonts w:eastAsia="Times New Roman"/>
                <w:sz w:val="20"/>
                <w:szCs w:val="20"/>
              </w:rPr>
              <w:t>Разработка</w:t>
            </w:r>
            <w:r w:rsidRPr="004B3AA8">
              <w:rPr>
                <w:rFonts w:eastAsia="Times New Roman"/>
                <w:sz w:val="20"/>
                <w:szCs w:val="20"/>
              </w:rPr>
              <w:t xml:space="preserve"> технических описаний на отдельные блоки и радиоэлектронное устройство в целом</w:t>
            </w:r>
            <w:r>
              <w:rPr>
                <w:rFonts w:eastAsia="Times New Roman"/>
                <w:sz w:val="20"/>
                <w:szCs w:val="20"/>
              </w:rPr>
              <w:t xml:space="preserve">. </w:t>
            </w:r>
            <w:r w:rsidRPr="004B3AA8">
              <w:rPr>
                <w:rFonts w:eastAsia="Times New Roman"/>
                <w:sz w:val="20"/>
                <w:szCs w:val="20"/>
              </w:rPr>
              <w:t>Изготовление технологической документации на разрабатываемое радиоэлектронное устройство: составление технологических маршрутов и операционных маршрутных карт</w:t>
            </w:r>
          </w:p>
          <w:p w:rsidR="004B3AA8" w:rsidRPr="004B3AA8" w:rsidRDefault="004B3AA8" w:rsidP="004B3AA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 xml:space="preserve">Подготовка производственных помещений и технологического оборудования для реализации новых технологических процессов изготовления радиоэлектронных средств </w:t>
            </w:r>
          </w:p>
          <w:p w:rsidR="00CB2575" w:rsidRDefault="004B3AA8" w:rsidP="00CB2575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Проведения испытаний и измерений разрабатываемого радиоэлектронного устройства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B3AA8">
              <w:rPr>
                <w:rFonts w:eastAsia="Times New Roman"/>
                <w:sz w:val="20"/>
                <w:szCs w:val="20"/>
              </w:rPr>
              <w:t>Составление и утверждение программы испытаний и обработки результатов измерений и испытаний радиоэлектронных средств на основе требований технического задания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4B2D90" w:rsidRDefault="00CB2575" w:rsidP="00CB2575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B2575">
              <w:rPr>
                <w:rFonts w:eastAsia="Times New Roman"/>
                <w:sz w:val="20"/>
                <w:szCs w:val="20"/>
              </w:rPr>
              <w:t>Технико-экономическое обоснование разрабатываемого проекта. Составить по предложенному консультантом по экономической части ВКР технико-экономическое обоснование разрабатываемого проекта.</w:t>
            </w:r>
          </w:p>
          <w:p w:rsidR="00CB2575" w:rsidRPr="00F64982" w:rsidRDefault="00CB2575" w:rsidP="00CB2575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4B3AA8" w:rsidRDefault="004B2D90" w:rsidP="004B2D90">
            <w:pPr>
              <w:kinsoku w:val="0"/>
              <w:overflowPunct w:val="0"/>
              <w:spacing w:line="230" w:lineRule="exact"/>
              <w:ind w:left="102" w:right="121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ПК-1</w:t>
            </w:r>
            <w:r w:rsidR="004B3AA8">
              <w:rPr>
                <w:rFonts w:eastAsia="Times New Roman"/>
                <w:sz w:val="20"/>
                <w:szCs w:val="20"/>
                <w:lang w:val="en-US"/>
              </w:rPr>
              <w:t xml:space="preserve">, </w:t>
            </w:r>
            <w:r w:rsidR="004B3AA8">
              <w:rPr>
                <w:rFonts w:eastAsia="Times New Roman"/>
                <w:sz w:val="20"/>
                <w:szCs w:val="20"/>
              </w:rPr>
              <w:t>ПК-2</w:t>
            </w:r>
            <w:r w:rsidR="004B3AA8">
              <w:rPr>
                <w:rFonts w:eastAsia="Times New Roman"/>
                <w:sz w:val="20"/>
                <w:szCs w:val="20"/>
                <w:lang w:val="en-US"/>
              </w:rPr>
              <w:t>,</w:t>
            </w:r>
            <w:r w:rsidR="004B3AA8">
              <w:rPr>
                <w:rFonts w:eastAsia="Times New Roman"/>
                <w:sz w:val="20"/>
                <w:szCs w:val="20"/>
              </w:rPr>
              <w:t xml:space="preserve"> УК-9</w:t>
            </w:r>
            <w:r w:rsidR="004B3AA8">
              <w:rPr>
                <w:rFonts w:eastAsia="Times New Roman"/>
                <w:sz w:val="20"/>
                <w:szCs w:val="20"/>
                <w:lang w:val="en-US"/>
              </w:rPr>
              <w:t>,</w:t>
            </w:r>
            <w:r w:rsidR="004B3AA8">
              <w:rPr>
                <w:rFonts w:eastAsia="Times New Roman"/>
                <w:sz w:val="20"/>
                <w:szCs w:val="20"/>
              </w:rPr>
              <w:t xml:space="preserve"> УК-10</w:t>
            </w:r>
          </w:p>
        </w:tc>
      </w:tr>
      <w:tr w:rsidR="004B2D90" w:rsidRPr="00F64982" w:rsidTr="00CB2575">
        <w:trPr>
          <w:trHeight w:hRule="exact" w:val="43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color w:val="000000"/>
                <w:sz w:val="20"/>
                <w:szCs w:val="20"/>
              </w:rPr>
              <w:t>Заключение.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color w:val="000000"/>
                <w:sz w:val="20"/>
                <w:szCs w:val="20"/>
              </w:rPr>
              <w:t>Подвести итог всей проделанной работе.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CB2575">
            <w:pPr>
              <w:kinsoku w:val="0"/>
              <w:overflowPunct w:val="0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УК-</w:t>
            </w:r>
            <w:r w:rsidR="00CB2575">
              <w:rPr>
                <w:rFonts w:eastAsia="Times New Roman"/>
                <w:sz w:val="20"/>
                <w:szCs w:val="20"/>
              </w:rPr>
              <w:t>1, УК-2, УК-3, УК-4, УК-5, УК-6</w:t>
            </w:r>
          </w:p>
        </w:tc>
      </w:tr>
      <w:tr w:rsidR="004B2D90" w:rsidRPr="00F64982" w:rsidTr="00165FA8">
        <w:trPr>
          <w:trHeight w:hRule="exact" w:val="69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color w:val="000000"/>
                <w:sz w:val="20"/>
                <w:szCs w:val="20"/>
              </w:rPr>
              <w:t>Приложения.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color w:val="000000"/>
                <w:sz w:val="20"/>
                <w:szCs w:val="20"/>
              </w:rPr>
              <w:t>Крупные рисунки и презентации ,к защите ВКР в том числе, вынести в приложения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CB2575">
            <w:pPr>
              <w:kinsoku w:val="0"/>
              <w:overflowPunct w:val="0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ОПК-1, ОПК-2, ОПК-3</w:t>
            </w:r>
            <w:r>
              <w:rPr>
                <w:rFonts w:eastAsia="Times New Roman"/>
                <w:sz w:val="20"/>
                <w:szCs w:val="20"/>
              </w:rPr>
              <w:t>, ОПК-4,ОПК-5</w:t>
            </w:r>
          </w:p>
        </w:tc>
      </w:tr>
    </w:tbl>
    <w:p w:rsidR="005A0E3D" w:rsidRPr="001D5C40" w:rsidRDefault="005A0E3D">
      <w:pPr>
        <w:sectPr w:rsidR="005A0E3D" w:rsidRPr="001D5C40">
          <w:pgSz w:w="11907" w:h="16840"/>
          <w:pgMar w:top="1020" w:right="620" w:bottom="280" w:left="1480" w:header="720" w:footer="720" w:gutter="0"/>
          <w:cols w:space="720"/>
          <w:noEndnote/>
        </w:sectPr>
      </w:pP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lastRenderedPageBreak/>
        <w:t>При</w:t>
      </w:r>
      <w:r w:rsidRPr="001D5C40">
        <w:rPr>
          <w:spacing w:val="38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rPr>
          <w:spacing w:val="1"/>
        </w:rPr>
        <w:t>а</w:t>
      </w:r>
      <w:r w:rsidRPr="001D5C40">
        <w:rPr>
          <w:spacing w:val="-1"/>
        </w:rPr>
        <w:t>с</w:t>
      </w:r>
      <w:r w:rsidRPr="001D5C40">
        <w:t>тии</w:t>
      </w:r>
      <w:r w:rsidRPr="001D5C40">
        <w:rPr>
          <w:spacing w:val="36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ча</w:t>
      </w:r>
      <w:r w:rsidRPr="001D5C40">
        <w:t>ю</w:t>
      </w:r>
      <w:r w:rsidRPr="001D5C40">
        <w:rPr>
          <w:spacing w:val="2"/>
        </w:rPr>
        <w:t>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5"/>
        </w:rPr>
        <w:t xml:space="preserve"> </w:t>
      </w:r>
      <w:r w:rsidRPr="001D5C40">
        <w:t>в</w:t>
      </w:r>
      <w:r w:rsidRPr="001D5C40">
        <w:rPr>
          <w:spacing w:val="35"/>
        </w:rPr>
        <w:t xml:space="preserve"> </w:t>
      </w:r>
      <w:r w:rsidRPr="001D5C40">
        <w:t>н</w:t>
      </w:r>
      <w:r w:rsidRPr="001D5C40">
        <w:rPr>
          <w:spacing w:val="3"/>
        </w:rPr>
        <w:t>а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t>ной</w:t>
      </w:r>
      <w:r w:rsidRPr="001D5C40">
        <w:rPr>
          <w:spacing w:val="36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боте</w:t>
      </w:r>
      <w:r w:rsidRPr="001D5C40">
        <w:rPr>
          <w:spacing w:val="34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rPr>
          <w:spacing w:val="3"/>
        </w:rPr>
        <w:t>к</w:t>
      </w:r>
      <w:r w:rsidRPr="001D5C40">
        <w:rPr>
          <w:spacing w:val="-1"/>
        </w:rPr>
        <w:t>а</w:t>
      </w:r>
      <w:r w:rsidRPr="001D5C40">
        <w:t>ющ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36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федры</w:t>
      </w:r>
      <w:r w:rsidRPr="001D5C40">
        <w:rPr>
          <w:spacing w:val="35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rPr>
          <w:spacing w:val="2"/>
        </w:rPr>
        <w:t>р</w:t>
      </w:r>
      <w:r w:rsidRPr="001D5C40">
        <w:t>а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</w:t>
      </w:r>
      <w:r w:rsidRPr="001D5C40">
        <w:rPr>
          <w:spacing w:val="17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t>ф</w:t>
      </w:r>
      <w:r w:rsidRPr="001D5C40">
        <w:rPr>
          <w:spacing w:val="-1"/>
        </w:rPr>
        <w:t>и</w:t>
      </w:r>
      <w:r w:rsidRPr="001D5C40">
        <w:t>к</w:t>
      </w:r>
      <w:r w:rsidRPr="001D5C40">
        <w:rPr>
          <w:spacing w:val="-1"/>
        </w:rPr>
        <w:t>а</w:t>
      </w:r>
      <w:r w:rsidRPr="001D5C40">
        <w:rPr>
          <w:spacing w:val="-2"/>
        </w:rPr>
        <w:t>ц</w:t>
      </w:r>
      <w:r w:rsidRPr="001D5C40">
        <w:t>ионн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17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16"/>
        </w:rPr>
        <w:t xml:space="preserve"> </w:t>
      </w:r>
      <w:r w:rsidRPr="001D5C40">
        <w:rPr>
          <w:spacing w:val="-1"/>
        </w:rPr>
        <w:t>м</w:t>
      </w:r>
      <w:r w:rsidRPr="001D5C40">
        <w:t>ож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14"/>
        </w:rPr>
        <w:t xml:space="preserve"> </w:t>
      </w:r>
      <w:r w:rsidRPr="001D5C40">
        <w:t>быть</w:t>
      </w:r>
      <w:r w:rsidRPr="001D5C40">
        <w:rPr>
          <w:spacing w:val="17"/>
        </w:rPr>
        <w:t xml:space="preserve"> </w:t>
      </w:r>
      <w:r w:rsidRPr="001D5C40">
        <w:rPr>
          <w:spacing w:val="-1"/>
        </w:rPr>
        <w:t>с</w:t>
      </w:r>
      <w:r w:rsidRPr="001D5C40">
        <w:t>вяз</w:t>
      </w:r>
      <w:r w:rsidRPr="001D5C40">
        <w:rPr>
          <w:spacing w:val="-1"/>
        </w:rPr>
        <w:t>а</w:t>
      </w:r>
      <w:r w:rsidRPr="001D5C40">
        <w:t>на</w:t>
      </w:r>
      <w:r w:rsidRPr="001D5C40">
        <w:rPr>
          <w:spacing w:val="15"/>
        </w:rPr>
        <w:t xml:space="preserve"> </w:t>
      </w:r>
      <w:r w:rsidRPr="001D5C40">
        <w:t>с</w:t>
      </w:r>
      <w:r w:rsidRPr="001D5C40">
        <w:rPr>
          <w:spacing w:val="15"/>
        </w:rPr>
        <w:t xml:space="preserve"> </w:t>
      </w:r>
      <w:r w:rsidRPr="001D5C40">
        <w:t>н</w:t>
      </w:r>
      <w:r w:rsidRPr="001D5C40">
        <w:rPr>
          <w:spacing w:val="1"/>
        </w:rPr>
        <w:t>а</w:t>
      </w:r>
      <w:r w:rsidRPr="001D5C40">
        <w:rPr>
          <w:spacing w:val="-8"/>
        </w:rPr>
        <w:t>у</w:t>
      </w:r>
      <w:r w:rsidRPr="001D5C40">
        <w:rPr>
          <w:spacing w:val="-1"/>
        </w:rPr>
        <w:t>ч</w:t>
      </w:r>
      <w:r w:rsidRPr="001D5C40">
        <w:t>ной</w:t>
      </w:r>
      <w:r w:rsidRPr="001D5C40">
        <w:rPr>
          <w:spacing w:val="17"/>
        </w:rPr>
        <w:t xml:space="preserve"> </w:t>
      </w:r>
      <w:r w:rsidRPr="001D5C40">
        <w:t>д</w:t>
      </w:r>
      <w:r w:rsidRPr="001D5C40">
        <w:rPr>
          <w:spacing w:val="-1"/>
        </w:rPr>
        <w:t>е</w:t>
      </w:r>
      <w:r w:rsidRPr="001D5C40">
        <w:t>ят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2"/>
        </w:rPr>
        <w:t>ь</w:t>
      </w:r>
      <w:r w:rsidRPr="001D5C40">
        <w:t>ю</w:t>
      </w:r>
      <w:r w:rsidRPr="001D5C40">
        <w:rPr>
          <w:spacing w:val="17"/>
        </w:rPr>
        <w:t xml:space="preserve"> </w:t>
      </w:r>
      <w:r w:rsidRPr="001D5C40">
        <w:t>и</w:t>
      </w:r>
      <w:r w:rsidRPr="001D5C40">
        <w:rPr>
          <w:spacing w:val="15"/>
        </w:rPr>
        <w:t xml:space="preserve"> </w:t>
      </w:r>
      <w:r w:rsidRPr="001D5C40">
        <w:t xml:space="preserve">не </w:t>
      </w:r>
      <w:r w:rsidRPr="001D5C40">
        <w:rPr>
          <w:spacing w:val="-1"/>
        </w:rPr>
        <w:t>с</w:t>
      </w:r>
      <w:r w:rsidRPr="001D5C40">
        <w:t>од</w:t>
      </w:r>
      <w:r w:rsidRPr="001D5C40">
        <w:rPr>
          <w:spacing w:val="-1"/>
        </w:rPr>
        <w:t>е</w:t>
      </w:r>
      <w:r w:rsidRPr="001D5C40">
        <w:t>рж</w:t>
      </w:r>
      <w:r w:rsidRPr="001D5C40">
        <w:rPr>
          <w:spacing w:val="-2"/>
        </w:rPr>
        <w:t>а</w:t>
      </w:r>
      <w:r w:rsidRPr="001D5C40">
        <w:t>ть в</w:t>
      </w:r>
      <w:r w:rsidRPr="001D5C40">
        <w:rPr>
          <w:spacing w:val="-2"/>
        </w:rPr>
        <w:t>с</w:t>
      </w:r>
      <w:r w:rsidRPr="001D5C40">
        <w:rPr>
          <w:spacing w:val="-1"/>
        </w:rPr>
        <w:t>е</w:t>
      </w:r>
      <w:r w:rsidRPr="001D5C40">
        <w:t>х</w:t>
      </w:r>
      <w:r w:rsidRPr="001D5C40">
        <w:rPr>
          <w:spacing w:val="4"/>
        </w:rPr>
        <w:t xml:space="preserve"> </w:t>
      </w:r>
      <w:r w:rsidRPr="001D5C40">
        <w:rPr>
          <w:spacing w:val="-5"/>
        </w:rPr>
        <w:t>у</w:t>
      </w:r>
      <w:r w:rsidRPr="001D5C40">
        <w:t>к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нных</w:t>
      </w:r>
      <w:r w:rsidRPr="001D5C40">
        <w:rPr>
          <w:spacing w:val="4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зд</w:t>
      </w:r>
      <w:r w:rsidRPr="001D5C40">
        <w:rPr>
          <w:spacing w:val="-1"/>
        </w:rPr>
        <w:t>е</w:t>
      </w:r>
      <w:r w:rsidRPr="001D5C40">
        <w:t>лов.</w:t>
      </w: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t>Объем</w:t>
      </w:r>
      <w:r w:rsidRPr="001D5C40">
        <w:rPr>
          <w:spacing w:val="-2"/>
        </w:rPr>
        <w:t xml:space="preserve"> </w:t>
      </w:r>
      <w:r w:rsidRPr="001D5C40">
        <w:t xml:space="preserve">текстовой </w:t>
      </w:r>
      <w:r w:rsidRPr="001D5C40">
        <w:rPr>
          <w:spacing w:val="-1"/>
        </w:rPr>
        <w:t>час</w:t>
      </w:r>
      <w:r w:rsidRPr="001D5C40">
        <w:t xml:space="preserve">ти </w:t>
      </w:r>
      <w:r w:rsidRPr="001D5C40">
        <w:rPr>
          <w:spacing w:val="-2"/>
        </w:rPr>
        <w:t>В</w:t>
      </w:r>
      <w:r w:rsidRPr="001D5C40">
        <w:t>КР, оформл</w:t>
      </w:r>
      <w:r w:rsidRPr="001D5C40">
        <w:rPr>
          <w:spacing w:val="-1"/>
        </w:rPr>
        <w:t>е</w:t>
      </w:r>
      <w:r w:rsidRPr="001D5C40">
        <w:t xml:space="preserve">нной в </w:t>
      </w:r>
      <w:r w:rsidRPr="001D5C40">
        <w:rPr>
          <w:spacing w:val="-2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твии с</w:t>
      </w:r>
      <w:r w:rsidRPr="001D5C40">
        <w:rPr>
          <w:spacing w:val="-1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бов</w:t>
      </w:r>
      <w:r w:rsidRPr="001D5C40">
        <w:rPr>
          <w:spacing w:val="-2"/>
        </w:rPr>
        <w:t>а</w:t>
      </w:r>
      <w:r w:rsidRPr="001D5C40">
        <w:t>н</w:t>
      </w:r>
      <w:r w:rsidRPr="001D5C40">
        <w:rPr>
          <w:spacing w:val="-2"/>
        </w:rPr>
        <w:t>и</w:t>
      </w:r>
      <w:r w:rsidRPr="001D5C40">
        <w:t>я</w:t>
      </w:r>
      <w:r w:rsidRPr="001D5C40">
        <w:rPr>
          <w:spacing w:val="-1"/>
        </w:rPr>
        <w:t>м</w:t>
      </w:r>
      <w:r w:rsidRPr="001D5C40">
        <w:t>и ЕСКД, долж</w:t>
      </w:r>
      <w:r w:rsidRPr="001D5C40">
        <w:rPr>
          <w:spacing w:val="-1"/>
        </w:rPr>
        <w:t>е</w:t>
      </w:r>
      <w:r w:rsidRPr="001D5C40">
        <w:t xml:space="preserve">н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влят</w:t>
      </w:r>
      <w:r w:rsidRPr="001D5C40">
        <w:rPr>
          <w:spacing w:val="1"/>
        </w:rPr>
        <w:t>ь</w:t>
      </w:r>
      <w:r w:rsidRPr="001D5C40">
        <w:t>:</w:t>
      </w:r>
      <w:r w:rsidRPr="001D5C40">
        <w:rPr>
          <w:spacing w:val="1"/>
        </w:rPr>
        <w:t xml:space="preserve"> </w:t>
      </w:r>
      <w:r w:rsidRPr="001D5C40">
        <w:t>40</w:t>
      </w:r>
      <w:r w:rsidRPr="001D5C40">
        <w:rPr>
          <w:spacing w:val="-1"/>
        </w:rPr>
        <w:t>-</w:t>
      </w:r>
      <w:r w:rsidRPr="001D5C40">
        <w:t xml:space="preserve">80 </w:t>
      </w:r>
      <w:r w:rsidRPr="001D5C40">
        <w:rPr>
          <w:spacing w:val="-1"/>
        </w:rPr>
        <w:t>с</w:t>
      </w:r>
      <w:r w:rsidRPr="001D5C40">
        <w:t>тр</w:t>
      </w:r>
      <w:r w:rsidRPr="001D5C40">
        <w:rPr>
          <w:spacing w:val="-1"/>
        </w:rPr>
        <w:t>а</w:t>
      </w:r>
      <w:r w:rsidRPr="001D5C40">
        <w:t>ниц форм</w:t>
      </w:r>
      <w:r w:rsidRPr="001D5C40">
        <w:rPr>
          <w:spacing w:val="-2"/>
        </w:rPr>
        <w:t>а</w:t>
      </w:r>
      <w:r w:rsidRPr="001D5C40">
        <w:t>та</w:t>
      </w:r>
      <w:r w:rsidRPr="001D5C40">
        <w:rPr>
          <w:spacing w:val="-1"/>
        </w:rPr>
        <w:t xml:space="preserve"> </w:t>
      </w:r>
      <w:r w:rsidRPr="001D5C40">
        <w:t>А4.</w:t>
      </w: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t>Р</w:t>
      </w:r>
      <w:r w:rsidRPr="001D5C40">
        <w:rPr>
          <w:spacing w:val="-1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rPr>
          <w:spacing w:val="1"/>
        </w:rPr>
        <w:t>м</w:t>
      </w:r>
      <w:r w:rsidRPr="001D5C40">
        <w:t xml:space="preserve">ый </w:t>
      </w:r>
      <w:r w:rsidRPr="001D5C40">
        <w:rPr>
          <w:spacing w:val="2"/>
        </w:rPr>
        <w:t>о</w:t>
      </w:r>
      <w:r w:rsidRPr="001D5C40">
        <w:t>бъ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-1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 xml:space="preserve">кого </w:t>
      </w:r>
      <w:r w:rsidRPr="001D5C40">
        <w:rPr>
          <w:spacing w:val="-1"/>
        </w:rPr>
        <w:t>ма</w:t>
      </w:r>
      <w:r w:rsidRPr="001D5C40">
        <w:t>т</w:t>
      </w:r>
      <w:r w:rsidRPr="001D5C40">
        <w:rPr>
          <w:spacing w:val="-1"/>
        </w:rPr>
        <w:t>е</w:t>
      </w:r>
      <w:r w:rsidRPr="001D5C40">
        <w:t>ри</w:t>
      </w:r>
      <w:r w:rsidRPr="001D5C40">
        <w:rPr>
          <w:spacing w:val="-1"/>
        </w:rPr>
        <w:t>а</w:t>
      </w:r>
      <w:r w:rsidRPr="001D5C40">
        <w:rPr>
          <w:spacing w:val="2"/>
        </w:rPr>
        <w:t>л</w:t>
      </w:r>
      <w:r w:rsidRPr="001D5C40">
        <w:t>а</w:t>
      </w:r>
      <w:r w:rsidRPr="001D5C40">
        <w:rPr>
          <w:spacing w:val="-1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 xml:space="preserve">н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влят</w:t>
      </w:r>
      <w:r w:rsidRPr="001D5C40">
        <w:rPr>
          <w:spacing w:val="1"/>
        </w:rPr>
        <w:t>ь</w:t>
      </w:r>
      <w:r w:rsidRPr="001D5C40">
        <w:t>:</w:t>
      </w: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t>в</w:t>
      </w:r>
      <w:r w:rsidRPr="001D5C40">
        <w:rPr>
          <w:spacing w:val="6"/>
        </w:rPr>
        <w:t xml:space="preserve"> </w:t>
      </w:r>
      <w:r w:rsidRPr="001D5C40">
        <w:t>фор</w:t>
      </w:r>
      <w:r w:rsidRPr="001D5C40">
        <w:rPr>
          <w:spacing w:val="1"/>
        </w:rPr>
        <w:t>м</w:t>
      </w:r>
      <w:r w:rsidRPr="001D5C40">
        <w:t>е</w:t>
      </w:r>
      <w:r w:rsidRPr="001D5C40">
        <w:rPr>
          <w:spacing w:val="6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з</w:t>
      </w:r>
      <w:r w:rsidRPr="001D5C40">
        <w:rPr>
          <w:spacing w:val="-1"/>
        </w:rPr>
        <w:t>е</w:t>
      </w:r>
      <w:r w:rsidRPr="001D5C40">
        <w:t>нт</w:t>
      </w:r>
      <w:r w:rsidRPr="001D5C40">
        <w:rPr>
          <w:spacing w:val="-1"/>
        </w:rPr>
        <w:t>а</w:t>
      </w:r>
      <w:r w:rsidRPr="001D5C40">
        <w:t>ции,</w:t>
      </w:r>
      <w:r w:rsidRPr="001D5C40">
        <w:rPr>
          <w:spacing w:val="6"/>
        </w:rPr>
        <w:t xml:space="preserve"> </w:t>
      </w:r>
      <w:r w:rsidRPr="001D5C40">
        <w:t>и</w:t>
      </w:r>
      <w:r w:rsidRPr="001D5C40">
        <w:rPr>
          <w:spacing w:val="-1"/>
        </w:rPr>
        <w:t>с</w:t>
      </w:r>
      <w:r w:rsidRPr="001D5C40">
        <w:t>пол</w:t>
      </w:r>
      <w:r w:rsidRPr="001D5C40">
        <w:rPr>
          <w:spacing w:val="-2"/>
        </w:rPr>
        <w:t>ь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rPr>
          <w:spacing w:val="-1"/>
        </w:rPr>
        <w:t>ем</w:t>
      </w:r>
      <w:r w:rsidRPr="001D5C40">
        <w:t>ой</w:t>
      </w:r>
      <w:r w:rsidRPr="001D5C40">
        <w:rPr>
          <w:spacing w:val="7"/>
        </w:rPr>
        <w:t xml:space="preserve"> </w:t>
      </w:r>
      <w:r w:rsidRPr="001D5C40">
        <w:t>для</w:t>
      </w:r>
      <w:r w:rsidRPr="001D5C40">
        <w:rPr>
          <w:spacing w:val="9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ния</w:t>
      </w:r>
      <w:r w:rsidRPr="001D5C40">
        <w:rPr>
          <w:spacing w:val="6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6"/>
        </w:rPr>
        <w:t xml:space="preserve"> </w:t>
      </w:r>
      <w:r w:rsidRPr="001D5C40">
        <w:t>в</w:t>
      </w:r>
      <w:r w:rsidRPr="001D5C40">
        <w:rPr>
          <w:spacing w:val="14"/>
        </w:rPr>
        <w:t xml:space="preserve"> </w:t>
      </w:r>
      <w:r w:rsidRPr="001D5C40">
        <w:t>ГЭК</w:t>
      </w:r>
      <w:r w:rsidRPr="001D5C40">
        <w:rPr>
          <w:spacing w:val="8"/>
        </w:rPr>
        <w:t xml:space="preserve"> </w:t>
      </w:r>
      <w:r w:rsidRPr="001D5C40">
        <w:t>8</w:t>
      </w:r>
      <w:r w:rsidRPr="001D5C40">
        <w:rPr>
          <w:spacing w:val="-1"/>
        </w:rPr>
        <w:t>-</w:t>
      </w:r>
      <w:r w:rsidRPr="001D5C40">
        <w:t xml:space="preserve">10 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а</w:t>
      </w:r>
      <w:r w:rsidRPr="001D5C40">
        <w:t>йдов.</w:t>
      </w:r>
    </w:p>
    <w:p w:rsidR="005A0E3D" w:rsidRPr="001D5C40" w:rsidRDefault="005A0E3D">
      <w:pPr>
        <w:kinsoku w:val="0"/>
        <w:overflowPunct w:val="0"/>
        <w:spacing w:before="1" w:line="200" w:lineRule="exact"/>
      </w:pPr>
    </w:p>
    <w:p w:rsidR="005A0E3D" w:rsidRPr="001D5C40" w:rsidRDefault="005A0E3D" w:rsidP="002535BC">
      <w:pPr>
        <w:pStyle w:val="1"/>
        <w:numPr>
          <w:ilvl w:val="0"/>
          <w:numId w:val="22"/>
        </w:numPr>
        <w:tabs>
          <w:tab w:val="left" w:pos="1600"/>
        </w:tabs>
        <w:kinsoku w:val="0"/>
        <w:overflowPunct w:val="0"/>
        <w:ind w:left="0" w:firstLine="709"/>
      </w:pPr>
      <w:r w:rsidRPr="00F64982">
        <w:rPr>
          <w:spacing w:val="-1"/>
        </w:rPr>
        <w:t>УЧ</w:t>
      </w:r>
      <w:r w:rsidRPr="001D5C40">
        <w:t>Е</w:t>
      </w:r>
      <w:r w:rsidRPr="00F64982">
        <w:rPr>
          <w:spacing w:val="1"/>
        </w:rPr>
        <w:t>Б</w:t>
      </w:r>
      <w:r w:rsidRPr="001D5C40">
        <w:t>Н</w:t>
      </w:r>
      <w:r w:rsidRPr="00F64982">
        <w:rPr>
          <w:spacing w:val="2"/>
        </w:rPr>
        <w:t>О</w:t>
      </w:r>
      <w:r w:rsidRPr="00F64982">
        <w:rPr>
          <w:spacing w:val="-1"/>
        </w:rPr>
        <w:t>-М</w:t>
      </w:r>
      <w:r w:rsidRPr="001D5C40">
        <w:t>ЕТОДИ</w:t>
      </w:r>
      <w:r w:rsidRPr="00F64982">
        <w:rPr>
          <w:spacing w:val="-3"/>
        </w:rPr>
        <w:t>Ч</w:t>
      </w:r>
      <w:r w:rsidRPr="001D5C40">
        <w:t xml:space="preserve">ЕСКОЕ </w:t>
      </w:r>
      <w:r w:rsidRPr="00F64982">
        <w:rPr>
          <w:spacing w:val="-2"/>
        </w:rPr>
        <w:t>О</w:t>
      </w:r>
      <w:r w:rsidRPr="00F64982">
        <w:rPr>
          <w:spacing w:val="1"/>
        </w:rPr>
        <w:t>Б</w:t>
      </w:r>
      <w:r w:rsidRPr="001D5C40">
        <w:t>ЕС</w:t>
      </w:r>
      <w:r w:rsidRPr="00F64982">
        <w:rPr>
          <w:spacing w:val="-3"/>
        </w:rPr>
        <w:t>П</w:t>
      </w:r>
      <w:r w:rsidRPr="001D5C40">
        <w:t>Е</w:t>
      </w:r>
      <w:r w:rsidRPr="00F64982">
        <w:rPr>
          <w:spacing w:val="-1"/>
        </w:rPr>
        <w:t>Ч</w:t>
      </w:r>
      <w:r w:rsidRPr="00F64982">
        <w:rPr>
          <w:spacing w:val="-2"/>
        </w:rPr>
        <w:t>Е</w:t>
      </w:r>
      <w:r w:rsidRPr="001D5C40">
        <w:t>НИЕ ВКР</w:t>
      </w:r>
    </w:p>
    <w:p w:rsidR="00F64982" w:rsidRPr="00F64982" w:rsidRDefault="005A0E3D" w:rsidP="002535BC">
      <w:pPr>
        <w:numPr>
          <w:ilvl w:val="1"/>
          <w:numId w:val="22"/>
        </w:numPr>
        <w:tabs>
          <w:tab w:val="left" w:pos="1394"/>
        </w:tabs>
        <w:kinsoku w:val="0"/>
        <w:overflowPunct w:val="0"/>
        <w:ind w:firstLine="709"/>
      </w:pPr>
      <w:r w:rsidRPr="001D5C40">
        <w:rPr>
          <w:b/>
          <w:bCs/>
          <w:spacing w:val="-3"/>
        </w:rPr>
        <w:t>Р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ко</w:t>
      </w:r>
      <w:r w:rsidRPr="001D5C40">
        <w:rPr>
          <w:b/>
          <w:bCs/>
          <w:spacing w:val="1"/>
        </w:rPr>
        <w:t>м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нду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 xml:space="preserve">мая </w:t>
      </w:r>
      <w:r w:rsidRPr="001D5C40">
        <w:rPr>
          <w:b/>
          <w:bCs/>
          <w:spacing w:val="-1"/>
        </w:rPr>
        <w:t>л</w:t>
      </w:r>
      <w:r w:rsidRPr="001D5C40">
        <w:rPr>
          <w:b/>
          <w:bCs/>
        </w:rPr>
        <w:t>и</w:t>
      </w:r>
      <w:r w:rsidRPr="001D5C40">
        <w:rPr>
          <w:b/>
          <w:bCs/>
          <w:spacing w:val="1"/>
        </w:rPr>
        <w:t>т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  <w:spacing w:val="-2"/>
        </w:rPr>
        <w:t>р</w:t>
      </w:r>
      <w:r w:rsidRPr="001D5C40">
        <w:rPr>
          <w:b/>
          <w:bCs/>
        </w:rPr>
        <w:t>а</w:t>
      </w:r>
      <w:r w:rsidRPr="001D5C40">
        <w:rPr>
          <w:b/>
          <w:bCs/>
          <w:spacing w:val="1"/>
        </w:rPr>
        <w:t>т</w:t>
      </w:r>
      <w:r w:rsidR="00F64982">
        <w:rPr>
          <w:b/>
          <w:bCs/>
        </w:rPr>
        <w:t>ура</w:t>
      </w:r>
    </w:p>
    <w:p w:rsidR="005A0E3D" w:rsidRPr="001D5C40" w:rsidRDefault="005A0E3D" w:rsidP="002535BC">
      <w:pPr>
        <w:tabs>
          <w:tab w:val="left" w:pos="1394"/>
        </w:tabs>
        <w:kinsoku w:val="0"/>
        <w:overflowPunct w:val="0"/>
        <w:ind w:firstLine="709"/>
        <w:jc w:val="both"/>
      </w:pPr>
      <w:r w:rsidRPr="001D5C40">
        <w:rPr>
          <w:b/>
          <w:bCs/>
        </w:rPr>
        <w:t>а)</w:t>
      </w:r>
      <w:r w:rsidRPr="001D5C40">
        <w:rPr>
          <w:b/>
          <w:bCs/>
          <w:spacing w:val="-1"/>
        </w:rPr>
        <w:t xml:space="preserve"> </w:t>
      </w:r>
      <w:r w:rsidRPr="001D5C40">
        <w:rPr>
          <w:b/>
          <w:bCs/>
        </w:rPr>
        <w:t>О</w:t>
      </w:r>
      <w:r w:rsidRPr="001D5C40">
        <w:rPr>
          <w:b/>
          <w:bCs/>
          <w:spacing w:val="-1"/>
        </w:rPr>
        <w:t>с</w:t>
      </w:r>
      <w:r w:rsidRPr="001D5C40">
        <w:rPr>
          <w:b/>
          <w:bCs/>
        </w:rPr>
        <w:t>новная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</w:pPr>
      <w:r>
        <w:t>1. Воруничев Д. С., Костин М. С. Основы конструирования и технологии производства</w:t>
      </w:r>
      <w:r w:rsidRPr="00165FA8">
        <w:t xml:space="preserve"> </w:t>
      </w:r>
      <w:r>
        <w:t>радиоэлектронных средств:</w:t>
      </w:r>
      <w:r w:rsidRPr="00165FA8">
        <w:t xml:space="preserve"> </w:t>
      </w:r>
      <w:r>
        <w:t>учебное пособие. - М.: МИРЭА, 2018. - 104 с.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</w:pPr>
      <w:r>
        <w:t>2. Алдонин Г. М., Дашкова А. К., Зандер Ф. В., Тронин О. А., Шангина Е. А. Основы</w:t>
      </w:r>
      <w:r w:rsidRPr="00165FA8">
        <w:t xml:space="preserve"> </w:t>
      </w:r>
      <w:r>
        <w:t>конструирования и технологии производства радиоэлектронных средств [Электронный</w:t>
      </w:r>
      <w:r w:rsidRPr="00165FA8">
        <w:t xml:space="preserve"> </w:t>
      </w:r>
      <w:r>
        <w:t>ресурс]:</w:t>
      </w:r>
      <w:r w:rsidRPr="00165FA8">
        <w:t xml:space="preserve"> </w:t>
      </w:r>
      <w:r>
        <w:t>учебное пособие. - Красноярск: СФУ, 2019. - 372 с. – Режим доступа:</w:t>
      </w:r>
      <w:r w:rsidRPr="00165FA8">
        <w:t xml:space="preserve"> </w:t>
      </w:r>
      <w:r>
        <w:t>https://e.lanbook.com/book/157551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</w:pPr>
      <w:r>
        <w:t>3. Рыжков И. Б. Основы научных исследований и изобретательства [Электронный</w:t>
      </w:r>
      <w:r w:rsidRPr="00165FA8">
        <w:t xml:space="preserve"> </w:t>
      </w:r>
      <w:r>
        <w:t>ресурс]:</w:t>
      </w:r>
      <w:r w:rsidRPr="00165FA8">
        <w:t xml:space="preserve"> </w:t>
      </w:r>
      <w:r>
        <w:t>учебное пособие для вузов. - Санкт-Петербург: Лань, 2020. - 224 с. – Режим</w:t>
      </w:r>
      <w:r w:rsidRPr="00165FA8">
        <w:t xml:space="preserve"> </w:t>
      </w:r>
      <w:r>
        <w:t>доступа: https://e.lanbook.com/book/145848</w:t>
      </w:r>
    </w:p>
    <w:p w:rsidR="002535BC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  <w:rPr>
          <w:b/>
          <w:bCs/>
        </w:rPr>
      </w:pPr>
      <w:r>
        <w:t>4. Гуляев Ю. В., Иванов В. И., Лучников П. А., Сигов А. С., Суржиков А. П. Основы</w:t>
      </w:r>
      <w:r w:rsidRPr="00165FA8">
        <w:t xml:space="preserve"> </w:t>
      </w:r>
      <w:r>
        <w:t>конструирования и технологии производства радиоэлектронных средств. Интегральные</w:t>
      </w:r>
      <w:r w:rsidRPr="00165FA8">
        <w:t xml:space="preserve"> </w:t>
      </w:r>
      <w:r>
        <w:t>схемы [Электронный ресурс]:</w:t>
      </w:r>
      <w:r w:rsidRPr="00165FA8">
        <w:t xml:space="preserve"> </w:t>
      </w:r>
      <w:r>
        <w:t>Учебник для вузов. - Москва: Юрайт, 2021. - 460 с –</w:t>
      </w:r>
      <w:r w:rsidRPr="00165FA8">
        <w:t xml:space="preserve"> </w:t>
      </w:r>
      <w:r>
        <w:t>Режим доступа: https://urait.ru/bcode/470122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  <w:rPr>
          <w:b/>
          <w:bCs/>
        </w:rPr>
      </w:pP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 w:rsidP="00E93DD4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spacing w:line="360" w:lineRule="auto"/>
        <w:ind w:left="0" w:firstLine="709"/>
        <w:rPr>
          <w:b w:val="0"/>
          <w:bCs w:val="0"/>
        </w:rPr>
      </w:pPr>
      <w:r w:rsidRPr="001D5C40">
        <w:rPr>
          <w:spacing w:val="-1"/>
        </w:rPr>
        <w:t>Ме</w:t>
      </w:r>
      <w:r w:rsidRPr="001D5C40">
        <w:rPr>
          <w:spacing w:val="1"/>
        </w:rPr>
        <w:t>т</w:t>
      </w:r>
      <w:r w:rsidRPr="001D5C40">
        <w:t>оди</w:t>
      </w:r>
      <w:r w:rsidRPr="001D5C40">
        <w:rPr>
          <w:spacing w:val="-1"/>
        </w:rPr>
        <w:t>чес</w:t>
      </w:r>
      <w:r w:rsidRPr="001D5C40">
        <w:t>кие р</w:t>
      </w:r>
      <w:r w:rsidRPr="001D5C40">
        <w:rPr>
          <w:spacing w:val="-1"/>
        </w:rPr>
        <w:t>е</w:t>
      </w:r>
      <w:r w:rsidRPr="001D5C40">
        <w:t>ком</w:t>
      </w:r>
      <w:r w:rsidRPr="001D5C40">
        <w:rPr>
          <w:spacing w:val="-2"/>
        </w:rPr>
        <w:t>е</w:t>
      </w:r>
      <w:r w:rsidRPr="001D5C40">
        <w:t>нда</w:t>
      </w:r>
      <w:r w:rsidRPr="001D5C40">
        <w:rPr>
          <w:spacing w:val="-2"/>
        </w:rPr>
        <w:t>ц</w:t>
      </w:r>
      <w:r w:rsidRPr="001D5C40">
        <w:t>ии</w:t>
      </w:r>
    </w:p>
    <w:p w:rsidR="005A0E3D" w:rsidRPr="001D5C40" w:rsidRDefault="005A0E3D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Ц</w:t>
      </w:r>
      <w:r w:rsidRPr="001D5C40">
        <w:rPr>
          <w:spacing w:val="-2"/>
        </w:rPr>
        <w:t>е</w:t>
      </w:r>
      <w:r w:rsidRPr="001D5C40">
        <w:t>ль</w:t>
      </w:r>
      <w:r w:rsidRPr="001D5C40">
        <w:rPr>
          <w:spacing w:val="39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</w:t>
      </w:r>
      <w:r w:rsidRPr="001D5C40">
        <w:rPr>
          <w:spacing w:val="39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rPr>
          <w:spacing w:val="2"/>
        </w:rPr>
        <w:t>л</w:t>
      </w:r>
      <w:r w:rsidRPr="001D5C40">
        <w:t>иф</w:t>
      </w:r>
      <w:r w:rsidRPr="001D5C40">
        <w:rPr>
          <w:spacing w:val="-1"/>
        </w:rPr>
        <w:t>и</w:t>
      </w:r>
      <w:r w:rsidRPr="001D5C40">
        <w:t>к</w:t>
      </w:r>
      <w:r w:rsidRPr="001D5C40">
        <w:rPr>
          <w:spacing w:val="-1"/>
        </w:rPr>
        <w:t>а</w:t>
      </w:r>
      <w:r w:rsidRPr="001D5C40">
        <w:t>ци</w:t>
      </w:r>
      <w:r w:rsidRPr="001D5C40">
        <w:rPr>
          <w:spacing w:val="-3"/>
        </w:rPr>
        <w:t>о</w:t>
      </w:r>
      <w:r w:rsidRPr="001D5C40">
        <w:t>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39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42"/>
        </w:rPr>
        <w:t xml:space="preserve"> </w:t>
      </w:r>
      <w:r w:rsidRPr="001D5C40">
        <w:t>–</w:t>
      </w:r>
      <w:r w:rsidRPr="001D5C40">
        <w:rPr>
          <w:spacing w:val="38"/>
        </w:rPr>
        <w:t xml:space="preserve"> </w:t>
      </w:r>
      <w:r w:rsidRPr="001D5C40">
        <w:t>док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-1"/>
        </w:rPr>
        <w:t>с</w:t>
      </w:r>
      <w:r w:rsidRPr="001D5C40">
        <w:t>тво</w:t>
      </w:r>
      <w:r w:rsidRPr="001D5C40">
        <w:rPr>
          <w:spacing w:val="37"/>
        </w:rPr>
        <w:t xml:space="preserve"> </w:t>
      </w:r>
      <w:r w:rsidRPr="001D5C40">
        <w:t>приобр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2"/>
        </w:rPr>
        <w:t>н</w:t>
      </w:r>
      <w:r w:rsidRPr="001D5C40">
        <w:rPr>
          <w:spacing w:val="-3"/>
        </w:rPr>
        <w:t>ы</w:t>
      </w:r>
      <w:r w:rsidRPr="001D5C40">
        <w:t>х 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2"/>
        </w:rPr>
        <w:t>ц</w:t>
      </w:r>
      <w:r w:rsidRPr="001D5C40">
        <w:t>ий,</w:t>
      </w:r>
      <w:r w:rsidRPr="001D5C40">
        <w:rPr>
          <w:spacing w:val="6"/>
        </w:rPr>
        <w:t xml:space="preserve"> </w:t>
      </w:r>
      <w:r w:rsidRPr="001D5C40">
        <w:t>в</w:t>
      </w:r>
      <w:r w:rsidRPr="001D5C40">
        <w:rPr>
          <w:spacing w:val="8"/>
        </w:rPr>
        <w:t xml:space="preserve"> </w:t>
      </w:r>
      <w:r w:rsidRPr="001D5C40">
        <w:t>том</w:t>
      </w:r>
      <w:r w:rsidRPr="001D5C40">
        <w:rPr>
          <w:spacing w:val="6"/>
        </w:rPr>
        <w:t xml:space="preserve"> </w:t>
      </w:r>
      <w:r w:rsidRPr="001D5C40">
        <w:rPr>
          <w:spacing w:val="-1"/>
        </w:rPr>
        <w:t>ч</w:t>
      </w:r>
      <w:r w:rsidRPr="001D5C40">
        <w:t>и</w:t>
      </w:r>
      <w:r w:rsidRPr="001D5C40">
        <w:rPr>
          <w:spacing w:val="-1"/>
        </w:rPr>
        <w:t>с</w:t>
      </w:r>
      <w:r w:rsidRPr="001D5C40">
        <w:t>ле</w:t>
      </w:r>
      <w:r w:rsidRPr="001D5C40">
        <w:rPr>
          <w:spacing w:val="8"/>
        </w:rPr>
        <w:t xml:space="preserve"> </w:t>
      </w:r>
      <w:r w:rsidRPr="001D5C40">
        <w:t>и</w:t>
      </w:r>
      <w:r w:rsidRPr="001D5C40">
        <w:rPr>
          <w:spacing w:val="12"/>
        </w:rPr>
        <w:t xml:space="preserve"> </w:t>
      </w:r>
      <w:r w:rsidRPr="001D5C40">
        <w:rPr>
          <w:spacing w:val="-8"/>
        </w:rPr>
        <w:t>у</w:t>
      </w:r>
      <w:r w:rsidRPr="001D5C40">
        <w:rPr>
          <w:spacing w:val="-1"/>
        </w:rPr>
        <w:t>ме</w:t>
      </w:r>
      <w:r w:rsidRPr="001D5C40">
        <w:t>ния</w:t>
      </w:r>
      <w:r w:rsidRPr="001D5C40">
        <w:rPr>
          <w:spacing w:val="9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1"/>
        </w:rPr>
        <w:t>а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-1"/>
        </w:rPr>
        <w:t>с</w:t>
      </w:r>
      <w:r w:rsidRPr="001D5C40">
        <w:t>тоятельно</w:t>
      </w:r>
      <w:r w:rsidRPr="001D5C40">
        <w:rPr>
          <w:spacing w:val="9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t>ш</w:t>
      </w:r>
      <w:r w:rsidRPr="001D5C40">
        <w:rPr>
          <w:spacing w:val="-1"/>
        </w:rPr>
        <w:t>а</w:t>
      </w:r>
      <w:r w:rsidRPr="001D5C40">
        <w:t>ть</w:t>
      </w:r>
      <w:r w:rsidRPr="001D5C40">
        <w:rPr>
          <w:spacing w:val="7"/>
        </w:rPr>
        <w:t xml:space="preserve"> </w:t>
      </w:r>
      <w:r w:rsidRPr="001D5C40">
        <w:t>ко</w:t>
      </w:r>
      <w:r w:rsidRPr="001D5C40">
        <w:rPr>
          <w:spacing w:val="-2"/>
        </w:rPr>
        <w:t>н</w:t>
      </w:r>
      <w:r w:rsidRPr="001D5C40">
        <w:t>кр</w:t>
      </w:r>
      <w:r w:rsidRPr="001D5C40">
        <w:rPr>
          <w:spacing w:val="-1"/>
        </w:rPr>
        <w:t>е</w:t>
      </w:r>
      <w:r w:rsidRPr="001D5C40">
        <w:t>тные</w:t>
      </w:r>
      <w:r w:rsidRPr="001D5C40">
        <w:rPr>
          <w:spacing w:val="5"/>
        </w:rPr>
        <w:t xml:space="preserve"> </w:t>
      </w:r>
      <w:r w:rsidRPr="001D5C40">
        <w:t>н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t>н</w:t>
      </w:r>
      <w:r w:rsidRPr="001D5C40">
        <w:rPr>
          <w:spacing w:val="9"/>
        </w:rPr>
        <w:t>о</w:t>
      </w:r>
      <w:r w:rsidRPr="001D5C40">
        <w:t>- т</w:t>
      </w:r>
      <w:r w:rsidRPr="001D5C40">
        <w:rPr>
          <w:spacing w:val="-1"/>
        </w:rPr>
        <w:t>е</w:t>
      </w:r>
      <w:r w:rsidRPr="001D5C40">
        <w:rPr>
          <w:spacing w:val="2"/>
        </w:rPr>
        <w:t>х</w:t>
      </w:r>
      <w:r w:rsidRPr="001D5C40">
        <w:rPr>
          <w:spacing w:val="-2"/>
        </w:rPr>
        <w:t>н</w:t>
      </w:r>
      <w:r w:rsidRPr="001D5C40">
        <w:t>и</w:t>
      </w:r>
      <w:r w:rsidRPr="001D5C40">
        <w:rPr>
          <w:spacing w:val="-1"/>
        </w:rPr>
        <w:t>чес</w:t>
      </w:r>
      <w:r w:rsidRPr="001D5C40">
        <w:t>кие</w:t>
      </w:r>
      <w:r w:rsidRPr="001D5C40">
        <w:rPr>
          <w:spacing w:val="5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ач</w:t>
      </w:r>
      <w:r w:rsidRPr="001D5C40">
        <w:t>и,</w:t>
      </w:r>
      <w:r w:rsidRPr="001D5C40">
        <w:rPr>
          <w:spacing w:val="52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5"/>
        </w:rPr>
        <w:t>у</w:t>
      </w:r>
      <w:r w:rsidRPr="001D5C40">
        <w:t>ющие</w:t>
      </w:r>
      <w:r w:rsidRPr="001D5C40">
        <w:rPr>
          <w:spacing w:val="56"/>
        </w:rPr>
        <w:t xml:space="preserve"> </w:t>
      </w:r>
      <w:r w:rsidRPr="001D5C40">
        <w:rPr>
          <w:spacing w:val="-5"/>
        </w:rPr>
        <w:t>у</w:t>
      </w:r>
      <w:r w:rsidRPr="001D5C40">
        <w:t>ровню</w:t>
      </w:r>
      <w:r w:rsidRPr="001D5C40">
        <w:rPr>
          <w:spacing w:val="53"/>
        </w:rPr>
        <w:t xml:space="preserve"> </w:t>
      </w:r>
      <w:r w:rsidRPr="001D5C40">
        <w:t>подгото</w:t>
      </w:r>
      <w:r w:rsidRPr="001D5C40">
        <w:rPr>
          <w:spacing w:val="-3"/>
        </w:rPr>
        <w:t>в</w:t>
      </w:r>
      <w:r w:rsidRPr="001D5C40">
        <w:t>ки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8"/>
        </w:rPr>
        <w:t>у</w:t>
      </w:r>
      <w:r w:rsidRPr="001D5C40">
        <w:rPr>
          <w:spacing w:val="-1"/>
        </w:rPr>
        <w:t>с</w:t>
      </w:r>
      <w:r w:rsidRPr="001D5C40">
        <w:t>кник</w:t>
      </w:r>
      <w:r w:rsidRPr="001D5C40">
        <w:rPr>
          <w:spacing w:val="-1"/>
        </w:rPr>
        <w:t>а</w:t>
      </w:r>
      <w:r w:rsidRPr="001D5C40">
        <w:t>,</w:t>
      </w:r>
      <w:r w:rsidRPr="001D5C40">
        <w:rPr>
          <w:spacing w:val="52"/>
        </w:rPr>
        <w:t xml:space="preserve"> </w:t>
      </w:r>
      <w:r w:rsidRPr="001D5C40">
        <w:t>и</w:t>
      </w:r>
      <w:r w:rsidRPr="001D5C40">
        <w:rPr>
          <w:spacing w:val="53"/>
        </w:rPr>
        <w:t xml:space="preserve"> </w:t>
      </w:r>
      <w:r w:rsidRPr="001D5C40">
        <w:rPr>
          <w:spacing w:val="-3"/>
        </w:rPr>
        <w:t>о</w:t>
      </w:r>
      <w:r w:rsidRPr="001D5C40">
        <w:t>бо</w:t>
      </w:r>
      <w:r w:rsidRPr="001D5C40">
        <w:rPr>
          <w:spacing w:val="-1"/>
        </w:rPr>
        <w:t>с</w:t>
      </w:r>
      <w:r w:rsidRPr="001D5C40">
        <w:t>нов</w:t>
      </w:r>
      <w:r w:rsidRPr="001D5C40">
        <w:rPr>
          <w:spacing w:val="-1"/>
        </w:rPr>
        <w:t>ы</w:t>
      </w:r>
      <w:r w:rsidRPr="001D5C40">
        <w:t>в</w:t>
      </w:r>
      <w:r w:rsidRPr="001D5C40">
        <w:rPr>
          <w:spacing w:val="-2"/>
        </w:rPr>
        <w:t>а</w:t>
      </w:r>
      <w:r w:rsidRPr="001D5C40">
        <w:t xml:space="preserve">ть </w:t>
      </w:r>
      <w:r w:rsidRPr="001D5C40">
        <w:rPr>
          <w:spacing w:val="-1"/>
        </w:rPr>
        <w:t>с</w:t>
      </w:r>
      <w:r w:rsidRPr="001D5C40">
        <w:t>вои р</w:t>
      </w:r>
      <w:r w:rsidRPr="001D5C40">
        <w:rPr>
          <w:spacing w:val="-1"/>
        </w:rPr>
        <w:t>е</w:t>
      </w:r>
      <w:r w:rsidRPr="001D5C40">
        <w:t>ш</w:t>
      </w:r>
      <w:r w:rsidRPr="001D5C40">
        <w:rPr>
          <w:spacing w:val="-1"/>
        </w:rPr>
        <w:t>е</w:t>
      </w:r>
      <w:r w:rsidRPr="001D5C40">
        <w:t>ния и в</w:t>
      </w:r>
      <w:r w:rsidRPr="001D5C40">
        <w:rPr>
          <w:spacing w:val="-1"/>
        </w:rPr>
        <w:t>ы</w:t>
      </w:r>
      <w:r w:rsidRPr="001D5C40">
        <w:t>воды.</w:t>
      </w:r>
    </w:p>
    <w:p w:rsidR="005A0E3D" w:rsidRDefault="005A0E3D" w:rsidP="00E93DD4">
      <w:pPr>
        <w:pStyle w:val="a3"/>
        <w:kinsoku w:val="0"/>
        <w:overflowPunct w:val="0"/>
        <w:spacing w:line="360" w:lineRule="auto"/>
        <w:ind w:left="0" w:firstLine="709"/>
      </w:pPr>
      <w:r w:rsidRPr="001D5C40">
        <w:t>При излож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ии</w:t>
      </w:r>
      <w:r w:rsidRPr="001D5C40">
        <w:rPr>
          <w:spacing w:val="-2"/>
        </w:rPr>
        <w:t xml:space="preserve"> </w:t>
      </w:r>
      <w:r w:rsidRPr="001D5C40">
        <w:t>т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1"/>
        </w:rPr>
        <w:t>с</w:t>
      </w:r>
      <w:r w:rsidRPr="001D5C40">
        <w:t>та</w:t>
      </w:r>
      <w:r w:rsidRPr="001D5C40">
        <w:rPr>
          <w:spacing w:val="-1"/>
        </w:rPr>
        <w:t xml:space="preserve"> </w:t>
      </w:r>
      <w:r w:rsidRPr="001D5C40">
        <w:rPr>
          <w:spacing w:val="-2"/>
        </w:rPr>
        <w:t>В</w:t>
      </w:r>
      <w:r w:rsidRPr="001D5C40">
        <w:t>КР долж</w:t>
      </w:r>
      <w:r w:rsidRPr="001D5C40">
        <w:rPr>
          <w:spacing w:val="1"/>
        </w:rPr>
        <w:t>н</w:t>
      </w:r>
      <w:r w:rsidRPr="001D5C40">
        <w:t xml:space="preserve">ы быть </w:t>
      </w:r>
      <w:r w:rsidRPr="001D5C40">
        <w:rPr>
          <w:spacing w:val="-1"/>
        </w:rPr>
        <w:t>с</w:t>
      </w:r>
      <w:r w:rsidRPr="001D5C40">
        <w:t>об</w:t>
      </w:r>
      <w:r w:rsidRPr="001D5C40">
        <w:rPr>
          <w:spacing w:val="-2"/>
        </w:rPr>
        <w:t>л</w:t>
      </w:r>
      <w:r w:rsidRPr="001D5C40">
        <w:t>юд</w:t>
      </w:r>
      <w:r w:rsidRPr="001D5C40">
        <w:rPr>
          <w:spacing w:val="-1"/>
        </w:rPr>
        <w:t>е</w:t>
      </w:r>
      <w:r w:rsidRPr="001D5C40">
        <w:t>ны о</w:t>
      </w:r>
      <w:r w:rsidRPr="001D5C40">
        <w:rPr>
          <w:spacing w:val="-2"/>
        </w:rPr>
        <w:t>с</w:t>
      </w:r>
      <w:r w:rsidRPr="001D5C40">
        <w:t>новные</w:t>
      </w:r>
      <w:r w:rsidRPr="001D5C40">
        <w:rPr>
          <w:spacing w:val="-2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бов</w:t>
      </w:r>
      <w:r w:rsidRPr="001D5C40">
        <w:rPr>
          <w:spacing w:val="-2"/>
        </w:rPr>
        <w:t>а</w:t>
      </w:r>
      <w:r w:rsidRPr="001D5C40">
        <w:t>ния:</w:t>
      </w:r>
    </w:p>
    <w:p w:rsidR="00F64982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>
        <w:rPr>
          <w:spacing w:val="-1"/>
        </w:rPr>
        <w:t>че</w:t>
      </w:r>
      <w:r>
        <w:t>тко</w:t>
      </w:r>
      <w:r>
        <w:rPr>
          <w:spacing w:val="-1"/>
        </w:rPr>
        <w:t>с</w:t>
      </w:r>
      <w:r>
        <w:t>ть и лог</w:t>
      </w:r>
      <w:r>
        <w:rPr>
          <w:spacing w:val="1"/>
        </w:rPr>
        <w:t>и</w:t>
      </w:r>
      <w:r>
        <w:rPr>
          <w:spacing w:val="-1"/>
        </w:rPr>
        <w:t>чес</w:t>
      </w:r>
      <w:r>
        <w:t>к</w:t>
      </w:r>
      <w:r>
        <w:rPr>
          <w:spacing w:val="-1"/>
        </w:rPr>
        <w:t>а</w:t>
      </w:r>
      <w:r>
        <w:t>я по</w:t>
      </w:r>
      <w:r>
        <w:rPr>
          <w:spacing w:val="-1"/>
        </w:rPr>
        <w:t>с</w:t>
      </w:r>
      <w:r>
        <w:t>л</w:t>
      </w:r>
      <w:r>
        <w:rPr>
          <w:spacing w:val="-1"/>
        </w:rPr>
        <w:t>е</w:t>
      </w:r>
      <w:r>
        <w:t>дов</w:t>
      </w:r>
      <w:r>
        <w:rPr>
          <w:spacing w:val="-2"/>
        </w:rPr>
        <w:t>а</w:t>
      </w:r>
      <w:r>
        <w:t>т</w:t>
      </w:r>
      <w:r>
        <w:rPr>
          <w:spacing w:val="-1"/>
        </w:rPr>
        <w:t>е</w:t>
      </w:r>
      <w:r>
        <w:t>льно</w:t>
      </w:r>
      <w:r>
        <w:rPr>
          <w:spacing w:val="-1"/>
        </w:rPr>
        <w:t>с</w:t>
      </w:r>
      <w:r>
        <w:t>ть и</w:t>
      </w:r>
      <w:r>
        <w:rPr>
          <w:spacing w:val="-2"/>
        </w:rPr>
        <w:t>з</w:t>
      </w:r>
      <w:r>
        <w:rPr>
          <w:spacing w:val="-3"/>
        </w:rPr>
        <w:t>л</w:t>
      </w:r>
      <w:r>
        <w:t>ож</w:t>
      </w:r>
      <w:r>
        <w:rPr>
          <w:spacing w:val="-2"/>
        </w:rPr>
        <w:t>е</w:t>
      </w:r>
      <w:r>
        <w:t>ния;</w:t>
      </w:r>
    </w:p>
    <w:p w:rsidR="00F64982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>
        <w:rPr>
          <w:spacing w:val="-5"/>
        </w:rPr>
        <w:t>у</w:t>
      </w:r>
      <w:r>
        <w:rPr>
          <w:spacing w:val="2"/>
        </w:rPr>
        <w:t>б</w:t>
      </w:r>
      <w:r>
        <w:rPr>
          <w:spacing w:val="-1"/>
        </w:rPr>
        <w:t>е</w:t>
      </w:r>
      <w:r>
        <w:t>д</w:t>
      </w:r>
      <w:r>
        <w:rPr>
          <w:spacing w:val="1"/>
        </w:rPr>
        <w:t>и</w:t>
      </w:r>
      <w:r>
        <w:t>т</w:t>
      </w:r>
      <w:r>
        <w:rPr>
          <w:spacing w:val="-1"/>
        </w:rPr>
        <w:t>е</w:t>
      </w:r>
      <w:r>
        <w:t>льн</w:t>
      </w:r>
      <w:r>
        <w:rPr>
          <w:spacing w:val="-1"/>
        </w:rPr>
        <w:t>а</w:t>
      </w:r>
      <w:r>
        <w:t xml:space="preserve">я </w:t>
      </w:r>
      <w:r>
        <w:rPr>
          <w:spacing w:val="-1"/>
        </w:rPr>
        <w:t>а</w:t>
      </w:r>
      <w:r>
        <w:t>р</w:t>
      </w:r>
      <w:r>
        <w:rPr>
          <w:spacing w:val="4"/>
        </w:rPr>
        <w:t>г</w:t>
      </w:r>
      <w:r>
        <w:rPr>
          <w:spacing w:val="-5"/>
        </w:rPr>
        <w:t>у</w:t>
      </w:r>
      <w:r>
        <w:rPr>
          <w:spacing w:val="-1"/>
        </w:rPr>
        <w:t>ме</w:t>
      </w:r>
      <w:r>
        <w:t>н</w:t>
      </w:r>
      <w:r>
        <w:rPr>
          <w:spacing w:val="2"/>
        </w:rPr>
        <w:t>т</w:t>
      </w:r>
      <w:r>
        <w:rPr>
          <w:spacing w:val="-1"/>
        </w:rPr>
        <w:t>а</w:t>
      </w:r>
      <w:r>
        <w:t>ция;</w:t>
      </w:r>
    </w:p>
    <w:p w:rsidR="00F64982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>
        <w:t>кр</w:t>
      </w:r>
      <w:r>
        <w:rPr>
          <w:spacing w:val="-1"/>
        </w:rPr>
        <w:t>а</w:t>
      </w:r>
      <w:r>
        <w:t>тко</w:t>
      </w:r>
      <w:r>
        <w:rPr>
          <w:spacing w:val="-1"/>
        </w:rPr>
        <w:t>с</w:t>
      </w:r>
      <w:r>
        <w:t>ть и</w:t>
      </w:r>
      <w:r w:rsidRPr="00F64982">
        <w:t xml:space="preserve"> </w:t>
      </w:r>
      <w:r>
        <w:t>то</w:t>
      </w:r>
      <w:r>
        <w:rPr>
          <w:spacing w:val="-1"/>
        </w:rPr>
        <w:t>ч</w:t>
      </w:r>
      <w:r>
        <w:t>но</w:t>
      </w:r>
      <w:r>
        <w:rPr>
          <w:spacing w:val="-1"/>
        </w:rPr>
        <w:t>с</w:t>
      </w:r>
      <w:r>
        <w:t>ть</w:t>
      </w:r>
      <w:r w:rsidRPr="00F64982">
        <w:t xml:space="preserve"> </w:t>
      </w:r>
      <w:r>
        <w:t>фор</w:t>
      </w:r>
      <w:r>
        <w:rPr>
          <w:spacing w:val="1"/>
        </w:rPr>
        <w:t>м</w:t>
      </w:r>
      <w:r>
        <w:rPr>
          <w:spacing w:val="-8"/>
        </w:rPr>
        <w:t>у</w:t>
      </w:r>
      <w:r>
        <w:t>л</w:t>
      </w:r>
      <w:r>
        <w:rPr>
          <w:spacing w:val="1"/>
        </w:rPr>
        <w:t>и</w:t>
      </w:r>
      <w:r>
        <w:t>ровок, и</w:t>
      </w:r>
      <w:r>
        <w:rPr>
          <w:spacing w:val="-1"/>
        </w:rPr>
        <w:t>с</w:t>
      </w:r>
      <w:r>
        <w:t>клю</w:t>
      </w:r>
      <w:r>
        <w:rPr>
          <w:spacing w:val="-1"/>
        </w:rPr>
        <w:t>ча</w:t>
      </w:r>
      <w:r>
        <w:t>ющ</w:t>
      </w:r>
      <w:r>
        <w:rPr>
          <w:spacing w:val="-1"/>
        </w:rPr>
        <w:t>а</w:t>
      </w:r>
      <w:r>
        <w:t>я</w:t>
      </w:r>
      <w:r w:rsidRPr="00F64982">
        <w:t xml:space="preserve"> </w:t>
      </w:r>
      <w:r>
        <w:t>воз</w:t>
      </w:r>
      <w:r>
        <w:rPr>
          <w:spacing w:val="-1"/>
        </w:rPr>
        <w:t>м</w:t>
      </w:r>
      <w:r>
        <w:rPr>
          <w:spacing w:val="-3"/>
        </w:rPr>
        <w:t>о</w:t>
      </w:r>
      <w:r>
        <w:t>жно</w:t>
      </w:r>
      <w:r>
        <w:rPr>
          <w:spacing w:val="-1"/>
        </w:rPr>
        <w:t>с</w:t>
      </w:r>
      <w:r>
        <w:rPr>
          <w:spacing w:val="7"/>
        </w:rPr>
        <w:t>т</w:t>
      </w:r>
      <w:r>
        <w:t>ь</w:t>
      </w:r>
      <w:r w:rsidRPr="00F64982"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од</w:t>
      </w:r>
      <w:r w:rsidRPr="001D5C40">
        <w:rPr>
          <w:spacing w:val="1"/>
        </w:rPr>
        <w:t>н</w:t>
      </w:r>
      <w:r w:rsidRPr="001D5C40">
        <w:t>о</w:t>
      </w:r>
      <w:r w:rsidRPr="001D5C40">
        <w:rPr>
          <w:spacing w:val="-2"/>
        </w:rPr>
        <w:t>з</w:t>
      </w:r>
      <w:r w:rsidRPr="001D5C40">
        <w:t>н</w:t>
      </w:r>
      <w:r w:rsidRPr="001D5C40">
        <w:rPr>
          <w:spacing w:val="-1"/>
        </w:rPr>
        <w:t>ач</w:t>
      </w:r>
      <w:r w:rsidRPr="001D5C40">
        <w:t>ного толко</w:t>
      </w:r>
      <w:r w:rsidRPr="001D5C40">
        <w:rPr>
          <w:spacing w:val="-3"/>
        </w:rPr>
        <w:t>в</w:t>
      </w:r>
      <w:r w:rsidRPr="001D5C40">
        <w:rPr>
          <w:spacing w:val="-1"/>
        </w:rPr>
        <w:t>а</w:t>
      </w:r>
      <w:r w:rsidRPr="001D5C40">
        <w:t>ния;</w:t>
      </w:r>
    </w:p>
    <w:p w:rsidR="00F64982" w:rsidRPr="001D5C40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 w:rsidRPr="001D5C40">
        <w:t>конкр</w:t>
      </w:r>
      <w:r w:rsidRPr="001D5C40">
        <w:rPr>
          <w:spacing w:val="-1"/>
        </w:rPr>
        <w:t>е</w:t>
      </w:r>
      <w:r w:rsidRPr="001D5C40">
        <w:rPr>
          <w:spacing w:val="-2"/>
        </w:rPr>
        <w:t>т</w:t>
      </w:r>
      <w:r w:rsidRPr="001D5C40">
        <w:t>но</w:t>
      </w:r>
      <w:r w:rsidRPr="001D5C40">
        <w:rPr>
          <w:spacing w:val="-1"/>
        </w:rPr>
        <w:t>с</w:t>
      </w:r>
      <w:r w:rsidRPr="001D5C40">
        <w:t xml:space="preserve">ть </w:t>
      </w:r>
      <w:r w:rsidRPr="001D5C40">
        <w:rPr>
          <w:spacing w:val="-2"/>
        </w:rPr>
        <w:t>и</w:t>
      </w:r>
      <w:r w:rsidRPr="001D5C40">
        <w:t>злож</w:t>
      </w:r>
      <w:r w:rsidRPr="001D5C40">
        <w:rPr>
          <w:spacing w:val="-1"/>
        </w:rPr>
        <w:t>е</w:t>
      </w:r>
      <w:r w:rsidRPr="001D5C40">
        <w:rPr>
          <w:spacing w:val="-2"/>
        </w:rPr>
        <w:t>ни</w:t>
      </w:r>
      <w:r w:rsidRPr="001D5C40">
        <w:t>я 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тов р</w:t>
      </w:r>
      <w:r w:rsidRPr="001D5C40">
        <w:rPr>
          <w:spacing w:val="-2"/>
        </w:rPr>
        <w:t>а</w:t>
      </w:r>
      <w:r w:rsidRPr="001D5C40">
        <w:t>боты;</w:t>
      </w:r>
    </w:p>
    <w:p w:rsidR="00F64982" w:rsidRPr="001D5C40" w:rsidRDefault="00F64982" w:rsidP="00E93DD4">
      <w:pPr>
        <w:pStyle w:val="a3"/>
        <w:tabs>
          <w:tab w:val="left" w:pos="1517"/>
        </w:tabs>
        <w:kinsoku w:val="0"/>
        <w:overflowPunct w:val="0"/>
        <w:spacing w:line="360" w:lineRule="auto"/>
        <w:ind w:left="0" w:firstLine="709"/>
      </w:pPr>
      <w:r w:rsidRPr="001D5C40">
        <w:t>и</w:t>
      </w:r>
      <w:r w:rsidRPr="001D5C40">
        <w:rPr>
          <w:spacing w:val="-1"/>
        </w:rPr>
        <w:t>с</w:t>
      </w:r>
      <w:r w:rsidRPr="001D5C40">
        <w:t>пол</w:t>
      </w:r>
      <w:r w:rsidRPr="001D5C40">
        <w:rPr>
          <w:spacing w:val="-2"/>
        </w:rPr>
        <w:t>ь</w:t>
      </w:r>
      <w:r w:rsidRPr="001D5C40">
        <w:t>зов</w:t>
      </w:r>
      <w:r w:rsidRPr="001D5C40">
        <w:rPr>
          <w:spacing w:val="-2"/>
        </w:rPr>
        <w:t>а</w:t>
      </w:r>
      <w:r>
        <w:t xml:space="preserve">ние </w:t>
      </w:r>
      <w:r w:rsidRPr="001D5C40">
        <w:t>об</w:t>
      </w:r>
      <w:r w:rsidRPr="001D5C40">
        <w:rPr>
          <w:spacing w:val="-3"/>
        </w:rPr>
        <w:t>щ</w:t>
      </w:r>
      <w:r w:rsidRPr="001D5C40">
        <w:rPr>
          <w:spacing w:val="-1"/>
        </w:rPr>
        <w:t>е</w:t>
      </w:r>
      <w:r w:rsidRPr="001D5C40">
        <w:t>принят</w:t>
      </w:r>
      <w:r w:rsidRPr="001D5C40">
        <w:rPr>
          <w:spacing w:val="-3"/>
        </w:rPr>
        <w:t>о</w:t>
      </w:r>
      <w:r>
        <w:t xml:space="preserve">й </w:t>
      </w:r>
      <w:r w:rsidRPr="001D5C40">
        <w:t>т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м</w:t>
      </w:r>
      <w:r w:rsidRPr="001D5C40">
        <w:t>ин</w:t>
      </w:r>
      <w:r w:rsidRPr="001D5C40">
        <w:rPr>
          <w:spacing w:val="-3"/>
        </w:rPr>
        <w:t>о</w:t>
      </w:r>
      <w:r w:rsidRPr="001D5C40">
        <w:t>лог</w:t>
      </w:r>
      <w:r w:rsidRPr="001D5C40">
        <w:rPr>
          <w:spacing w:val="1"/>
        </w:rPr>
        <w:t>и</w:t>
      </w:r>
      <w:r>
        <w:t xml:space="preserve">и, </w:t>
      </w:r>
      <w:r w:rsidRPr="001D5C40">
        <w:rPr>
          <w:spacing w:val="-8"/>
        </w:rPr>
        <w:t>у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новл</w:t>
      </w:r>
      <w:r w:rsidRPr="001D5C40">
        <w:rPr>
          <w:spacing w:val="-2"/>
        </w:rPr>
        <w:t>е</w:t>
      </w:r>
      <w:r w:rsidRPr="001D5C40">
        <w:t>н</w:t>
      </w:r>
      <w:r w:rsidRPr="001D5C40">
        <w:rPr>
          <w:spacing w:val="3"/>
        </w:rPr>
        <w:t>н</w:t>
      </w:r>
      <w:r>
        <w:t xml:space="preserve">ой </w:t>
      </w:r>
      <w:r w:rsidRPr="001D5C40">
        <w:t>в</w:t>
      </w:r>
      <w:r w:rsidRPr="00F64982">
        <w:t xml:space="preserve"> </w:t>
      </w:r>
      <w:r w:rsidRPr="001D5C40">
        <w:rPr>
          <w:spacing w:val="-1"/>
        </w:rPr>
        <w:t>ме</w:t>
      </w:r>
      <w:r w:rsidRPr="001D5C40">
        <w:t>жго</w:t>
      </w:r>
      <w:r w:rsidRPr="001D5C40">
        <w:rPr>
          <w:spacing w:val="3"/>
        </w:rPr>
        <w:t>с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-1"/>
        </w:rPr>
        <w:t>а</w:t>
      </w:r>
      <w:r w:rsidRPr="001D5C40">
        <w:rPr>
          <w:spacing w:val="2"/>
        </w:rPr>
        <w:t>р</w:t>
      </w:r>
      <w:r w:rsidRPr="001D5C40">
        <w:rPr>
          <w:spacing w:val="-1"/>
        </w:rPr>
        <w:t>с</w:t>
      </w:r>
      <w:r w:rsidRPr="001D5C40">
        <w:t>тв</w:t>
      </w:r>
      <w:r w:rsidRPr="001D5C40">
        <w:rPr>
          <w:spacing w:val="-2"/>
        </w:rPr>
        <w:t>е</w:t>
      </w:r>
      <w:r w:rsidRPr="001D5C40">
        <w:t>нных</w:t>
      </w:r>
      <w:r w:rsidRPr="001D5C40">
        <w:rPr>
          <w:spacing w:val="1"/>
        </w:rPr>
        <w:t xml:space="preserve"> </w:t>
      </w:r>
      <w:r w:rsidRPr="001D5C40">
        <w:rPr>
          <w:spacing w:val="-2"/>
        </w:rPr>
        <w:t>и</w:t>
      </w:r>
      <w:r w:rsidRPr="001D5C40">
        <w:t>ли</w:t>
      </w:r>
      <w:r w:rsidRPr="001D5C40">
        <w:rPr>
          <w:spacing w:val="1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rPr>
          <w:spacing w:val="-2"/>
        </w:rPr>
        <w:t>ц</w:t>
      </w:r>
      <w:r w:rsidRPr="001D5C40">
        <w:t>ион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-2"/>
        </w:rPr>
        <w:t>ь</w:t>
      </w:r>
      <w:r w:rsidRPr="001D5C40">
        <w:t>ных</w:t>
      </w:r>
      <w:r w:rsidRPr="001D5C40">
        <w:rPr>
          <w:spacing w:val="1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rPr>
          <w:spacing w:val="-2"/>
        </w:rPr>
        <w:t>н</w:t>
      </w:r>
      <w:r w:rsidRPr="001D5C40">
        <w:rPr>
          <w:spacing w:val="-3"/>
        </w:rPr>
        <w:t>д</w:t>
      </w:r>
      <w:r w:rsidRPr="001D5C40">
        <w:rPr>
          <w:spacing w:val="-1"/>
        </w:rPr>
        <w:t>а</w:t>
      </w:r>
      <w:r w:rsidRPr="001D5C40">
        <w:t>рт</w:t>
      </w:r>
      <w:r w:rsidRPr="001D5C40">
        <w:rPr>
          <w:spacing w:val="3"/>
        </w:rPr>
        <w:t>а</w:t>
      </w:r>
      <w:r w:rsidRPr="001D5C40">
        <w:t>х</w:t>
      </w:r>
      <w:r w:rsidRPr="001D5C40">
        <w:rPr>
          <w:spacing w:val="2"/>
        </w:rPr>
        <w:t xml:space="preserve"> </w:t>
      </w:r>
      <w:r w:rsidRPr="001D5C40">
        <w:t>РФ;</w:t>
      </w:r>
    </w:p>
    <w:p w:rsidR="00F64982" w:rsidRPr="001D5C40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 w:rsidRPr="001D5C40">
        <w:t>т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1"/>
        </w:rPr>
        <w:t>с</w:t>
      </w:r>
      <w:r w:rsidRPr="001D5C40">
        <w:t>т изл</w:t>
      </w:r>
      <w:r w:rsidRPr="001D5C40">
        <w:rPr>
          <w:spacing w:val="-1"/>
        </w:rPr>
        <w:t>а</w:t>
      </w:r>
      <w:r w:rsidRPr="001D5C40">
        <w:t>г</w:t>
      </w:r>
      <w:r w:rsidRPr="001D5C40">
        <w:rPr>
          <w:spacing w:val="-1"/>
        </w:rPr>
        <w:t>ае</w:t>
      </w:r>
      <w:r w:rsidRPr="001D5C40">
        <w:t>т</w:t>
      </w:r>
      <w:r w:rsidRPr="001D5C40">
        <w:rPr>
          <w:spacing w:val="-1"/>
        </w:rPr>
        <w:t>с</w:t>
      </w:r>
      <w:r w:rsidRPr="001D5C40">
        <w:t>я в б</w:t>
      </w:r>
      <w:r w:rsidRPr="001D5C40">
        <w:rPr>
          <w:spacing w:val="-2"/>
        </w:rPr>
        <w:t>е</w:t>
      </w:r>
      <w:r w:rsidRPr="001D5C40">
        <w:t>зл</w:t>
      </w:r>
      <w:r w:rsidRPr="001D5C40">
        <w:rPr>
          <w:spacing w:val="1"/>
        </w:rPr>
        <w:t>и</w:t>
      </w:r>
      <w:r w:rsidRPr="001D5C40">
        <w:rPr>
          <w:spacing w:val="-1"/>
        </w:rPr>
        <w:t>ч</w:t>
      </w:r>
      <w:r w:rsidRPr="001D5C40">
        <w:t>ной форм</w:t>
      </w:r>
      <w:r w:rsidRPr="001D5C40">
        <w:rPr>
          <w:spacing w:val="-2"/>
        </w:rPr>
        <w:t>е</w:t>
      </w:r>
      <w:r w:rsidRPr="001D5C40">
        <w:t>.</w:t>
      </w:r>
    </w:p>
    <w:p w:rsidR="005A0E3D" w:rsidRPr="001D5C40" w:rsidRDefault="005A0E3D" w:rsidP="00E93DD4">
      <w:pPr>
        <w:pStyle w:val="a3"/>
        <w:kinsoku w:val="0"/>
        <w:overflowPunct w:val="0"/>
        <w:spacing w:line="360" w:lineRule="auto"/>
        <w:ind w:left="0" w:firstLine="709"/>
      </w:pPr>
      <w:r w:rsidRPr="001D5C40">
        <w:rPr>
          <w:spacing w:val="-2"/>
        </w:rPr>
        <w:t>В</w:t>
      </w:r>
      <w:r w:rsidRPr="001D5C40">
        <w:t>КР оформля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 xml:space="preserve">я в </w:t>
      </w:r>
      <w:r w:rsidRPr="001D5C40">
        <w:rPr>
          <w:spacing w:val="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твии с тр</w:t>
      </w:r>
      <w:r w:rsidRPr="001D5C40">
        <w:rPr>
          <w:spacing w:val="-1"/>
        </w:rPr>
        <w:t>е</w:t>
      </w:r>
      <w:r w:rsidRPr="001D5C40">
        <w:t>бо</w:t>
      </w:r>
      <w:r w:rsidRPr="001D5C40">
        <w:rPr>
          <w:spacing w:val="4"/>
        </w:rPr>
        <w:t>в</w:t>
      </w:r>
      <w:r w:rsidRPr="001D5C40">
        <w:rPr>
          <w:spacing w:val="-1"/>
        </w:rPr>
        <w:t>а</w:t>
      </w:r>
      <w:r w:rsidRPr="001D5C40">
        <w:t>ния</w:t>
      </w:r>
      <w:r w:rsidRPr="001D5C40">
        <w:rPr>
          <w:spacing w:val="-1"/>
        </w:rPr>
        <w:t>м</w:t>
      </w:r>
      <w:r w:rsidRPr="001D5C40">
        <w:t>и Г</w:t>
      </w:r>
      <w:r w:rsidRPr="001D5C40">
        <w:rPr>
          <w:spacing w:val="-3"/>
        </w:rPr>
        <w:t>О</w:t>
      </w:r>
      <w:r w:rsidRPr="001D5C40">
        <w:t>СТ 7.3</w:t>
      </w:r>
      <w:r w:rsidRPr="001D5C40">
        <w:rPr>
          <w:spacing w:val="2"/>
        </w:rPr>
        <w:t>2</w:t>
      </w:r>
      <w:r w:rsidRPr="001D5C40">
        <w:rPr>
          <w:spacing w:val="-1"/>
        </w:rPr>
        <w:t>-</w:t>
      </w:r>
      <w:r w:rsidRPr="001D5C40">
        <w:t xml:space="preserve">2001 </w:t>
      </w:r>
      <w:r w:rsidRPr="001D5C40">
        <w:rPr>
          <w:spacing w:val="-8"/>
        </w:rPr>
        <w:t>«</w:t>
      </w:r>
      <w:r w:rsidRPr="001D5C40">
        <w:t>Отч</w:t>
      </w:r>
      <w:r w:rsidRPr="001D5C40">
        <w:rPr>
          <w:spacing w:val="-2"/>
        </w:rPr>
        <w:t>е</w:t>
      </w:r>
      <w:r w:rsidRPr="001D5C40">
        <w:t>т о</w:t>
      </w:r>
    </w:p>
    <w:p w:rsidR="005A0E3D" w:rsidRDefault="005A0E3D" w:rsidP="00E93DD4">
      <w:pPr>
        <w:pStyle w:val="a3"/>
        <w:kinsoku w:val="0"/>
        <w:overflowPunct w:val="0"/>
        <w:spacing w:line="360" w:lineRule="auto"/>
        <w:ind w:left="0" w:firstLine="709"/>
      </w:pPr>
      <w:r w:rsidRPr="001D5C40">
        <w:t>н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t>но</w:t>
      </w:r>
      <w:r w:rsidRPr="001D5C40">
        <w:rPr>
          <w:spacing w:val="-1"/>
        </w:rPr>
        <w:t>-</w:t>
      </w:r>
      <w:r w:rsidRPr="001D5C40">
        <w:t>и</w:t>
      </w:r>
      <w:r w:rsidRPr="001D5C40">
        <w:rPr>
          <w:spacing w:val="-1"/>
        </w:rPr>
        <w:t>сс</w:t>
      </w:r>
      <w:r w:rsidRPr="001D5C40">
        <w:rPr>
          <w:spacing w:val="2"/>
        </w:rPr>
        <w:t>л</w:t>
      </w:r>
      <w:r w:rsidRPr="001D5C40">
        <w:rPr>
          <w:spacing w:val="-1"/>
        </w:rPr>
        <w:t>е</w:t>
      </w:r>
      <w:r w:rsidRPr="001D5C40">
        <w:t>дов</w:t>
      </w:r>
      <w:r w:rsidRPr="001D5C40">
        <w:rPr>
          <w:spacing w:val="-2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1"/>
        </w:rPr>
        <w:t>с</w:t>
      </w:r>
      <w:r w:rsidRPr="001D5C40">
        <w:t>кой р</w:t>
      </w:r>
      <w:r w:rsidRPr="001D5C40">
        <w:rPr>
          <w:spacing w:val="-1"/>
        </w:rPr>
        <w:t>а</w:t>
      </w:r>
      <w:r w:rsidRPr="001D5C40">
        <w:t>бот</w:t>
      </w:r>
      <w:r w:rsidRPr="001D5C40">
        <w:rPr>
          <w:spacing w:val="-1"/>
        </w:rPr>
        <w:t>е</w:t>
      </w:r>
      <w:r w:rsidRPr="001D5C40">
        <w:t>. Ст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rPr>
          <w:spacing w:val="2"/>
        </w:rPr>
        <w:t>р</w:t>
      </w:r>
      <w:r w:rsidR="00F64982">
        <w:t>а</w:t>
      </w:r>
      <w:r w:rsidRPr="001D5C40">
        <w:rPr>
          <w:spacing w:val="39"/>
        </w:rPr>
        <w:t xml:space="preserve"> </w:t>
      </w:r>
      <w:r w:rsidRPr="001D5C40">
        <w:t>и пр</w:t>
      </w:r>
      <w:r w:rsidRPr="001D5C40">
        <w:rPr>
          <w:spacing w:val="-1"/>
        </w:rPr>
        <w:t>а</w:t>
      </w:r>
      <w:r w:rsidR="00F64982">
        <w:t>вила</w:t>
      </w:r>
      <w:r w:rsidRPr="001D5C40">
        <w:rPr>
          <w:spacing w:val="39"/>
        </w:rPr>
        <w:t xml:space="preserve"> </w:t>
      </w:r>
      <w:r w:rsidRPr="001D5C40">
        <w:t>оформл</w:t>
      </w:r>
      <w:r w:rsidRPr="001D5C40">
        <w:rPr>
          <w:spacing w:val="-1"/>
        </w:rPr>
        <w:t>е</w:t>
      </w:r>
      <w:r w:rsidRPr="001D5C40">
        <w:t>ни</w:t>
      </w:r>
      <w:r w:rsidRPr="001D5C40">
        <w:rPr>
          <w:spacing w:val="2"/>
        </w:rPr>
        <w:t>я</w:t>
      </w:r>
      <w:r w:rsidRPr="001D5C40">
        <w:t xml:space="preserve">» </w:t>
      </w:r>
      <w:r w:rsidR="00F64982">
        <w:t>и</w:t>
      </w:r>
      <w:r w:rsidRPr="001D5C40">
        <w:rPr>
          <w:spacing w:val="46"/>
        </w:rPr>
        <w:t xml:space="preserve"> </w:t>
      </w:r>
      <w:r w:rsidRPr="001D5C40">
        <w:rPr>
          <w:spacing w:val="-8"/>
        </w:rPr>
        <w:t>«</w:t>
      </w:r>
      <w:r w:rsidRPr="001D5C40">
        <w:rPr>
          <w:spacing w:val="1"/>
        </w:rPr>
        <w:t>П</w:t>
      </w:r>
      <w:r w:rsidRPr="001D5C40">
        <w:t>р</w:t>
      </w:r>
      <w:r w:rsidRPr="001D5C40">
        <w:rPr>
          <w:spacing w:val="-1"/>
        </w:rPr>
        <w:t>а</w:t>
      </w:r>
      <w:r w:rsidRPr="001D5C40">
        <w:t>вил</w:t>
      </w:r>
      <w:r w:rsidRPr="001D5C40">
        <w:rPr>
          <w:spacing w:val="-1"/>
        </w:rPr>
        <w:t>ам</w:t>
      </w:r>
      <w:r w:rsidRPr="001D5C40">
        <w:t>и оформл</w:t>
      </w:r>
      <w:r w:rsidRPr="001D5C40">
        <w:rPr>
          <w:spacing w:val="-1"/>
        </w:rPr>
        <w:t>е</w:t>
      </w:r>
      <w:r w:rsidRPr="001D5C40">
        <w:t>ния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кных</w:t>
      </w:r>
      <w:r w:rsidRPr="001D5C40">
        <w:rPr>
          <w:spacing w:val="1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-1"/>
        </w:rPr>
        <w:t>и</w:t>
      </w:r>
      <w:r w:rsidRPr="001D5C40">
        <w:t>ф</w:t>
      </w:r>
      <w:r w:rsidRPr="001D5C40">
        <w:rPr>
          <w:spacing w:val="1"/>
        </w:rPr>
        <w:t>и</w:t>
      </w:r>
      <w:r w:rsidRPr="001D5C40">
        <w:t>к</w:t>
      </w:r>
      <w:r w:rsidRPr="001D5C40">
        <w:rPr>
          <w:spacing w:val="-4"/>
        </w:rPr>
        <w:t>а</w:t>
      </w:r>
      <w:r w:rsidRPr="001D5C40">
        <w:t>ци</w:t>
      </w:r>
      <w:r w:rsidRPr="001D5C40">
        <w:rPr>
          <w:spacing w:val="-3"/>
        </w:rPr>
        <w:t>о</w:t>
      </w:r>
      <w:r w:rsidRPr="001D5C40">
        <w:t>нн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2"/>
        </w:rPr>
        <w:t xml:space="preserve"> </w:t>
      </w:r>
      <w:r w:rsidRPr="001D5C40">
        <w:rPr>
          <w:spacing w:val="-3"/>
        </w:rPr>
        <w:t>р</w:t>
      </w:r>
      <w:r w:rsidRPr="001D5C40">
        <w:rPr>
          <w:spacing w:val="-1"/>
        </w:rPr>
        <w:t>а</w:t>
      </w:r>
      <w:r w:rsidRPr="001D5C40">
        <w:t>бо</w:t>
      </w:r>
      <w:r w:rsidRPr="001D5C40">
        <w:rPr>
          <w:spacing w:val="5"/>
        </w:rPr>
        <w:t>т</w:t>
      </w:r>
      <w:r w:rsidRPr="001D5C40">
        <w:rPr>
          <w:spacing w:val="-3"/>
        </w:rPr>
        <w:t>»</w:t>
      </w:r>
      <w:r w:rsidRPr="001D5C40">
        <w:t>.</w:t>
      </w:r>
    </w:p>
    <w:p w:rsidR="002535BC" w:rsidRDefault="002535BC" w:rsidP="00E93DD4">
      <w:pPr>
        <w:pStyle w:val="a3"/>
        <w:kinsoku w:val="0"/>
        <w:overflowPunct w:val="0"/>
        <w:spacing w:line="360" w:lineRule="auto"/>
        <w:ind w:left="0" w:firstLine="709"/>
      </w:pPr>
    </w:p>
    <w:p w:rsidR="002535BC" w:rsidRDefault="002535BC" w:rsidP="00E93DD4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spacing w:line="360" w:lineRule="auto"/>
        <w:ind w:left="0" w:firstLine="709"/>
      </w:pPr>
      <w:r w:rsidRPr="002535BC">
        <w:rPr>
          <w:spacing w:val="-1"/>
        </w:rPr>
        <w:t>Информационные средства обеспечения ГИА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>
        <w:t>1. Информационно-правовой портал ГАРАНТ http:// www.garant.ru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>
        <w:t>2. Консультант Плюс http:// www.consultant.ru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 w:rsidRPr="00165FA8">
        <w:t xml:space="preserve">3. </w:t>
      </w:r>
      <w:r>
        <w:t>Электронный фонд правовой и нормативно-технической документации Техноэксперт</w:t>
      </w:r>
      <w:r w:rsidRPr="00165FA8">
        <w:t xml:space="preserve"> </w:t>
      </w:r>
      <w:r>
        <w:t>http://www.docs.cntd.ru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>
        <w:t>4.NanoNewsNet.ru- некоммерческое on-line издание, посвященное вопросам</w:t>
      </w:r>
    </w:p>
    <w:p w:rsidR="002535BC" w:rsidRPr="00165FA8" w:rsidRDefault="00165FA8" w:rsidP="00165FA8">
      <w:pPr>
        <w:pStyle w:val="a3"/>
        <w:kinsoku w:val="0"/>
        <w:overflowPunct w:val="0"/>
        <w:spacing w:line="360" w:lineRule="auto"/>
        <w:ind w:left="0" w:firstLine="709"/>
      </w:pPr>
      <w:r>
        <w:t xml:space="preserve">наноиндустрии </w:t>
      </w:r>
      <w:hyperlink r:id="rId10" w:history="1">
        <w:r w:rsidRPr="00CC248E">
          <w:rPr>
            <w:rStyle w:val="a6"/>
          </w:rPr>
          <w:t>http://www.old.nanonewsnet.r</w:t>
        </w:r>
        <w:r w:rsidRPr="00CC248E">
          <w:rPr>
            <w:rStyle w:val="a6"/>
            <w:lang w:val="en-US"/>
          </w:rPr>
          <w:t>u</w:t>
        </w:r>
      </w:hyperlink>
    </w:p>
    <w:p w:rsidR="00165FA8" w:rsidRPr="00165FA8" w:rsidRDefault="00165FA8" w:rsidP="00165FA8">
      <w:pPr>
        <w:pStyle w:val="a3"/>
        <w:kinsoku w:val="0"/>
        <w:overflowPunct w:val="0"/>
        <w:spacing w:line="360" w:lineRule="auto"/>
        <w:ind w:left="0" w:firstLine="709"/>
      </w:pPr>
    </w:p>
    <w:p w:rsidR="002535BC" w:rsidRPr="001D5C40" w:rsidRDefault="002535BC" w:rsidP="00E93DD4">
      <w:pPr>
        <w:pStyle w:val="1"/>
        <w:numPr>
          <w:ilvl w:val="0"/>
          <w:numId w:val="22"/>
        </w:numPr>
        <w:tabs>
          <w:tab w:val="left" w:pos="1520"/>
        </w:tabs>
        <w:kinsoku w:val="0"/>
        <w:overflowPunct w:val="0"/>
        <w:spacing w:line="360" w:lineRule="auto"/>
        <w:ind w:left="0" w:firstLine="709"/>
        <w:rPr>
          <w:b w:val="0"/>
          <w:bCs w:val="0"/>
        </w:rPr>
      </w:pPr>
      <w:r w:rsidRPr="001D5C40">
        <w:rPr>
          <w:spacing w:val="-1"/>
        </w:rPr>
        <w:lastRenderedPageBreak/>
        <w:t>М</w:t>
      </w:r>
      <w:r w:rsidRPr="001D5C40">
        <w:t>АТЕ</w:t>
      </w:r>
      <w:r w:rsidRPr="001D5C40">
        <w:rPr>
          <w:spacing w:val="-3"/>
        </w:rPr>
        <w:t>Р</w:t>
      </w:r>
      <w:r w:rsidRPr="001D5C40">
        <w:t>ИАЛ</w:t>
      </w:r>
      <w:r w:rsidRPr="001D5C40">
        <w:rPr>
          <w:spacing w:val="1"/>
        </w:rPr>
        <w:t>Ь</w:t>
      </w:r>
      <w:r w:rsidRPr="001D5C40">
        <w:t>Н</w:t>
      </w:r>
      <w:r w:rsidRPr="001D5C40">
        <w:rPr>
          <w:spacing w:val="2"/>
        </w:rPr>
        <w:t>О</w:t>
      </w:r>
      <w:r w:rsidRPr="001D5C40">
        <w:rPr>
          <w:spacing w:val="-1"/>
        </w:rPr>
        <w:t>-</w:t>
      </w:r>
      <w:r w:rsidRPr="001D5C40">
        <w:t>Т</w:t>
      </w:r>
      <w:r w:rsidRPr="001D5C40">
        <w:rPr>
          <w:spacing w:val="-2"/>
        </w:rPr>
        <w:t>Е</w:t>
      </w:r>
      <w:r w:rsidRPr="001D5C40">
        <w:t xml:space="preserve">ХНИЧЕСКОЕ </w:t>
      </w:r>
      <w:r w:rsidRPr="001D5C40">
        <w:rPr>
          <w:spacing w:val="-2"/>
        </w:rPr>
        <w:t>О</w:t>
      </w:r>
      <w:r w:rsidRPr="001D5C40">
        <w:rPr>
          <w:spacing w:val="1"/>
        </w:rPr>
        <w:t>Б</w:t>
      </w:r>
      <w:r w:rsidRPr="001D5C40">
        <w:t>Е</w:t>
      </w:r>
      <w:r w:rsidRPr="001D5C40">
        <w:rPr>
          <w:spacing w:val="-3"/>
        </w:rPr>
        <w:t>С</w:t>
      </w:r>
      <w:r w:rsidRPr="001D5C40">
        <w:t>ПЕ</w:t>
      </w:r>
      <w:r w:rsidRPr="001D5C40">
        <w:rPr>
          <w:spacing w:val="-1"/>
        </w:rPr>
        <w:t>Ч</w:t>
      </w:r>
      <w:r w:rsidRPr="001D5C40">
        <w:t xml:space="preserve">ЕНИЕ </w:t>
      </w:r>
      <w:r w:rsidRPr="001D5C40">
        <w:rPr>
          <w:spacing w:val="-2"/>
        </w:rPr>
        <w:t>В</w:t>
      </w:r>
      <w:r w:rsidRPr="001D5C40">
        <w:t>КР</w:t>
      </w:r>
    </w:p>
    <w:p w:rsidR="002535BC" w:rsidRPr="001D5C40" w:rsidRDefault="002535BC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Для</w:t>
      </w:r>
      <w:r w:rsidRPr="001D5C40">
        <w:rPr>
          <w:spacing w:val="35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35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36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об</w:t>
      </w:r>
      <w:r w:rsidRPr="001D5C40">
        <w:rPr>
          <w:spacing w:val="2"/>
        </w:rPr>
        <w:t>х</w:t>
      </w:r>
      <w:r w:rsidRPr="001D5C40">
        <w:rPr>
          <w:spacing w:val="-3"/>
        </w:rPr>
        <w:t>о</w:t>
      </w:r>
      <w:r w:rsidRPr="001D5C40">
        <w:t>д</w:t>
      </w:r>
      <w:r w:rsidRPr="001D5C40">
        <w:rPr>
          <w:spacing w:val="1"/>
        </w:rPr>
        <w:t>и</w:t>
      </w:r>
      <w:r w:rsidRPr="001D5C40">
        <w:rPr>
          <w:spacing w:val="-1"/>
        </w:rPr>
        <w:t>м</w:t>
      </w:r>
      <w:r w:rsidRPr="001D5C40">
        <w:t>а</w:t>
      </w:r>
      <w:r w:rsidRPr="001D5C40">
        <w:rPr>
          <w:spacing w:val="34"/>
        </w:rPr>
        <w:t xml:space="preserve"> </w:t>
      </w:r>
      <w:r w:rsidRPr="001D5C40">
        <w:t>л</w:t>
      </w:r>
      <w:r w:rsidRPr="001D5C40">
        <w:rPr>
          <w:spacing w:val="1"/>
        </w:rPr>
        <w:t>и</w:t>
      </w:r>
      <w:r w:rsidRPr="001D5C40">
        <w:t>т</w:t>
      </w:r>
      <w:r w:rsidRPr="001D5C40">
        <w:rPr>
          <w:spacing w:val="-1"/>
        </w:rPr>
        <w:t>е</w:t>
      </w:r>
      <w:r w:rsidRPr="001D5C40">
        <w:rPr>
          <w:spacing w:val="-3"/>
        </w:rPr>
        <w:t>р</w:t>
      </w:r>
      <w:r w:rsidRPr="001D5C40">
        <w:rPr>
          <w:spacing w:val="-1"/>
        </w:rPr>
        <w:t>а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t>р</w:t>
      </w:r>
      <w:r w:rsidRPr="001D5C40">
        <w:rPr>
          <w:spacing w:val="-1"/>
        </w:rPr>
        <w:t>а</w:t>
      </w:r>
      <w:r w:rsidRPr="001D5C40">
        <w:t>,</w:t>
      </w:r>
      <w:r w:rsidRPr="001D5C40">
        <w:rPr>
          <w:spacing w:val="37"/>
        </w:rPr>
        <w:t xml:space="preserve"> </w:t>
      </w:r>
      <w:r w:rsidRPr="001D5C40">
        <w:t>и</w:t>
      </w:r>
      <w:r w:rsidRPr="001D5C40">
        <w:rPr>
          <w:spacing w:val="-1"/>
        </w:rPr>
        <w:t>ме</w:t>
      </w:r>
      <w:r w:rsidRPr="001D5C40">
        <w:t>ющ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в</w:t>
      </w:r>
      <w:r w:rsidRPr="001D5C40">
        <w:rPr>
          <w:spacing w:val="37"/>
        </w:rPr>
        <w:t xml:space="preserve"> </w:t>
      </w:r>
      <w:r w:rsidRPr="001D5C40">
        <w:t>б</w:t>
      </w:r>
      <w:r w:rsidRPr="001D5C40">
        <w:rPr>
          <w:spacing w:val="1"/>
        </w:rPr>
        <w:t>и</w:t>
      </w:r>
      <w:r w:rsidRPr="001D5C40">
        <w:t>бл</w:t>
      </w:r>
      <w:r w:rsidRPr="001D5C40">
        <w:rPr>
          <w:spacing w:val="1"/>
        </w:rPr>
        <w:t>и</w:t>
      </w:r>
      <w:r w:rsidRPr="001D5C40">
        <w:t>оте</w:t>
      </w:r>
      <w:r w:rsidRPr="001D5C40">
        <w:rPr>
          <w:spacing w:val="-2"/>
        </w:rPr>
        <w:t>к</w:t>
      </w:r>
      <w:r w:rsidRPr="001D5C40">
        <w:t>е У</w:t>
      </w:r>
      <w:r w:rsidRPr="001D5C40">
        <w:rPr>
          <w:spacing w:val="1"/>
        </w:rPr>
        <w:t>н</w:t>
      </w:r>
      <w:r w:rsidRPr="001D5C40">
        <w:t>ив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-1"/>
        </w:rPr>
        <w:t>с</w:t>
      </w:r>
      <w:r w:rsidRPr="001D5C40">
        <w:t>ит</w:t>
      </w:r>
      <w:r w:rsidRPr="001D5C40">
        <w:rPr>
          <w:spacing w:val="-1"/>
        </w:rPr>
        <w:t>е</w:t>
      </w:r>
      <w:r w:rsidRPr="001D5C40">
        <w:t>та</w:t>
      </w:r>
      <w:r w:rsidRPr="001D5C40">
        <w:rPr>
          <w:spacing w:val="1"/>
        </w:rPr>
        <w:t xml:space="preserve"> </w:t>
      </w:r>
      <w:r w:rsidRPr="001D5C40">
        <w:t>в</w:t>
      </w:r>
      <w:r w:rsidRPr="001D5C40">
        <w:rPr>
          <w:spacing w:val="1"/>
        </w:rPr>
        <w:t xml:space="preserve"> 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м</w:t>
      </w:r>
      <w:r w:rsidRPr="001D5C40">
        <w:rPr>
          <w:spacing w:val="1"/>
        </w:rPr>
        <w:t>а</w:t>
      </w:r>
      <w:r w:rsidRPr="001D5C40">
        <w:t>жном</w:t>
      </w:r>
      <w:r w:rsidRPr="001D5C40">
        <w:rPr>
          <w:spacing w:val="1"/>
        </w:rPr>
        <w:t xml:space="preserve"> </w:t>
      </w:r>
      <w:r w:rsidRPr="001D5C40">
        <w:t>или электро</w:t>
      </w:r>
      <w:r w:rsidRPr="001D5C40">
        <w:rPr>
          <w:spacing w:val="-2"/>
        </w:rPr>
        <w:t>нн</w:t>
      </w:r>
      <w:r w:rsidRPr="001D5C40">
        <w:t>ом</w:t>
      </w:r>
      <w:r w:rsidRPr="001D5C40">
        <w:rPr>
          <w:spacing w:val="1"/>
        </w:rPr>
        <w:t xml:space="preserve"> </w:t>
      </w:r>
      <w:r w:rsidRPr="001D5C40">
        <w:t>вид</w:t>
      </w:r>
      <w:r w:rsidRPr="001D5C40">
        <w:rPr>
          <w:spacing w:val="-1"/>
        </w:rPr>
        <w:t>е</w:t>
      </w:r>
      <w:r w:rsidRPr="001D5C40">
        <w:t>,</w:t>
      </w:r>
      <w:r w:rsidRPr="001D5C40">
        <w:rPr>
          <w:spacing w:val="2"/>
        </w:rPr>
        <w:t xml:space="preserve">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тория,</w:t>
      </w:r>
      <w:r w:rsidRPr="001D5C40">
        <w:rPr>
          <w:spacing w:val="2"/>
        </w:rPr>
        <w:t xml:space="preserve"> </w:t>
      </w:r>
      <w:r w:rsidRPr="001D5C40">
        <w:t>позволяющая</w:t>
      </w:r>
      <w:r w:rsidRPr="001D5C40">
        <w:rPr>
          <w:spacing w:val="1"/>
        </w:rPr>
        <w:t xml:space="preserve"> 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-1"/>
        </w:rPr>
        <w:t>с</w:t>
      </w:r>
      <w:r w:rsidRPr="001D5C40">
        <w:t>ти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</w:t>
      </w:r>
      <w:r w:rsidRPr="001D5C40">
        <w:rPr>
          <w:spacing w:val="3"/>
        </w:rPr>
        <w:t>к</w:t>
      </w:r>
      <w:r w:rsidRPr="001D5C40">
        <w:t>у</w:t>
      </w:r>
      <w:r w:rsidRPr="001D5C40">
        <w:rPr>
          <w:spacing w:val="57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1"/>
        </w:rPr>
        <w:t>а</w:t>
      </w:r>
      <w:r w:rsidRPr="001D5C40">
        <w:t>бо</w:t>
      </w:r>
      <w:r w:rsidRPr="001D5C40">
        <w:rPr>
          <w:spacing w:val="3"/>
        </w:rPr>
        <w:t>т</w:t>
      </w:r>
      <w:r w:rsidRPr="001D5C40">
        <w:t>у</w:t>
      </w:r>
      <w:r w:rsidRPr="001D5C40">
        <w:rPr>
          <w:spacing w:val="2"/>
        </w:rPr>
        <w:t xml:space="preserve"> </w:t>
      </w:r>
      <w:r w:rsidRPr="001D5C40">
        <w:t>по</w:t>
      </w:r>
      <w:r w:rsidRPr="001D5C40">
        <w:rPr>
          <w:spacing w:val="2"/>
        </w:rPr>
        <w:t xml:space="preserve"> </w:t>
      </w:r>
      <w:r w:rsidRPr="001D5C40">
        <w:t>про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2"/>
        </w:rPr>
        <w:t>т</w:t>
      </w:r>
      <w:r w:rsidRPr="001D5C40">
        <w:t>иров</w:t>
      </w:r>
      <w:r w:rsidRPr="001D5C40">
        <w:rPr>
          <w:spacing w:val="-2"/>
        </w:rPr>
        <w:t>а</w:t>
      </w:r>
      <w:r w:rsidRPr="001D5C40">
        <w:t>нию</w:t>
      </w:r>
      <w:r w:rsidRPr="001D5C40">
        <w:rPr>
          <w:spacing w:val="5"/>
        </w:rPr>
        <w:t xml:space="preserve"> </w:t>
      </w:r>
      <w:r w:rsidRPr="001D5C40">
        <w:t>(обо</w:t>
      </w:r>
      <w:r w:rsidRPr="001D5C40">
        <w:rPr>
          <w:spacing w:val="1"/>
        </w:rPr>
        <w:t>р</w:t>
      </w:r>
      <w:r w:rsidRPr="001D5C40">
        <w:rPr>
          <w:spacing w:val="-8"/>
        </w:rPr>
        <w:t>у</w:t>
      </w:r>
      <w:r w:rsidRPr="001D5C40">
        <w:t>дов</w:t>
      </w:r>
      <w:r w:rsidRPr="001D5C40">
        <w:rPr>
          <w:spacing w:val="-2"/>
        </w:rPr>
        <w:t>а</w:t>
      </w:r>
      <w:r w:rsidRPr="001D5C40">
        <w:rPr>
          <w:spacing w:val="6"/>
        </w:rPr>
        <w:t>н</w:t>
      </w:r>
      <w:r w:rsidRPr="001D5C40">
        <w:t>н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6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2"/>
        </w:rPr>
        <w:t>ь</w:t>
      </w:r>
      <w:r w:rsidRPr="001D5C40">
        <w:t>ют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ам</w:t>
      </w:r>
      <w:r w:rsidRPr="001D5C40">
        <w:t>и</w:t>
      </w:r>
      <w:r w:rsidRPr="001D5C40">
        <w:rPr>
          <w:spacing w:val="3"/>
        </w:rPr>
        <w:t xml:space="preserve"> </w:t>
      </w:r>
      <w:r w:rsidRPr="001D5C40">
        <w:t xml:space="preserve">и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4"/>
        </w:rPr>
        <w:t>в</w:t>
      </w:r>
      <w:r w:rsidRPr="001D5C40">
        <w:rPr>
          <w:spacing w:val="-8"/>
        </w:rPr>
        <w:t>у</w:t>
      </w:r>
      <w:r w:rsidRPr="001D5C40">
        <w:t>ющим</w:t>
      </w:r>
      <w:r w:rsidRPr="001D5C40">
        <w:rPr>
          <w:spacing w:val="1"/>
        </w:rPr>
        <w:t xml:space="preserve"> </w:t>
      </w:r>
      <w:r w:rsidRPr="001D5C40">
        <w:t>про</w:t>
      </w:r>
      <w:r w:rsidRPr="001D5C40">
        <w:rPr>
          <w:spacing w:val="2"/>
        </w:rPr>
        <w:t>г</w:t>
      </w:r>
      <w:r w:rsidRPr="001D5C40">
        <w:t>р</w:t>
      </w:r>
      <w:r w:rsidRPr="001D5C40">
        <w:rPr>
          <w:spacing w:val="-1"/>
        </w:rPr>
        <w:t>амм</w:t>
      </w:r>
      <w:r w:rsidRPr="001D5C40">
        <w:t>ным об</w:t>
      </w:r>
      <w:r w:rsidRPr="001D5C40">
        <w:rPr>
          <w:spacing w:val="1"/>
        </w:rPr>
        <w:t>е</w:t>
      </w:r>
      <w:r w:rsidRPr="001D5C40">
        <w:rPr>
          <w:spacing w:val="-1"/>
        </w:rPr>
        <w:t>с</w:t>
      </w:r>
      <w:r w:rsidRPr="001D5C40">
        <w:t>п</w:t>
      </w:r>
      <w:r w:rsidRPr="001D5C40">
        <w:rPr>
          <w:spacing w:val="-1"/>
        </w:rPr>
        <w:t>ече</w:t>
      </w:r>
      <w:r w:rsidRPr="001D5C40">
        <w:t>ни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)</w:t>
      </w:r>
      <w:r w:rsidRPr="001D5C40">
        <w:rPr>
          <w:spacing w:val="1"/>
        </w:rPr>
        <w:t xml:space="preserve"> </w:t>
      </w:r>
      <w:r w:rsidRPr="001D5C40">
        <w:t>не</w:t>
      </w:r>
      <w:r w:rsidRPr="001D5C40">
        <w:rPr>
          <w:spacing w:val="1"/>
        </w:rPr>
        <w:t xml:space="preserve"> м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1"/>
        </w:rPr>
        <w:t xml:space="preserve"> </w:t>
      </w:r>
      <w:r w:rsidRPr="001D5C40">
        <w:t>6</w:t>
      </w:r>
      <w:r w:rsidRPr="001D5C40">
        <w:rPr>
          <w:spacing w:val="4"/>
        </w:rPr>
        <w:t xml:space="preserve"> </w:t>
      </w:r>
      <w:r w:rsidRPr="001D5C40">
        <w:t>(ше</w:t>
      </w:r>
      <w:r w:rsidRPr="001D5C40">
        <w:rPr>
          <w:spacing w:val="-1"/>
        </w:rPr>
        <w:t>с</w:t>
      </w:r>
      <w:r w:rsidRPr="001D5C40">
        <w:t>ти)</w:t>
      </w:r>
      <w:r w:rsidRPr="001D5C40">
        <w:rPr>
          <w:spacing w:val="1"/>
        </w:rPr>
        <w:t xml:space="preserve"> </w:t>
      </w:r>
      <w:r w:rsidRPr="001D5C40">
        <w:rPr>
          <w:spacing w:val="-1"/>
        </w:rPr>
        <w:t>ч</w:t>
      </w:r>
      <w:r w:rsidRPr="001D5C40">
        <w:rPr>
          <w:spacing w:val="1"/>
        </w:rPr>
        <w:t>а</w:t>
      </w:r>
      <w:r w:rsidRPr="001D5C40">
        <w:rPr>
          <w:spacing w:val="-1"/>
        </w:rPr>
        <w:t>с</w:t>
      </w:r>
      <w:r w:rsidRPr="001D5C40">
        <w:t>ов</w:t>
      </w:r>
      <w:r w:rsidRPr="001D5C40">
        <w:rPr>
          <w:spacing w:val="1"/>
        </w:rPr>
        <w:t xml:space="preserve"> </w:t>
      </w:r>
      <w:r w:rsidRPr="001D5C40">
        <w:t>в</w:t>
      </w:r>
      <w:r w:rsidRPr="001D5C40">
        <w:rPr>
          <w:spacing w:val="3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лю</w:t>
      </w:r>
      <w:r w:rsidRPr="001D5C40">
        <w:rPr>
          <w:spacing w:val="12"/>
        </w:rPr>
        <w:t xml:space="preserve"> </w:t>
      </w:r>
      <w:r w:rsidRPr="001D5C40">
        <w:t xml:space="preserve">–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тории</w:t>
      </w:r>
      <w:r w:rsidRPr="001D5C40">
        <w:rPr>
          <w:spacing w:val="2"/>
        </w:rPr>
        <w:t xml:space="preserve"> </w:t>
      </w:r>
      <w:r w:rsidRPr="001D5C40">
        <w:rPr>
          <w:spacing w:val="-1"/>
        </w:rPr>
        <w:t>6, 8 в 14-ом корпусе</w:t>
      </w:r>
      <w:r w:rsidRPr="001D5C40">
        <w:t>.</w:t>
      </w:r>
    </w:p>
    <w:p w:rsidR="002535BC" w:rsidRPr="001D5C40" w:rsidRDefault="002535BC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Для</w:t>
      </w:r>
      <w:r w:rsidRPr="001D5C40">
        <w:rPr>
          <w:spacing w:val="40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40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1"/>
        </w:rPr>
        <w:t xml:space="preserve"> </w:t>
      </w:r>
      <w:r w:rsidRPr="001D5C40">
        <w:rPr>
          <w:spacing w:val="-2"/>
        </w:rPr>
        <w:t>н</w:t>
      </w:r>
      <w:r w:rsidRPr="001D5C40">
        <w:rPr>
          <w:spacing w:val="-1"/>
        </w:rPr>
        <w:t>е</w:t>
      </w:r>
      <w:r w:rsidRPr="001D5C40">
        <w:t>об</w:t>
      </w:r>
      <w:r w:rsidRPr="001D5C40">
        <w:rPr>
          <w:spacing w:val="2"/>
        </w:rPr>
        <w:t>х</w:t>
      </w:r>
      <w:r w:rsidRPr="001D5C40">
        <w:t>од</w:t>
      </w:r>
      <w:r w:rsidRPr="001D5C40">
        <w:rPr>
          <w:spacing w:val="1"/>
        </w:rPr>
        <w:t>и</w:t>
      </w:r>
      <w:r w:rsidRPr="001D5C40">
        <w:rPr>
          <w:spacing w:val="-1"/>
        </w:rPr>
        <w:t>м</w:t>
      </w:r>
      <w:r w:rsidRPr="001D5C40">
        <w:t>а</w:t>
      </w:r>
      <w:r w:rsidRPr="001D5C40">
        <w:rPr>
          <w:spacing w:val="39"/>
        </w:rPr>
        <w:t xml:space="preserve">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тория,</w:t>
      </w:r>
      <w:r w:rsidRPr="001D5C40">
        <w:rPr>
          <w:spacing w:val="38"/>
        </w:rPr>
        <w:t xml:space="preserve"> </w:t>
      </w:r>
      <w:r w:rsidRPr="001D5C40">
        <w:t>об</w:t>
      </w:r>
      <w:r w:rsidRPr="001D5C40">
        <w:rPr>
          <w:spacing w:val="-1"/>
        </w:rPr>
        <w:t>ес</w:t>
      </w:r>
      <w:r w:rsidRPr="001D5C40">
        <w:t>п</w:t>
      </w:r>
      <w:r w:rsidRPr="001D5C40">
        <w:rPr>
          <w:spacing w:val="-1"/>
        </w:rPr>
        <w:t>ече</w:t>
      </w:r>
      <w:r w:rsidRPr="001D5C40">
        <w:t>нн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40"/>
        </w:rPr>
        <w:t xml:space="preserve"> </w:t>
      </w:r>
      <w:r w:rsidRPr="001D5C40">
        <w:rPr>
          <w:spacing w:val="3"/>
        </w:rPr>
        <w:t>м</w:t>
      </w:r>
      <w:r w:rsidRPr="001D5C40">
        <w:rPr>
          <w:spacing w:val="-5"/>
        </w:rPr>
        <w:t>у</w:t>
      </w:r>
      <w:r w:rsidRPr="001D5C40">
        <w:t>льти</w:t>
      </w:r>
      <w:r w:rsidRPr="001D5C40">
        <w:rPr>
          <w:spacing w:val="-1"/>
        </w:rPr>
        <w:t>ме</w:t>
      </w:r>
      <w:r w:rsidRPr="001D5C40">
        <w:t>д</w:t>
      </w:r>
      <w:r w:rsidRPr="001D5C40">
        <w:rPr>
          <w:spacing w:val="1"/>
        </w:rPr>
        <w:t>и</w:t>
      </w:r>
      <w:r w:rsidRPr="001D5C40">
        <w:t>йным обо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дов</w:t>
      </w:r>
      <w:r w:rsidRPr="001D5C40">
        <w:rPr>
          <w:spacing w:val="-2"/>
        </w:rPr>
        <w:t>а</w:t>
      </w:r>
      <w:r w:rsidRPr="001D5C40">
        <w:t>ни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6"/>
        </w:rPr>
        <w:t xml:space="preserve"> </w:t>
      </w:r>
      <w:r w:rsidRPr="001D5C40">
        <w:rPr>
          <w:spacing w:val="1"/>
        </w:rPr>
        <w:t>(</w:t>
      </w:r>
      <w:r w:rsidRPr="001D5C40">
        <w:rPr>
          <w:spacing w:val="3"/>
        </w:rPr>
        <w:t>м</w:t>
      </w:r>
      <w:r w:rsidRPr="001D5C40">
        <w:rPr>
          <w:spacing w:val="-8"/>
        </w:rPr>
        <w:t>у</w:t>
      </w:r>
      <w:r w:rsidRPr="001D5C40">
        <w:t>ль</w:t>
      </w:r>
      <w:r w:rsidRPr="001D5C40">
        <w:rPr>
          <w:spacing w:val="2"/>
        </w:rPr>
        <w:t>т</w:t>
      </w:r>
      <w:r w:rsidRPr="001D5C40">
        <w:t>и</w:t>
      </w:r>
      <w:r w:rsidRPr="001D5C40">
        <w:rPr>
          <w:spacing w:val="-1"/>
        </w:rPr>
        <w:t>ме</w:t>
      </w:r>
      <w:r w:rsidRPr="001D5C40">
        <w:t>д</w:t>
      </w:r>
      <w:r w:rsidRPr="001D5C40">
        <w:rPr>
          <w:spacing w:val="1"/>
        </w:rPr>
        <w:t>и</w:t>
      </w:r>
      <w:r w:rsidRPr="001D5C40">
        <w:t>йн</w:t>
      </w:r>
      <w:r w:rsidRPr="001D5C40">
        <w:rPr>
          <w:spacing w:val="-3"/>
        </w:rPr>
        <w:t>ы</w:t>
      </w:r>
      <w:r w:rsidRPr="001D5C40">
        <w:t>й</w:t>
      </w:r>
      <w:r w:rsidRPr="001D5C40">
        <w:rPr>
          <w:spacing w:val="7"/>
        </w:rPr>
        <w:t xml:space="preserve"> </w:t>
      </w:r>
      <w:r w:rsidRPr="001D5C40">
        <w:t>про</w:t>
      </w:r>
      <w:r w:rsidRPr="001D5C40">
        <w:rPr>
          <w:spacing w:val="-1"/>
        </w:rPr>
        <w:t>е</w:t>
      </w:r>
      <w:r w:rsidRPr="001D5C40">
        <w:rPr>
          <w:spacing w:val="-2"/>
        </w:rPr>
        <w:t>к</w:t>
      </w:r>
      <w:r w:rsidRPr="001D5C40">
        <w:t>тор,</w:t>
      </w:r>
      <w:r w:rsidRPr="001D5C40">
        <w:rPr>
          <w:spacing w:val="6"/>
        </w:rPr>
        <w:t xml:space="preserve"> </w:t>
      </w:r>
      <w:r w:rsidRPr="001D5C40">
        <w:rPr>
          <w:spacing w:val="-2"/>
        </w:rPr>
        <w:t>к</w:t>
      </w:r>
      <w:r w:rsidRPr="001D5C40">
        <w:t>о</w:t>
      </w:r>
      <w:r w:rsidRPr="001D5C40">
        <w:rPr>
          <w:spacing w:val="-1"/>
        </w:rPr>
        <w:t>м</w:t>
      </w:r>
      <w:r w:rsidRPr="001D5C40">
        <w:t>пьют</w:t>
      </w:r>
      <w:r w:rsidRPr="001D5C40">
        <w:rPr>
          <w:spacing w:val="-1"/>
        </w:rPr>
        <w:t>е</w:t>
      </w:r>
      <w:r w:rsidRPr="001D5C40">
        <w:t>р,</w:t>
      </w:r>
      <w:r w:rsidRPr="001D5C40">
        <w:rPr>
          <w:spacing w:val="6"/>
        </w:rPr>
        <w:t xml:space="preserve"> </w:t>
      </w:r>
      <w:r w:rsidRPr="001D5C40">
        <w:t>экр</w:t>
      </w:r>
      <w:r w:rsidRPr="001D5C40">
        <w:rPr>
          <w:spacing w:val="-1"/>
        </w:rPr>
        <w:t>а</w:t>
      </w:r>
      <w:r w:rsidRPr="001D5C40">
        <w:t>н).</w:t>
      </w:r>
      <w:r w:rsidRPr="001D5C40">
        <w:rPr>
          <w:spacing w:val="6"/>
        </w:rPr>
        <w:t xml:space="preserve"> </w:t>
      </w:r>
      <w:r w:rsidRPr="001D5C40">
        <w:rPr>
          <w:spacing w:val="-3"/>
        </w:rPr>
        <w:t>Ч</w:t>
      </w:r>
      <w:r w:rsidRPr="001D5C40">
        <w:t>и</w:t>
      </w:r>
      <w:r w:rsidRPr="001D5C40">
        <w:rPr>
          <w:spacing w:val="-1"/>
        </w:rPr>
        <w:t>с</w:t>
      </w:r>
      <w:r w:rsidRPr="001D5C40">
        <w:rPr>
          <w:spacing w:val="-3"/>
        </w:rPr>
        <w:t>л</w:t>
      </w:r>
      <w:r w:rsidRPr="001D5C40">
        <w:t>о</w:t>
      </w:r>
      <w:r w:rsidRPr="001D5C40">
        <w:rPr>
          <w:spacing w:val="6"/>
        </w:rPr>
        <w:t xml:space="preserve"> </w:t>
      </w:r>
      <w:r w:rsidRPr="001D5C40">
        <w:t>по</w:t>
      </w:r>
      <w:r w:rsidRPr="001D5C40">
        <w:rPr>
          <w:spacing w:val="-1"/>
        </w:rPr>
        <w:t>с</w:t>
      </w:r>
      <w:r w:rsidRPr="001D5C40">
        <w:rPr>
          <w:spacing w:val="7"/>
        </w:rPr>
        <w:t>а</w:t>
      </w:r>
      <w:r w:rsidRPr="001D5C40">
        <w:t>дочных</w:t>
      </w:r>
      <w:r w:rsidRPr="001D5C40">
        <w:rPr>
          <w:spacing w:val="9"/>
        </w:rPr>
        <w:t xml:space="preserve"> </w:t>
      </w:r>
      <w:r w:rsidRPr="001D5C40">
        <w:rPr>
          <w:spacing w:val="-1"/>
        </w:rPr>
        <w:t>мес</w:t>
      </w:r>
      <w:r w:rsidRPr="001D5C40">
        <w:t>т</w:t>
      </w:r>
      <w:r w:rsidRPr="001D5C40">
        <w:rPr>
          <w:spacing w:val="7"/>
        </w:rPr>
        <w:t xml:space="preserve"> </w:t>
      </w:r>
      <w:r w:rsidRPr="001D5C40">
        <w:t>и площ</w:t>
      </w:r>
      <w:r w:rsidRPr="001D5C40">
        <w:rPr>
          <w:spacing w:val="-1"/>
        </w:rPr>
        <w:t>а</w:t>
      </w:r>
      <w:r w:rsidRPr="001D5C40">
        <w:t>дь</w:t>
      </w:r>
      <w:r w:rsidRPr="001D5C40">
        <w:rPr>
          <w:spacing w:val="17"/>
        </w:rPr>
        <w:t xml:space="preserve">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тории</w:t>
      </w:r>
      <w:r w:rsidRPr="001D5C40">
        <w:rPr>
          <w:spacing w:val="17"/>
        </w:rPr>
        <w:t xml:space="preserve"> </w:t>
      </w:r>
      <w:r w:rsidRPr="001D5C40">
        <w:t>д</w:t>
      </w:r>
      <w:r w:rsidRPr="001D5C40">
        <w:rPr>
          <w:spacing w:val="-3"/>
        </w:rPr>
        <w:t>о</w:t>
      </w:r>
      <w:r w:rsidRPr="001D5C40">
        <w:t>лжна</w:t>
      </w:r>
      <w:r w:rsidRPr="001D5C40">
        <w:rPr>
          <w:spacing w:val="15"/>
        </w:rPr>
        <w:t xml:space="preserve"> </w:t>
      </w:r>
      <w:r w:rsidRPr="001D5C40">
        <w:t>позволять</w:t>
      </w:r>
      <w:r w:rsidRPr="001D5C40">
        <w:rPr>
          <w:spacing w:val="17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мес</w:t>
      </w:r>
      <w:r w:rsidRPr="001D5C40">
        <w:t>тить</w:t>
      </w:r>
      <w:r w:rsidRPr="001D5C40">
        <w:rPr>
          <w:spacing w:val="17"/>
        </w:rPr>
        <w:t xml:space="preserve"> </w:t>
      </w:r>
      <w:r w:rsidRPr="001D5C40">
        <w:t>в</w:t>
      </w:r>
      <w:r w:rsidRPr="001D5C40">
        <w:rPr>
          <w:spacing w:val="16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24"/>
        </w:rPr>
        <w:t xml:space="preserve"> </w:t>
      </w:r>
      <w:r w:rsidRPr="001D5C40">
        <w:t>ГЭК</w:t>
      </w:r>
      <w:r w:rsidRPr="001D5C40">
        <w:rPr>
          <w:spacing w:val="15"/>
        </w:rPr>
        <w:t xml:space="preserve"> </w:t>
      </w:r>
      <w:r w:rsidRPr="001D5C40">
        <w:t>и</w:t>
      </w:r>
      <w:r w:rsidRPr="001D5C40">
        <w:rPr>
          <w:spacing w:val="17"/>
        </w:rPr>
        <w:t xml:space="preserve"> </w:t>
      </w:r>
      <w:r w:rsidRPr="001D5C40">
        <w:t>не</w:t>
      </w:r>
      <w:r w:rsidRPr="001D5C40">
        <w:rPr>
          <w:spacing w:val="15"/>
        </w:rPr>
        <w:t xml:space="preserve"> 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17"/>
        </w:rPr>
        <w:t xml:space="preserve"> </w:t>
      </w:r>
      <w:r w:rsidRPr="001D5C40">
        <w:t>10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t>ш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18"/>
        </w:rPr>
        <w:t xml:space="preserve"> </w:t>
      </w:r>
      <w:r w:rsidRPr="001D5C40">
        <w:t xml:space="preserve">– </w:t>
      </w:r>
      <w:r w:rsidRPr="001D5C40">
        <w:rPr>
          <w:spacing w:val="-1"/>
        </w:rPr>
        <w:t>аудитории 14 в 14-ом корпусе.</w:t>
      </w:r>
    </w:p>
    <w:p w:rsidR="002535BC" w:rsidRDefault="002535BC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rPr>
          <w:spacing w:val="-2"/>
        </w:rPr>
        <w:t>В</w:t>
      </w:r>
      <w:r w:rsidRPr="001D5C40">
        <w:t>оз</w:t>
      </w:r>
      <w:r w:rsidRPr="001D5C40">
        <w:rPr>
          <w:spacing w:val="-1"/>
        </w:rPr>
        <w:t>м</w:t>
      </w:r>
      <w:r w:rsidRPr="001D5C40">
        <w:t>ожна</w:t>
      </w:r>
      <w:r w:rsidRPr="001D5C40">
        <w:rPr>
          <w:spacing w:val="10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щита</w:t>
      </w:r>
      <w:r w:rsidRPr="001D5C40">
        <w:rPr>
          <w:spacing w:val="10"/>
        </w:rPr>
        <w:t xml:space="preserve"> </w:t>
      </w:r>
      <w:r w:rsidRPr="001D5C40">
        <w:t>в</w:t>
      </w:r>
      <w:r w:rsidRPr="001D5C40">
        <w:rPr>
          <w:spacing w:val="13"/>
        </w:rPr>
        <w:t xml:space="preserve"> </w:t>
      </w:r>
      <w:r w:rsidRPr="001D5C40">
        <w:t>д</w:t>
      </w:r>
      <w:r w:rsidRPr="001D5C40">
        <w:rPr>
          <w:spacing w:val="1"/>
        </w:rPr>
        <w:t>и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нци</w:t>
      </w:r>
      <w:r w:rsidRPr="001D5C40">
        <w:rPr>
          <w:spacing w:val="-3"/>
        </w:rPr>
        <w:t>о</w:t>
      </w:r>
      <w:r w:rsidRPr="001D5C40">
        <w:t>нном</w:t>
      </w:r>
      <w:r w:rsidRPr="001D5C40">
        <w:rPr>
          <w:spacing w:val="11"/>
        </w:rPr>
        <w:t xml:space="preserve"> </w:t>
      </w:r>
      <w:r w:rsidRPr="001D5C40">
        <w:t>фо</w:t>
      </w:r>
      <w:r w:rsidRPr="001D5C40">
        <w:rPr>
          <w:spacing w:val="-2"/>
        </w:rPr>
        <w:t>р</w:t>
      </w:r>
      <w:r w:rsidRPr="001D5C40">
        <w:rPr>
          <w:spacing w:val="-1"/>
        </w:rPr>
        <w:t>ма</w:t>
      </w:r>
      <w:r w:rsidRPr="001D5C40">
        <w:t>т</w:t>
      </w:r>
      <w:r w:rsidRPr="001D5C40">
        <w:rPr>
          <w:spacing w:val="-1"/>
        </w:rPr>
        <w:t>е</w:t>
      </w:r>
      <w:r w:rsidRPr="001D5C40">
        <w:t>.</w:t>
      </w:r>
      <w:r w:rsidRPr="001D5C40">
        <w:rPr>
          <w:spacing w:val="14"/>
        </w:rPr>
        <w:t xml:space="preserve"> </w:t>
      </w:r>
      <w:r w:rsidRPr="001D5C40">
        <w:t>В</w:t>
      </w:r>
      <w:r w:rsidRPr="001D5C40">
        <w:rPr>
          <w:spacing w:val="10"/>
        </w:rPr>
        <w:t xml:space="preserve"> </w:t>
      </w:r>
      <w:r w:rsidRPr="001D5C40">
        <w:t>этом</w:t>
      </w:r>
      <w:r w:rsidRPr="001D5C40">
        <w:rPr>
          <w:spacing w:val="13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е</w:t>
      </w:r>
      <w:r w:rsidRPr="001D5C40">
        <w:rPr>
          <w:spacing w:val="12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об</w:t>
      </w:r>
      <w:r w:rsidRPr="001D5C40">
        <w:rPr>
          <w:spacing w:val="2"/>
        </w:rPr>
        <w:t>х</w:t>
      </w:r>
      <w:r w:rsidRPr="001D5C40">
        <w:t>од</w:t>
      </w:r>
      <w:r w:rsidRPr="001D5C40">
        <w:rPr>
          <w:spacing w:val="1"/>
        </w:rPr>
        <w:t>и</w:t>
      </w:r>
      <w:r w:rsidRPr="001D5C40">
        <w:rPr>
          <w:spacing w:val="-1"/>
        </w:rPr>
        <w:t>м</w:t>
      </w:r>
      <w:r w:rsidRPr="001D5C40">
        <w:t xml:space="preserve">а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тория</w:t>
      </w:r>
      <w:r w:rsidRPr="001D5C40">
        <w:rPr>
          <w:spacing w:val="16"/>
        </w:rPr>
        <w:t xml:space="preserve"> </w:t>
      </w:r>
      <w:r w:rsidRPr="001D5C40">
        <w:t>с</w:t>
      </w:r>
      <w:r w:rsidRPr="001D5C40">
        <w:rPr>
          <w:spacing w:val="15"/>
        </w:rPr>
        <w:t xml:space="preserve"> </w:t>
      </w:r>
      <w:r w:rsidRPr="001D5C40">
        <w:t>до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то</w:t>
      </w:r>
      <w:r w:rsidRPr="001D5C40">
        <w:rPr>
          <w:spacing w:val="-1"/>
        </w:rPr>
        <w:t>ч</w:t>
      </w:r>
      <w:r w:rsidRPr="001D5C40">
        <w:rPr>
          <w:spacing w:val="-2"/>
        </w:rPr>
        <w:t>н</w:t>
      </w:r>
      <w:r w:rsidRPr="001D5C40">
        <w:t>ым</w:t>
      </w:r>
      <w:r w:rsidRPr="001D5C40">
        <w:rPr>
          <w:spacing w:val="15"/>
        </w:rPr>
        <w:t xml:space="preserve"> </w:t>
      </w:r>
      <w:r w:rsidRPr="001D5C40">
        <w:t>кол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>твом</w:t>
      </w:r>
      <w:r w:rsidRPr="001D5C40">
        <w:rPr>
          <w:spacing w:val="15"/>
        </w:rPr>
        <w:t xml:space="preserve"> </w:t>
      </w:r>
      <w:r w:rsidRPr="001D5C40">
        <w:t>п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с</w:t>
      </w:r>
      <w:r w:rsidRPr="001D5C40">
        <w:t>он</w:t>
      </w:r>
      <w:r w:rsidRPr="001D5C40">
        <w:rPr>
          <w:spacing w:val="-1"/>
        </w:rPr>
        <w:t>а</w:t>
      </w:r>
      <w:r w:rsidRPr="001D5C40">
        <w:t>льн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16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2"/>
        </w:rPr>
        <w:t>ь</w:t>
      </w:r>
      <w:r w:rsidRPr="001D5C40">
        <w:t>ют</w:t>
      </w:r>
      <w:r w:rsidRPr="001D5C40">
        <w:rPr>
          <w:spacing w:val="-1"/>
        </w:rPr>
        <w:t>е</w:t>
      </w:r>
      <w:r w:rsidRPr="001D5C40">
        <w:t>ров</w:t>
      </w:r>
      <w:r w:rsidRPr="001D5C40">
        <w:rPr>
          <w:spacing w:val="13"/>
        </w:rPr>
        <w:t xml:space="preserve"> </w:t>
      </w:r>
      <w:r w:rsidRPr="001D5C40">
        <w:t>для</w:t>
      </w:r>
      <w:r w:rsidRPr="001D5C40">
        <w:rPr>
          <w:spacing w:val="17"/>
        </w:rPr>
        <w:t xml:space="preserve"> </w:t>
      </w:r>
      <w:r w:rsidRPr="001D5C40">
        <w:t>в</w:t>
      </w:r>
      <w:r w:rsidRPr="001D5C40">
        <w:rPr>
          <w:spacing w:val="-2"/>
        </w:rPr>
        <w:t>с</w:t>
      </w:r>
      <w:r w:rsidRPr="001D5C40">
        <w:rPr>
          <w:spacing w:val="-1"/>
        </w:rPr>
        <w:t>е</w:t>
      </w:r>
      <w:r w:rsidRPr="001D5C40">
        <w:t>х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  <w:r w:rsidRPr="001D5C40">
        <w:rPr>
          <w:spacing w:val="16"/>
        </w:rPr>
        <w:t xml:space="preserve"> </w:t>
      </w:r>
      <w:r w:rsidRPr="001D5C40">
        <w:t>Г</w:t>
      </w:r>
      <w:r w:rsidRPr="001D5C40">
        <w:rPr>
          <w:spacing w:val="-2"/>
        </w:rPr>
        <w:t>Э</w:t>
      </w:r>
      <w:r w:rsidRPr="001D5C40">
        <w:t>К, до</w:t>
      </w:r>
      <w:r w:rsidRPr="001D5C40">
        <w:rPr>
          <w:spacing w:val="-1"/>
        </w:rPr>
        <w:t>с</w:t>
      </w:r>
      <w:r w:rsidRPr="001D5C40">
        <w:rPr>
          <w:spacing w:val="3"/>
        </w:rPr>
        <w:t>т</w:t>
      </w:r>
      <w:r w:rsidRPr="001D5C40">
        <w:rPr>
          <w:spacing w:val="-5"/>
        </w:rPr>
        <w:t>у</w:t>
      </w:r>
      <w:r w:rsidRPr="001D5C40">
        <w:t>пом</w:t>
      </w:r>
      <w:r w:rsidRPr="001D5C40">
        <w:rPr>
          <w:spacing w:val="37"/>
        </w:rPr>
        <w:t xml:space="preserve"> </w:t>
      </w:r>
      <w:r w:rsidRPr="001D5C40">
        <w:t>в</w:t>
      </w:r>
      <w:r w:rsidRPr="001D5C40">
        <w:rPr>
          <w:spacing w:val="39"/>
        </w:rPr>
        <w:t xml:space="preserve"> </w:t>
      </w:r>
      <w:r w:rsidRPr="001D5C40">
        <w:t>инт</w:t>
      </w:r>
      <w:r w:rsidRPr="001D5C40">
        <w:rPr>
          <w:spacing w:val="-1"/>
        </w:rPr>
        <w:t>е</w:t>
      </w:r>
      <w:r w:rsidRPr="001D5C40">
        <w:t>рн</w:t>
      </w:r>
      <w:r w:rsidRPr="001D5C40">
        <w:rPr>
          <w:spacing w:val="-1"/>
        </w:rPr>
        <w:t>е</w:t>
      </w:r>
      <w:r w:rsidRPr="001D5C40">
        <w:t>т,</w:t>
      </w:r>
      <w:r w:rsidRPr="001D5C40">
        <w:rPr>
          <w:spacing w:val="35"/>
        </w:rPr>
        <w:t xml:space="preserve"> </w:t>
      </w:r>
      <w:r w:rsidRPr="001D5C40">
        <w:t>обо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до</w:t>
      </w:r>
      <w:r w:rsidRPr="001D5C40">
        <w:rPr>
          <w:spacing w:val="1"/>
        </w:rPr>
        <w:t>в</w:t>
      </w:r>
      <w:r w:rsidRPr="001D5C40">
        <w:rPr>
          <w:spacing w:val="-1"/>
        </w:rPr>
        <w:t>а</w:t>
      </w:r>
      <w:r w:rsidRPr="001D5C40">
        <w:t>нн</w:t>
      </w:r>
      <w:r w:rsidRPr="001D5C40">
        <w:rPr>
          <w:spacing w:val="3"/>
        </w:rPr>
        <w:t>ы</w:t>
      </w:r>
      <w:r w:rsidRPr="001D5C40">
        <w:t>х</w:t>
      </w:r>
      <w:r w:rsidRPr="001D5C40">
        <w:rPr>
          <w:spacing w:val="40"/>
        </w:rPr>
        <w:t xml:space="preserve"> </w:t>
      </w:r>
      <w:r w:rsidRPr="001D5C40">
        <w:t>вид</w:t>
      </w:r>
      <w:r w:rsidRPr="001D5C40">
        <w:rPr>
          <w:spacing w:val="-4"/>
        </w:rPr>
        <w:t>е</w:t>
      </w:r>
      <w:r w:rsidRPr="001D5C40">
        <w:t>ок</w:t>
      </w:r>
      <w:r w:rsidRPr="001D5C40">
        <w:rPr>
          <w:spacing w:val="-1"/>
        </w:rPr>
        <w:t>аме</w:t>
      </w:r>
      <w:r w:rsidRPr="001D5C40">
        <w:t>р</w:t>
      </w:r>
      <w:r w:rsidRPr="001D5C40">
        <w:rPr>
          <w:spacing w:val="-1"/>
        </w:rPr>
        <w:t>ам</w:t>
      </w:r>
      <w:r w:rsidRPr="001D5C40">
        <w:t>и</w:t>
      </w:r>
      <w:r w:rsidRPr="001D5C40">
        <w:rPr>
          <w:spacing w:val="39"/>
        </w:rPr>
        <w:t xml:space="preserve"> </w:t>
      </w:r>
      <w:r w:rsidRPr="001D5C40">
        <w:t>и</w:t>
      </w:r>
      <w:r w:rsidRPr="001D5C40">
        <w:rPr>
          <w:spacing w:val="39"/>
        </w:rPr>
        <w:t xml:space="preserve"> </w:t>
      </w:r>
      <w:r w:rsidRPr="001D5C40">
        <w:t>з</w:t>
      </w:r>
      <w:r w:rsidRPr="001D5C40">
        <w:rPr>
          <w:spacing w:val="4"/>
        </w:rPr>
        <w:t>в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2"/>
        </w:rPr>
        <w:t>о</w:t>
      </w:r>
      <w:r w:rsidRPr="001D5C40">
        <w:t>в</w:t>
      </w:r>
      <w:r w:rsidRPr="001D5C40">
        <w:rPr>
          <w:spacing w:val="1"/>
        </w:rPr>
        <w:t>ы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41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трой</w:t>
      </w:r>
      <w:r w:rsidRPr="001D5C40">
        <w:rPr>
          <w:spacing w:val="-1"/>
        </w:rPr>
        <w:t>с</w:t>
      </w:r>
      <w:r w:rsidRPr="001D5C40">
        <w:t>тва</w:t>
      </w:r>
      <w:r w:rsidRPr="001D5C40">
        <w:rPr>
          <w:spacing w:val="-1"/>
        </w:rPr>
        <w:t>м</w:t>
      </w:r>
      <w:r w:rsidRPr="001D5C40">
        <w:t>и.</w:t>
      </w:r>
      <w:r>
        <w:br/>
      </w:r>
    </w:p>
    <w:p w:rsidR="00E93DD4" w:rsidRDefault="00E93DD4" w:rsidP="00E93DD4">
      <w:pPr>
        <w:pStyle w:val="1"/>
        <w:numPr>
          <w:ilvl w:val="0"/>
          <w:numId w:val="22"/>
        </w:numPr>
        <w:tabs>
          <w:tab w:val="left" w:pos="1520"/>
        </w:tabs>
        <w:kinsoku w:val="0"/>
        <w:overflowPunct w:val="0"/>
        <w:spacing w:before="69"/>
        <w:ind w:left="1520"/>
      </w:pPr>
      <w:r w:rsidRPr="001D5C40">
        <w:t>ФО</w:t>
      </w:r>
      <w:r w:rsidRPr="001D5C40">
        <w:rPr>
          <w:spacing w:val="-2"/>
        </w:rPr>
        <w:t>Р</w:t>
      </w:r>
      <w:r w:rsidRPr="001D5C40">
        <w:rPr>
          <w:spacing w:val="-1"/>
        </w:rPr>
        <w:t>М</w:t>
      </w:r>
      <w:r w:rsidRPr="001D5C40">
        <w:t>Ы КОНТ</w:t>
      </w:r>
      <w:r w:rsidRPr="001D5C40">
        <w:rPr>
          <w:spacing w:val="-3"/>
        </w:rPr>
        <w:t>Р</w:t>
      </w:r>
      <w:r w:rsidRPr="001D5C40">
        <w:t>О</w:t>
      </w:r>
      <w:r w:rsidRPr="001D5C40">
        <w:rPr>
          <w:spacing w:val="1"/>
        </w:rPr>
        <w:t>ЛЯ</w:t>
      </w:r>
      <w:r w:rsidRPr="001D5C40">
        <w:t xml:space="preserve">, </w:t>
      </w:r>
      <w:r w:rsidRPr="001D5C40">
        <w:rPr>
          <w:spacing w:val="-3"/>
        </w:rPr>
        <w:t>Р</w:t>
      </w:r>
      <w:r w:rsidRPr="001D5C40">
        <w:t>ЕАЛИЗ</w:t>
      </w:r>
      <w:r w:rsidRPr="001D5C40">
        <w:rPr>
          <w:spacing w:val="-1"/>
        </w:rPr>
        <w:t>У</w:t>
      </w:r>
      <w:r w:rsidRPr="001D5C40">
        <w:t>Е</w:t>
      </w:r>
      <w:r w:rsidRPr="001D5C40">
        <w:rPr>
          <w:spacing w:val="-1"/>
        </w:rPr>
        <w:t>М</w:t>
      </w:r>
      <w:r w:rsidRPr="001D5C40">
        <w:t>ЫЕ ВКР</w:t>
      </w:r>
    </w:p>
    <w:p w:rsidR="00E93DD4" w:rsidRPr="00E93DD4" w:rsidRDefault="00E93DD4" w:rsidP="00E93DD4">
      <w:pPr>
        <w:numPr>
          <w:ilvl w:val="1"/>
          <w:numId w:val="22"/>
        </w:numPr>
        <w:tabs>
          <w:tab w:val="left" w:pos="1314"/>
        </w:tabs>
        <w:kinsoku w:val="0"/>
        <w:overflowPunct w:val="0"/>
        <w:ind w:left="1314" w:hanging="360"/>
      </w:pPr>
      <w:r w:rsidRPr="001D5C40">
        <w:rPr>
          <w:b/>
          <w:bCs/>
        </w:rPr>
        <w:t>Т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к</w:t>
      </w:r>
      <w:r w:rsidRPr="001D5C40">
        <w:rPr>
          <w:b/>
          <w:bCs/>
          <w:spacing w:val="2"/>
        </w:rPr>
        <w:t>у</w:t>
      </w:r>
      <w:r w:rsidRPr="001D5C40">
        <w:rPr>
          <w:b/>
          <w:bCs/>
          <w:spacing w:val="-6"/>
        </w:rPr>
        <w:t>щ</w:t>
      </w:r>
      <w:r w:rsidRPr="001D5C40">
        <w:rPr>
          <w:b/>
          <w:bCs/>
        </w:rPr>
        <w:t>ий контроль</w:t>
      </w:r>
      <w:r w:rsidRPr="001D5C40">
        <w:rPr>
          <w:b/>
          <w:bCs/>
          <w:spacing w:val="-3"/>
        </w:rPr>
        <w:t xml:space="preserve"> </w:t>
      </w:r>
      <w:r w:rsidRPr="001D5C40">
        <w:rPr>
          <w:b/>
          <w:bCs/>
        </w:rPr>
        <w:t>выпол</w:t>
      </w:r>
      <w:r w:rsidRPr="001D5C40">
        <w:rPr>
          <w:b/>
          <w:bCs/>
          <w:spacing w:val="1"/>
        </w:rPr>
        <w:t>н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 xml:space="preserve">ния </w:t>
      </w:r>
      <w:r w:rsidRPr="001D5C40">
        <w:rPr>
          <w:b/>
          <w:bCs/>
          <w:spacing w:val="-2"/>
        </w:rPr>
        <w:t>В</w:t>
      </w:r>
      <w:r w:rsidRPr="001D5C40">
        <w:rPr>
          <w:b/>
          <w:bCs/>
        </w:rPr>
        <w:t>КР</w:t>
      </w:r>
    </w:p>
    <w:p w:rsidR="00E93DD4" w:rsidRDefault="00E93DD4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Т</w:t>
      </w:r>
      <w:r w:rsidRPr="001D5C40">
        <w:rPr>
          <w:spacing w:val="-2"/>
        </w:rPr>
        <w:t>е</w:t>
      </w:r>
      <w:r w:rsidRPr="001D5C40">
        <w:rPr>
          <w:spacing w:val="3"/>
        </w:rPr>
        <w:t>к</w:t>
      </w:r>
      <w:r w:rsidRPr="001D5C40">
        <w:rPr>
          <w:spacing w:val="-5"/>
        </w:rPr>
        <w:t>у</w:t>
      </w:r>
      <w:r w:rsidRPr="001D5C40">
        <w:t>щий</w:t>
      </w:r>
      <w:r w:rsidRPr="001D5C40">
        <w:rPr>
          <w:spacing w:val="12"/>
        </w:rPr>
        <w:t xml:space="preserve"> </w:t>
      </w:r>
      <w:r w:rsidRPr="001D5C40">
        <w:t>контроль</w:t>
      </w:r>
      <w:r w:rsidRPr="001D5C40">
        <w:rPr>
          <w:spacing w:val="10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11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0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ющи</w:t>
      </w:r>
      <w:r w:rsidRPr="001D5C40">
        <w:rPr>
          <w:spacing w:val="-1"/>
        </w:rPr>
        <w:t>мс</w:t>
      </w:r>
      <w:r w:rsidRPr="001D5C40">
        <w:t>я</w:t>
      </w:r>
      <w:r w:rsidRPr="001D5C40">
        <w:rPr>
          <w:spacing w:val="11"/>
        </w:rPr>
        <w:t xml:space="preserve"> </w:t>
      </w:r>
      <w:r w:rsidRPr="001D5C40">
        <w:t>о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rPr>
          <w:spacing w:val="2"/>
        </w:rPr>
        <w:t>щ</w:t>
      </w:r>
      <w:r w:rsidRPr="001D5C40">
        <w:rPr>
          <w:spacing w:val="1"/>
        </w:rPr>
        <w:t>е</w:t>
      </w:r>
      <w:r w:rsidRPr="001D5C40">
        <w:rPr>
          <w:spacing w:val="-1"/>
        </w:rPr>
        <w:t>с</w:t>
      </w:r>
      <w:r w:rsidRPr="001D5C40">
        <w:t>твля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 xml:space="preserve">я 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лями</w:t>
      </w:r>
      <w:r w:rsidRPr="001D5C40">
        <w:rPr>
          <w:spacing w:val="19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9"/>
        </w:rPr>
        <w:t xml:space="preserve"> </w:t>
      </w:r>
      <w:r w:rsidRPr="001D5C40">
        <w:t>и</w:t>
      </w:r>
      <w:r w:rsidRPr="001D5C40">
        <w:rPr>
          <w:spacing w:val="19"/>
        </w:rPr>
        <w:t xml:space="preserve"> </w:t>
      </w:r>
      <w:r w:rsidRPr="001D5C40">
        <w:t>орг</w:t>
      </w:r>
      <w:r w:rsidRPr="001D5C40">
        <w:rPr>
          <w:spacing w:val="-1"/>
        </w:rPr>
        <w:t>а</w:t>
      </w:r>
      <w:r w:rsidRPr="001D5C40">
        <w:t>ни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18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rPr>
          <w:spacing w:val="1"/>
        </w:rPr>
        <w:t>в</w:t>
      </w:r>
      <w:r w:rsidRPr="001D5C40">
        <w:rPr>
          <w:spacing w:val="-1"/>
        </w:rPr>
        <w:t>е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2"/>
        </w:rPr>
        <w:t>ю</w:t>
      </w:r>
      <w:r w:rsidRPr="001D5C40">
        <w:t>щим</w:t>
      </w:r>
      <w:r w:rsidRPr="001D5C40">
        <w:rPr>
          <w:spacing w:val="18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-1"/>
        </w:rPr>
        <w:t>а</w:t>
      </w:r>
      <w:r w:rsidRPr="001D5C40">
        <w:t>ю</w:t>
      </w:r>
      <w:r w:rsidRPr="001D5C40">
        <w:rPr>
          <w:spacing w:val="2"/>
        </w:rPr>
        <w:t>щ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19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федры</w:t>
      </w:r>
      <w:r w:rsidRPr="001D5C40">
        <w:rPr>
          <w:spacing w:val="18"/>
        </w:rPr>
        <w:t xml:space="preserve"> </w:t>
      </w:r>
      <w:r w:rsidRPr="001D5C40">
        <w:t>под</w:t>
      </w:r>
      <w:r w:rsidRPr="001D5C40">
        <w:rPr>
          <w:spacing w:val="19"/>
        </w:rPr>
        <w:t xml:space="preserve"> </w:t>
      </w:r>
      <w:r w:rsidRPr="001D5C40">
        <w:t>контрол</w:t>
      </w:r>
      <w:r w:rsidRPr="001D5C40">
        <w:rPr>
          <w:spacing w:val="-1"/>
        </w:rPr>
        <w:t>е</w:t>
      </w:r>
      <w:r w:rsidRPr="001D5C40">
        <w:t>м д</w:t>
      </w:r>
      <w:r w:rsidRPr="001D5C40">
        <w:rPr>
          <w:spacing w:val="1"/>
        </w:rPr>
        <w:t>и</w:t>
      </w:r>
      <w:r w:rsidRPr="001D5C40">
        <w:t>р</w:t>
      </w:r>
      <w:r w:rsidRPr="001D5C40">
        <w:rPr>
          <w:spacing w:val="-1"/>
        </w:rPr>
        <w:t>е</w:t>
      </w:r>
      <w:r w:rsidRPr="001D5C40">
        <w:t>ктора</w:t>
      </w:r>
      <w:r w:rsidRPr="001D5C40">
        <w:rPr>
          <w:spacing w:val="42"/>
        </w:rPr>
        <w:t xml:space="preserve"> </w:t>
      </w:r>
      <w:r w:rsidRPr="001D5C40">
        <w:t>ин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2"/>
        </w:rPr>
        <w:t>т</w:t>
      </w:r>
      <w:r w:rsidRPr="001D5C40">
        <w:rPr>
          <w:spacing w:val="-8"/>
        </w:rPr>
        <w:t>у</w:t>
      </w:r>
      <w:r w:rsidRPr="001D5C40">
        <w:t>т</w:t>
      </w:r>
      <w:r w:rsidRPr="001D5C40">
        <w:rPr>
          <w:spacing w:val="-1"/>
        </w:rPr>
        <w:t>а</w:t>
      </w:r>
      <w:r w:rsidRPr="001D5C40">
        <w:t>.</w:t>
      </w:r>
      <w:r w:rsidRPr="001D5C40">
        <w:rPr>
          <w:spacing w:val="45"/>
        </w:rPr>
        <w:t xml:space="preserve"> </w:t>
      </w:r>
      <w:r w:rsidRPr="001D5C40">
        <w:t>В</w:t>
      </w:r>
      <w:r w:rsidRPr="001D5C40">
        <w:rPr>
          <w:spacing w:val="4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rPr>
          <w:spacing w:val="1"/>
        </w:rPr>
        <w:t>ч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1"/>
        </w:rPr>
        <w:t>в</w:t>
      </w:r>
      <w:r w:rsidRPr="001D5C40">
        <w:t>е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2"/>
        </w:rPr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</w:t>
      </w:r>
      <w:r w:rsidRPr="001D5C40">
        <w:t>тва</w:t>
      </w:r>
      <w:r w:rsidRPr="001D5C40">
        <w:rPr>
          <w:spacing w:val="43"/>
        </w:rPr>
        <w:t xml:space="preserve"> </w:t>
      </w:r>
      <w:r w:rsidRPr="001D5C40">
        <w:t>т</w:t>
      </w:r>
      <w:r w:rsidRPr="001D5C40">
        <w:rPr>
          <w:spacing w:val="-1"/>
        </w:rPr>
        <w:t>е</w:t>
      </w:r>
      <w:r w:rsidRPr="001D5C40">
        <w:rPr>
          <w:spacing w:val="3"/>
        </w:rPr>
        <w:t>к</w:t>
      </w:r>
      <w:r w:rsidRPr="001D5C40">
        <w:rPr>
          <w:spacing w:val="-5"/>
        </w:rPr>
        <w:t>у</w:t>
      </w:r>
      <w:r w:rsidRPr="001D5C40">
        <w:t>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45"/>
        </w:rPr>
        <w:t xml:space="preserve"> </w:t>
      </w:r>
      <w:r w:rsidRPr="001D5C40">
        <w:t>контроля</w:t>
      </w:r>
      <w:r w:rsidRPr="001D5C40">
        <w:rPr>
          <w:spacing w:val="40"/>
        </w:rPr>
        <w:t xml:space="preserve"> </w:t>
      </w:r>
      <w:r w:rsidRPr="001D5C40">
        <w:t>и</w:t>
      </w:r>
      <w:r w:rsidRPr="001D5C40">
        <w:rPr>
          <w:spacing w:val="-1"/>
        </w:rPr>
        <w:t>с</w:t>
      </w:r>
      <w:r w:rsidRPr="001D5C40">
        <w:t>пол</w:t>
      </w:r>
      <w:r w:rsidRPr="001D5C40">
        <w:rPr>
          <w:spacing w:val="-2"/>
        </w:rPr>
        <w:t>ь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t>г</w:t>
      </w:r>
      <w:r w:rsidRPr="001D5C40">
        <w:rPr>
          <w:spacing w:val="2"/>
        </w:rPr>
        <w:t>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>к 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 xml:space="preserve">ния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-3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по</w:t>
      </w:r>
      <w:r w:rsidRPr="001D5C40">
        <w:rPr>
          <w:spacing w:val="-3"/>
        </w:rPr>
        <w:t>л</w:t>
      </w:r>
      <w:r w:rsidRPr="001D5C40">
        <w:t>ня</w:t>
      </w:r>
      <w:r w:rsidRPr="001D5C40">
        <w:rPr>
          <w:spacing w:val="-1"/>
        </w:rPr>
        <w:t>ем</w:t>
      </w:r>
      <w:r w:rsidRPr="001D5C40">
        <w:t xml:space="preserve">ый 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1"/>
        </w:rPr>
        <w:t xml:space="preserve"> </w:t>
      </w:r>
      <w:r w:rsidRPr="001D5C40">
        <w:rPr>
          <w:spacing w:val="-2"/>
        </w:rPr>
        <w:t>В</w:t>
      </w:r>
      <w:r w:rsidRPr="001D5C40">
        <w:t xml:space="preserve">КР </w:t>
      </w:r>
      <w:r w:rsidRPr="001D5C40">
        <w:rPr>
          <w:spacing w:val="-1"/>
        </w:rPr>
        <w:t>е</w:t>
      </w:r>
      <w:r w:rsidRPr="001D5C40">
        <w:t>ж</w:t>
      </w:r>
      <w:r w:rsidRPr="001D5C40">
        <w:rPr>
          <w:spacing w:val="-2"/>
        </w:rPr>
        <w:t>е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льно.</w:t>
      </w:r>
    </w:p>
    <w:p w:rsidR="00DC7276" w:rsidRDefault="00DC7276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</w:p>
    <w:p w:rsidR="00E93DD4" w:rsidRPr="001D5C40" w:rsidRDefault="00E93DD4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При</w:t>
      </w:r>
      <w:r w:rsidRPr="001D5C40">
        <w:rPr>
          <w:spacing w:val="-1"/>
        </w:rPr>
        <w:t>ме</w:t>
      </w:r>
      <w:r w:rsidRPr="001D5C40">
        <w:t>рн</w:t>
      </w:r>
      <w:r w:rsidRPr="001D5C40">
        <w:rPr>
          <w:spacing w:val="-1"/>
        </w:rPr>
        <w:t>а</w:t>
      </w:r>
      <w:r w:rsidRPr="001D5C40">
        <w:t>я форма</w:t>
      </w:r>
      <w:r w:rsidRPr="001D5C40">
        <w:rPr>
          <w:spacing w:val="-2"/>
        </w:rPr>
        <w:t xml:space="preserve"> </w:t>
      </w:r>
      <w:r w:rsidRPr="001D5C40">
        <w:t>Гра</w:t>
      </w:r>
      <w:r w:rsidRPr="001D5C40">
        <w:rPr>
          <w:spacing w:val="2"/>
        </w:rPr>
        <w:t>ф</w:t>
      </w:r>
      <w:r w:rsidRPr="001D5C40">
        <w:t>ика</w:t>
      </w:r>
      <w:r w:rsidRPr="001D5C40">
        <w:rPr>
          <w:spacing w:val="-1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 xml:space="preserve">ия </w:t>
      </w:r>
      <w:r w:rsidRPr="001D5C40">
        <w:rPr>
          <w:spacing w:val="-2"/>
        </w:rPr>
        <w:t>В</w:t>
      </w:r>
      <w:r w:rsidRPr="001D5C40">
        <w:t>К</w:t>
      </w:r>
      <w:r w:rsidRPr="001D5C40">
        <w:rPr>
          <w:spacing w:val="4"/>
        </w:rPr>
        <w:t>Р</w:t>
      </w:r>
      <w:r w:rsidRPr="001D5C40"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36"/>
        <w:gridCol w:w="669"/>
        <w:gridCol w:w="670"/>
        <w:gridCol w:w="671"/>
        <w:gridCol w:w="671"/>
        <w:gridCol w:w="671"/>
        <w:gridCol w:w="671"/>
        <w:gridCol w:w="626"/>
        <w:gridCol w:w="626"/>
        <w:gridCol w:w="626"/>
        <w:gridCol w:w="659"/>
        <w:gridCol w:w="2201"/>
      </w:tblGrid>
      <w:tr w:rsidR="00E93DD4" w:rsidTr="00E93DD4">
        <w:tc>
          <w:tcPr>
            <w:tcW w:w="1047" w:type="dxa"/>
            <w:vMerge w:val="restart"/>
            <w:vAlign w:val="center"/>
          </w:tcPr>
          <w:p w:rsidR="00E93DD4" w:rsidRP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  <w:r>
              <w:t>Недели ВКР</w:t>
            </w:r>
          </w:p>
        </w:tc>
        <w:tc>
          <w:tcPr>
            <w:tcW w:w="6616" w:type="dxa"/>
            <w:gridSpan w:val="10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</w:p>
        </w:tc>
        <w:tc>
          <w:tcPr>
            <w:tcW w:w="2240" w:type="dxa"/>
            <w:vMerge w:val="restart"/>
            <w:vAlign w:val="center"/>
          </w:tcPr>
          <w:p w:rsidR="00E93DD4" w:rsidRPr="00E93DD4" w:rsidRDefault="00E93DD4" w:rsidP="00E93DD4">
            <w:pPr>
              <w:tabs>
                <w:tab w:val="left" w:pos="3953"/>
              </w:tabs>
              <w:kinsoku w:val="0"/>
              <w:overflowPunct w:val="0"/>
              <w:spacing w:before="15"/>
              <w:ind w:right="-8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Примечание об </w:t>
            </w:r>
            <w:r>
              <w:rPr>
                <w:b/>
                <w:bCs/>
                <w:sz w:val="20"/>
                <w:szCs w:val="20"/>
              </w:rPr>
              <w:br/>
              <w:t xml:space="preserve">успеваемости </w:t>
            </w:r>
            <w:r>
              <w:rPr>
                <w:b/>
                <w:bCs/>
                <w:sz w:val="20"/>
                <w:szCs w:val="20"/>
              </w:rPr>
              <w:br/>
              <w:t>(удовлетворительно</w:t>
            </w:r>
            <w:r w:rsidRPr="00E93DD4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 xml:space="preserve"> неудовлетворительно</w:t>
            </w:r>
          </w:p>
        </w:tc>
      </w:tr>
      <w:tr w:rsidR="00E93DD4" w:rsidTr="00E93DD4">
        <w:tc>
          <w:tcPr>
            <w:tcW w:w="1047" w:type="dxa"/>
            <w:vMerge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10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20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30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40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50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60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70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80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90</w:t>
            </w: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100</w:t>
            </w:r>
          </w:p>
        </w:tc>
        <w:tc>
          <w:tcPr>
            <w:tcW w:w="2240" w:type="dxa"/>
            <w:vMerge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1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2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3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4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5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6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</w:tbl>
    <w:p w:rsidR="00E93DD4" w:rsidRDefault="00E93DD4">
      <w:pPr>
        <w:pStyle w:val="a3"/>
        <w:kinsoku w:val="0"/>
        <w:overflowPunct w:val="0"/>
        <w:spacing w:before="66"/>
        <w:ind w:right="226" w:firstLine="851"/>
        <w:jc w:val="both"/>
      </w:pPr>
    </w:p>
    <w:p w:rsidR="005A0E3D" w:rsidRPr="001D5C40" w:rsidRDefault="005A0E3D">
      <w:pPr>
        <w:pStyle w:val="a3"/>
        <w:kinsoku w:val="0"/>
        <w:overflowPunct w:val="0"/>
        <w:spacing w:before="66"/>
        <w:ind w:right="226" w:firstLine="851"/>
        <w:jc w:val="both"/>
      </w:pPr>
      <w:r w:rsidRPr="001D5C40">
        <w:t>В</w:t>
      </w:r>
      <w:r w:rsidRPr="001D5C40">
        <w:rPr>
          <w:spacing w:val="19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е</w:t>
      </w:r>
      <w:r w:rsidRPr="001D5C40">
        <w:rPr>
          <w:spacing w:val="23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18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>ка</w:t>
      </w:r>
      <w:r w:rsidRPr="001D5C40">
        <w:rPr>
          <w:spacing w:val="20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22"/>
        </w:rPr>
        <w:t xml:space="preserve"> 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22"/>
        </w:rPr>
        <w:t xml:space="preserve"> </w:t>
      </w:r>
      <w:r w:rsidRPr="001D5C40">
        <w:rPr>
          <w:spacing w:val="-1"/>
        </w:rPr>
        <w:t>че</w:t>
      </w:r>
      <w:r w:rsidRPr="001D5C40">
        <w:t>м</w:t>
      </w:r>
      <w:r w:rsidRPr="001D5C40">
        <w:rPr>
          <w:spacing w:val="20"/>
        </w:rPr>
        <w:t xml:space="preserve"> </w:t>
      </w:r>
      <w:r w:rsidRPr="001D5C40">
        <w:t>на</w:t>
      </w:r>
      <w:r w:rsidRPr="001D5C40">
        <w:rPr>
          <w:spacing w:val="20"/>
        </w:rPr>
        <w:t xml:space="preserve"> </w:t>
      </w:r>
      <w:r w:rsidR="00280620" w:rsidRPr="001D5C40">
        <w:t>80</w:t>
      </w:r>
      <w:r w:rsidRPr="001D5C40">
        <w:rPr>
          <w:spacing w:val="4"/>
        </w:rPr>
        <w:t xml:space="preserve"> </w:t>
      </w:r>
      <w:r w:rsidRPr="001D5C40">
        <w:t>%</w:t>
      </w:r>
      <w:r w:rsidRPr="001D5C40">
        <w:rPr>
          <w:spacing w:val="22"/>
        </w:rPr>
        <w:t xml:space="preserve"> </w:t>
      </w:r>
      <w:r w:rsidRPr="001D5C40">
        <w:t>по</w:t>
      </w:r>
      <w:r w:rsidRPr="001D5C40">
        <w:rPr>
          <w:spacing w:val="21"/>
        </w:rPr>
        <w:t xml:space="preserve"> </w:t>
      </w:r>
      <w:r w:rsidRPr="001D5C40">
        <w:t>и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ече</w:t>
      </w:r>
      <w:r w:rsidRPr="001D5C40">
        <w:t>нию</w:t>
      </w:r>
      <w:r w:rsidRPr="001D5C40">
        <w:rPr>
          <w:spacing w:val="21"/>
        </w:rPr>
        <w:t xml:space="preserve"> </w:t>
      </w:r>
      <w:r w:rsidR="00280620" w:rsidRPr="001D5C40">
        <w:t>5</w:t>
      </w:r>
      <w:r w:rsidRPr="001D5C40">
        <w:t>0</w:t>
      </w:r>
      <w:r w:rsidRPr="001D5C40">
        <w:rPr>
          <w:spacing w:val="3"/>
        </w:rPr>
        <w:t xml:space="preserve"> </w:t>
      </w:r>
      <w:r w:rsidRPr="001D5C40">
        <w:t>% вр</w:t>
      </w:r>
      <w:r w:rsidRPr="001D5C40">
        <w:rPr>
          <w:spacing w:val="-2"/>
        </w:rPr>
        <w:t>е</w:t>
      </w:r>
      <w:r w:rsidRPr="001D5C40">
        <w:rPr>
          <w:spacing w:val="-1"/>
        </w:rPr>
        <w:t>ме</w:t>
      </w:r>
      <w:r w:rsidRPr="001D5C40">
        <w:t>ни,</w:t>
      </w:r>
      <w:r w:rsidRPr="001D5C40">
        <w:rPr>
          <w:spacing w:val="42"/>
        </w:rPr>
        <w:t xml:space="preserve"> </w:t>
      </w:r>
      <w:r w:rsidRPr="001D5C40">
        <w:t>отв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нного</w:t>
      </w:r>
      <w:r w:rsidRPr="001D5C40">
        <w:rPr>
          <w:spacing w:val="42"/>
        </w:rPr>
        <w:t xml:space="preserve"> </w:t>
      </w:r>
      <w:r w:rsidRPr="001D5C40">
        <w:t>на</w:t>
      </w:r>
      <w:r w:rsidRPr="001D5C40">
        <w:rPr>
          <w:spacing w:val="42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5"/>
        </w:rPr>
        <w:t>т</w:t>
      </w:r>
      <w:r w:rsidRPr="001D5C40">
        <w:rPr>
          <w:spacing w:val="-8"/>
        </w:rPr>
        <w:t>у</w:t>
      </w:r>
      <w:r w:rsidRPr="001D5C40">
        <w:rPr>
          <w:spacing w:val="2"/>
        </w:rPr>
        <w:t>д</w:t>
      </w:r>
      <w:r w:rsidRPr="001D5C40">
        <w:rPr>
          <w:spacing w:val="-1"/>
        </w:rPr>
        <w:t>е</w:t>
      </w:r>
      <w:r w:rsidRPr="001D5C40">
        <w:t>нт</w:t>
      </w:r>
      <w:r w:rsidRPr="001D5C40">
        <w:rPr>
          <w:spacing w:val="43"/>
        </w:rPr>
        <w:t xml:space="preserve"> </w:t>
      </w:r>
      <w:r w:rsidRPr="001D5C40">
        <w:rPr>
          <w:spacing w:val="-1"/>
        </w:rPr>
        <w:t>м</w:t>
      </w:r>
      <w:r w:rsidRPr="001D5C40">
        <w:t>ожет</w:t>
      </w:r>
      <w:r w:rsidRPr="001D5C40">
        <w:rPr>
          <w:spacing w:val="43"/>
        </w:rPr>
        <w:t xml:space="preserve"> </w:t>
      </w:r>
      <w:r w:rsidRPr="001D5C40">
        <w:t>быть</w:t>
      </w:r>
      <w:r w:rsidRPr="001D5C40">
        <w:rPr>
          <w:spacing w:val="44"/>
        </w:rPr>
        <w:t xml:space="preserve"> </w:t>
      </w:r>
      <w:r w:rsidRPr="001D5C40">
        <w:t>отчи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43"/>
        </w:rPr>
        <w:t xml:space="preserve"> </w:t>
      </w:r>
      <w:r w:rsidRPr="001D5C40">
        <w:t>за</w:t>
      </w:r>
      <w:r w:rsidRPr="001D5C40">
        <w:rPr>
          <w:spacing w:val="42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42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 xml:space="preserve">ка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6"/>
        </w:rPr>
        <w:t xml:space="preserve"> </w:t>
      </w:r>
      <w:r w:rsidRPr="001D5C40">
        <w:t>по</w:t>
      </w:r>
      <w:r w:rsidRPr="001D5C40">
        <w:rPr>
          <w:spacing w:val="45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t>ш</w:t>
      </w:r>
      <w:r w:rsidRPr="001D5C40">
        <w:rPr>
          <w:spacing w:val="-1"/>
        </w:rPr>
        <w:t>е</w:t>
      </w:r>
      <w:r w:rsidRPr="001D5C40">
        <w:t>нию</w:t>
      </w:r>
      <w:r w:rsidRPr="001D5C40">
        <w:rPr>
          <w:spacing w:val="45"/>
        </w:rPr>
        <w:t xml:space="preserve"> </w:t>
      </w:r>
      <w:r w:rsidRPr="001D5C40">
        <w:t>д</w:t>
      </w:r>
      <w:r w:rsidRPr="001D5C40">
        <w:rPr>
          <w:spacing w:val="-1"/>
        </w:rPr>
        <w:t>и</w:t>
      </w:r>
      <w:r w:rsidRPr="001D5C40">
        <w:t>р</w:t>
      </w:r>
      <w:r w:rsidRPr="001D5C40">
        <w:rPr>
          <w:spacing w:val="-1"/>
        </w:rPr>
        <w:t>е</w:t>
      </w:r>
      <w:r w:rsidRPr="001D5C40">
        <w:t>ктора</w:t>
      </w:r>
      <w:r w:rsidRPr="001D5C40">
        <w:rPr>
          <w:spacing w:val="44"/>
        </w:rPr>
        <w:t xml:space="preserve"> </w:t>
      </w:r>
      <w:r w:rsidR="00280620" w:rsidRPr="001D5C40">
        <w:t>филиала РТУ МИРЭА в г. Фрязино</w:t>
      </w:r>
      <w:r w:rsidRPr="001D5C40">
        <w:t>,</w:t>
      </w:r>
      <w:r w:rsidRPr="001D5C40">
        <w:rPr>
          <w:spacing w:val="45"/>
        </w:rPr>
        <w:t xml:space="preserve"> </w:t>
      </w:r>
      <w:r w:rsidRPr="001D5C40">
        <w:t>на</w:t>
      </w:r>
      <w:r w:rsidRPr="001D5C40">
        <w:rPr>
          <w:spacing w:val="44"/>
        </w:rPr>
        <w:t xml:space="preserve"> </w:t>
      </w:r>
      <w:r w:rsidRPr="001D5C40">
        <w:t>о</w:t>
      </w:r>
      <w:r w:rsidRPr="001D5C40">
        <w:rPr>
          <w:spacing w:val="-1"/>
        </w:rPr>
        <w:t>с</w:t>
      </w:r>
      <w:r w:rsidRPr="001D5C40">
        <w:t>нов</w:t>
      </w:r>
      <w:r w:rsidRPr="001D5C40">
        <w:rPr>
          <w:spacing w:val="-2"/>
        </w:rPr>
        <w:t>а</w:t>
      </w:r>
      <w:r w:rsidRPr="001D5C40">
        <w:t>нии</w:t>
      </w:r>
      <w:r w:rsidRPr="001D5C40">
        <w:rPr>
          <w:spacing w:val="44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t>ж</w:t>
      </w:r>
      <w:r w:rsidRPr="001D5C40">
        <w:rPr>
          <w:spacing w:val="-2"/>
        </w:rPr>
        <w:t>е</w:t>
      </w:r>
      <w:r w:rsidRPr="001D5C40">
        <w:t>б</w:t>
      </w:r>
      <w:r w:rsidRPr="001D5C40">
        <w:rPr>
          <w:spacing w:val="1"/>
        </w:rPr>
        <w:t>н</w:t>
      </w:r>
      <w:r w:rsidRPr="001D5C40">
        <w:t>ой</w:t>
      </w:r>
      <w:r w:rsidRPr="001D5C40">
        <w:rPr>
          <w:spacing w:val="46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пи</w:t>
      </w:r>
      <w:r w:rsidRPr="001D5C40">
        <w:rPr>
          <w:spacing w:val="-1"/>
        </w:rPr>
        <w:t>с</w:t>
      </w:r>
      <w:r w:rsidRPr="001D5C40">
        <w:t>ки 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t>ющ</w:t>
      </w:r>
      <w:r w:rsidRPr="001D5C40">
        <w:rPr>
          <w:spacing w:val="1"/>
        </w:rPr>
        <w:t>е</w:t>
      </w:r>
      <w:r w:rsidRPr="001D5C40">
        <w:t>го к</w:t>
      </w:r>
      <w:r w:rsidRPr="001D5C40">
        <w:rPr>
          <w:spacing w:val="-1"/>
        </w:rPr>
        <w:t>а</w:t>
      </w:r>
      <w:r w:rsidRPr="001D5C40">
        <w:t>федрой или</w:t>
      </w:r>
      <w:r w:rsidRPr="001D5C40">
        <w:rPr>
          <w:spacing w:val="1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 xml:space="preserve">ля </w:t>
      </w:r>
      <w:r w:rsidRPr="001D5C40">
        <w:rPr>
          <w:spacing w:val="-2"/>
        </w:rPr>
        <w:t>В</w:t>
      </w:r>
      <w:r w:rsidRPr="001D5C40">
        <w:t>КР.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 w:rsidP="002535BC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ind w:left="1314" w:hanging="360"/>
        <w:rPr>
          <w:b w:val="0"/>
          <w:bCs w:val="0"/>
        </w:rPr>
      </w:pPr>
      <w:r w:rsidRPr="001D5C40">
        <w:t>П</w:t>
      </w:r>
      <w:r w:rsidRPr="001D5C40">
        <w:rPr>
          <w:spacing w:val="1"/>
        </w:rPr>
        <w:t>р</w:t>
      </w:r>
      <w:r w:rsidRPr="001D5C40">
        <w:rPr>
          <w:spacing w:val="-1"/>
        </w:rPr>
        <w:t>е</w:t>
      </w:r>
      <w:r w:rsidRPr="001D5C40">
        <w:t>дз</w:t>
      </w:r>
      <w:r w:rsidRPr="001D5C40">
        <w:rPr>
          <w:spacing w:val="1"/>
        </w:rPr>
        <w:t>а</w:t>
      </w:r>
      <w:r w:rsidRPr="001D5C40">
        <w:rPr>
          <w:spacing w:val="-6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а и до</w:t>
      </w:r>
      <w:r w:rsidRPr="001D5C40">
        <w:rPr>
          <w:spacing w:val="-2"/>
        </w:rPr>
        <w:t>п</w:t>
      </w:r>
      <w:r w:rsidRPr="001D5C40">
        <w:t>у</w:t>
      </w:r>
      <w:r w:rsidRPr="001D5C40">
        <w:rPr>
          <w:spacing w:val="-1"/>
        </w:rPr>
        <w:t>с</w:t>
      </w:r>
      <w:r w:rsidRPr="001D5C40">
        <w:t>к к з</w:t>
      </w:r>
      <w:r w:rsidRPr="001D5C40">
        <w:rPr>
          <w:spacing w:val="1"/>
        </w:rPr>
        <w:t>а</w:t>
      </w:r>
      <w:r w:rsidRPr="001D5C40">
        <w:rPr>
          <w:spacing w:val="-6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е</w:t>
      </w:r>
      <w:r w:rsidRPr="001D5C40">
        <w:rPr>
          <w:spacing w:val="-1"/>
        </w:rPr>
        <w:t xml:space="preserve"> </w:t>
      </w:r>
      <w:r w:rsidRPr="001D5C40">
        <w:t>ВКР</w:t>
      </w:r>
    </w:p>
    <w:p w:rsidR="005A0E3D" w:rsidRPr="001D5C40" w:rsidRDefault="005A0E3D">
      <w:pPr>
        <w:kinsoku w:val="0"/>
        <w:overflowPunct w:val="0"/>
        <w:spacing w:before="11" w:line="260" w:lineRule="exact"/>
      </w:pPr>
    </w:p>
    <w:p w:rsidR="005A0E3D" w:rsidRPr="001D5C40" w:rsidRDefault="005A0E3D">
      <w:pPr>
        <w:pStyle w:val="a3"/>
        <w:kinsoku w:val="0"/>
        <w:overflowPunct w:val="0"/>
        <w:ind w:right="225" w:firstLine="851"/>
        <w:jc w:val="both"/>
      </w:pPr>
      <w:r w:rsidRPr="001D5C40">
        <w:t>Не</w:t>
      </w:r>
      <w:r w:rsidRPr="001D5C40">
        <w:rPr>
          <w:spacing w:val="7"/>
        </w:rPr>
        <w:t xml:space="preserve"> </w:t>
      </w:r>
      <w:r w:rsidRPr="001D5C40">
        <w:t>позд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е,</w:t>
      </w:r>
      <w:r w:rsidRPr="001D5C40">
        <w:rPr>
          <w:spacing w:val="10"/>
        </w:rPr>
        <w:t xml:space="preserve"> </w:t>
      </w:r>
      <w:r w:rsidRPr="001D5C40">
        <w:rPr>
          <w:spacing w:val="-1"/>
        </w:rPr>
        <w:t>че</w:t>
      </w:r>
      <w:r w:rsidRPr="001D5C40">
        <w:t>м</w:t>
      </w:r>
      <w:r w:rsidRPr="001D5C40">
        <w:rPr>
          <w:spacing w:val="8"/>
        </w:rPr>
        <w:t xml:space="preserve"> </w:t>
      </w:r>
      <w:r w:rsidRPr="001D5C40">
        <w:t>за</w:t>
      </w:r>
      <w:r w:rsidRPr="001D5C40">
        <w:rPr>
          <w:spacing w:val="8"/>
        </w:rPr>
        <w:t xml:space="preserve"> </w:t>
      </w:r>
      <w:r w:rsidR="00280620" w:rsidRPr="001D5C40">
        <w:t>3</w:t>
      </w:r>
      <w:r w:rsidRPr="001D5C40">
        <w:rPr>
          <w:spacing w:val="10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</w:t>
      </w:r>
      <w:r w:rsidR="00280620" w:rsidRPr="001D5C40">
        <w:t>и</w:t>
      </w:r>
      <w:r w:rsidRPr="001D5C40">
        <w:rPr>
          <w:spacing w:val="10"/>
        </w:rPr>
        <w:t xml:space="preserve"> </w:t>
      </w:r>
      <w:r w:rsidRPr="001D5C40">
        <w:t>до</w:t>
      </w:r>
      <w:r w:rsidRPr="001D5C40">
        <w:rPr>
          <w:spacing w:val="9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6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0"/>
        </w:rPr>
        <w:t xml:space="preserve"> </w:t>
      </w:r>
      <w:r w:rsidRPr="001D5C40">
        <w:t>долж</w:t>
      </w:r>
      <w:r w:rsidRPr="001D5C40">
        <w:rPr>
          <w:spacing w:val="1"/>
        </w:rPr>
        <w:t>н</w:t>
      </w:r>
      <w:r w:rsidRPr="001D5C40">
        <w:t>а</w:t>
      </w:r>
      <w:r w:rsidRPr="001D5C40">
        <w:rPr>
          <w:spacing w:val="8"/>
        </w:rPr>
        <w:t xml:space="preserve"> </w:t>
      </w:r>
      <w:r w:rsidRPr="001D5C40">
        <w:t>быть</w:t>
      </w:r>
      <w:r w:rsidRPr="001D5C40">
        <w:rPr>
          <w:spacing w:val="10"/>
        </w:rPr>
        <w:t xml:space="preserve"> </w:t>
      </w:r>
      <w:r w:rsidRPr="001D5C40">
        <w:t>п</w:t>
      </w:r>
      <w:r w:rsidRPr="001D5C40">
        <w:rPr>
          <w:spacing w:val="-3"/>
        </w:rPr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на</w:t>
      </w:r>
      <w:r w:rsidRPr="001D5C40">
        <w:rPr>
          <w:spacing w:val="8"/>
        </w:rPr>
        <w:t xml:space="preserve"> </w:t>
      </w:r>
      <w:r w:rsidRPr="001D5C40">
        <w:t>на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-1"/>
        </w:rPr>
        <w:t>а</w:t>
      </w:r>
      <w:r w:rsidRPr="001D5C40">
        <w:t>ю</w:t>
      </w:r>
      <w:r w:rsidRPr="001D5C40">
        <w:rPr>
          <w:spacing w:val="4"/>
        </w:rPr>
        <w:t>щ</w:t>
      </w:r>
      <w:r w:rsidRPr="001D5C40">
        <w:rPr>
          <w:spacing w:val="-5"/>
        </w:rPr>
        <w:t>у</w:t>
      </w:r>
      <w:r w:rsidRPr="001D5C40">
        <w:t>ю</w:t>
      </w:r>
      <w:r w:rsidRPr="001D5C40">
        <w:rPr>
          <w:spacing w:val="57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федру</w:t>
      </w:r>
      <w:r w:rsidRPr="001D5C40">
        <w:rPr>
          <w:spacing w:val="52"/>
        </w:rPr>
        <w:t xml:space="preserve"> </w:t>
      </w:r>
      <w:r w:rsidRPr="001D5C40">
        <w:t>для</w:t>
      </w:r>
      <w:r w:rsidRPr="001D5C40">
        <w:rPr>
          <w:spacing w:val="57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рки</w:t>
      </w:r>
      <w:r w:rsidRPr="001D5C40">
        <w:rPr>
          <w:spacing w:val="58"/>
        </w:rPr>
        <w:t xml:space="preserve"> </w:t>
      </w:r>
      <w:r w:rsidRPr="001D5C40">
        <w:t>и</w:t>
      </w:r>
      <w:r w:rsidRPr="001D5C40">
        <w:rPr>
          <w:spacing w:val="55"/>
        </w:rPr>
        <w:t xml:space="preserve"> </w:t>
      </w:r>
      <w:r w:rsidRPr="001D5C40">
        <w:rPr>
          <w:spacing w:val="-2"/>
        </w:rPr>
        <w:t>п</w:t>
      </w:r>
      <w:r w:rsidRPr="001D5C40"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щиты.</w:t>
      </w:r>
      <w:r w:rsidRPr="001D5C40">
        <w:rPr>
          <w:spacing w:val="56"/>
        </w:rPr>
        <w:t xml:space="preserve"> </w:t>
      </w:r>
      <w:r w:rsidRPr="001D5C40">
        <w:t>Ц</w:t>
      </w:r>
      <w:r w:rsidRPr="001D5C40">
        <w:rPr>
          <w:spacing w:val="-2"/>
        </w:rPr>
        <w:t>е</w:t>
      </w:r>
      <w:r w:rsidRPr="001D5C40">
        <w:t>лью</w:t>
      </w:r>
      <w:r w:rsidRPr="001D5C40">
        <w:rPr>
          <w:spacing w:val="55"/>
        </w:rPr>
        <w:t xml:space="preserve"> </w:t>
      </w:r>
      <w:r w:rsidRPr="001D5C40">
        <w:rPr>
          <w:spacing w:val="-2"/>
        </w:rPr>
        <w:t>п</w:t>
      </w:r>
      <w:r w:rsidRPr="001D5C40"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56"/>
        </w:rPr>
        <w:t xml:space="preserve"> </w:t>
      </w:r>
      <w:r w:rsidRPr="001D5C40">
        <w:t>явля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 опр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32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е</w:t>
      </w:r>
      <w:r w:rsidRPr="001D5C40">
        <w:t>п</w:t>
      </w:r>
      <w:r w:rsidRPr="001D5C40">
        <w:rPr>
          <w:spacing w:val="-1"/>
        </w:rPr>
        <w:t>е</w:t>
      </w:r>
      <w:r w:rsidRPr="001D5C40">
        <w:t>ни</w:t>
      </w:r>
      <w:r w:rsidRPr="001D5C40">
        <w:rPr>
          <w:spacing w:val="34"/>
        </w:rPr>
        <w:t xml:space="preserve"> </w:t>
      </w:r>
      <w:r w:rsidRPr="001D5C40">
        <w:rPr>
          <w:spacing w:val="-3"/>
        </w:rPr>
        <w:t>г</w:t>
      </w:r>
      <w:r w:rsidRPr="001D5C40">
        <w:t>отовно</w:t>
      </w:r>
      <w:r w:rsidRPr="001D5C40">
        <w:rPr>
          <w:spacing w:val="-1"/>
        </w:rPr>
        <w:t>с</w:t>
      </w:r>
      <w:r w:rsidRPr="001D5C40">
        <w:t>ти</w:t>
      </w:r>
      <w:r w:rsidRPr="001D5C40">
        <w:rPr>
          <w:spacing w:val="34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34"/>
        </w:rPr>
        <w:t xml:space="preserve"> </w:t>
      </w:r>
      <w:r w:rsidRPr="001D5C40">
        <w:t>к</w:t>
      </w:r>
      <w:r w:rsidRPr="001D5C40">
        <w:rPr>
          <w:spacing w:val="3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</w:t>
      </w:r>
      <w:r w:rsidRPr="001D5C40">
        <w:rPr>
          <w:spacing w:val="-2"/>
        </w:rPr>
        <w:t>и</w:t>
      </w:r>
      <w:r w:rsidRPr="001D5C40">
        <w:t>те</w:t>
      </w:r>
      <w:r w:rsidRPr="001D5C40">
        <w:rPr>
          <w:spacing w:val="32"/>
        </w:rPr>
        <w:t xml:space="preserve"> </w:t>
      </w:r>
      <w:r w:rsidRPr="001D5C40">
        <w:t>(пол</w:t>
      </w:r>
      <w:r w:rsidRPr="001D5C40">
        <w:rPr>
          <w:spacing w:val="1"/>
        </w:rPr>
        <w:t>н</w:t>
      </w:r>
      <w:r w:rsidRPr="001D5C40">
        <w:t>ота</w:t>
      </w:r>
      <w:r w:rsidRPr="001D5C40">
        <w:rPr>
          <w:spacing w:val="33"/>
        </w:rPr>
        <w:t xml:space="preserve"> </w:t>
      </w:r>
      <w:r w:rsidRPr="001D5C40">
        <w:t>объ</w:t>
      </w:r>
      <w:r w:rsidRPr="001D5C40">
        <w:rPr>
          <w:spacing w:val="-1"/>
        </w:rPr>
        <w:t>ем</w:t>
      </w:r>
      <w:r w:rsidRPr="001D5C40">
        <w:t>а</w:t>
      </w:r>
      <w:r w:rsidRPr="001D5C40">
        <w:rPr>
          <w:spacing w:val="32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ного</w:t>
      </w:r>
      <w:r w:rsidRPr="001D5C40">
        <w:rPr>
          <w:spacing w:val="4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</w:t>
      </w:r>
      <w:r w:rsidRPr="001D5C40">
        <w:t>ния, к</w:t>
      </w:r>
      <w:r w:rsidRPr="001D5C40">
        <w:rPr>
          <w:spacing w:val="-1"/>
        </w:rPr>
        <w:t>ачес</w:t>
      </w:r>
      <w:r w:rsidRPr="001D5C40">
        <w:t xml:space="preserve">тво </w:t>
      </w:r>
      <w:r w:rsidRPr="001D5C40">
        <w:rPr>
          <w:spacing w:val="-1"/>
        </w:rPr>
        <w:t>в</w:t>
      </w:r>
      <w:r w:rsidRPr="001D5C40">
        <w:t>ыпол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 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 xml:space="preserve">кого </w:t>
      </w:r>
      <w:r w:rsidRPr="001D5C40">
        <w:rPr>
          <w:spacing w:val="-1"/>
        </w:rPr>
        <w:t>ма</w:t>
      </w:r>
      <w:r w:rsidRPr="001D5C40">
        <w:t>т</w:t>
      </w:r>
      <w:r w:rsidRPr="001D5C40">
        <w:rPr>
          <w:spacing w:val="-1"/>
        </w:rPr>
        <w:t>е</w:t>
      </w:r>
      <w:r w:rsidRPr="001D5C40">
        <w:t>ри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1"/>
        </w:rPr>
        <w:t>а</w:t>
      </w:r>
      <w:r w:rsidRPr="001D5C40">
        <w:t xml:space="preserve">), подготовка </w:t>
      </w:r>
      <w:r w:rsidRPr="001D5C40">
        <w:rPr>
          <w:spacing w:val="-1"/>
        </w:rPr>
        <w:t>в</w:t>
      </w:r>
      <w:r w:rsidRPr="001D5C40">
        <w:t>ы</w:t>
      </w:r>
      <w:r w:rsidRPr="001D5C40">
        <w:rPr>
          <w:spacing w:val="2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кника</w:t>
      </w:r>
      <w:r w:rsidRPr="001D5C40">
        <w:rPr>
          <w:spacing w:val="-1"/>
        </w:rPr>
        <w:t xml:space="preserve"> </w:t>
      </w:r>
      <w:r w:rsidRPr="001D5C40">
        <w:t>к з</w:t>
      </w:r>
      <w:r w:rsidRPr="001D5C40">
        <w:rPr>
          <w:spacing w:val="-1"/>
        </w:rPr>
        <w:t>а</w:t>
      </w:r>
      <w:r w:rsidRPr="001D5C40">
        <w:t>щит</w:t>
      </w:r>
      <w:r w:rsidRPr="001D5C40">
        <w:rPr>
          <w:spacing w:val="-1"/>
        </w:rPr>
        <w:t>е</w:t>
      </w:r>
      <w:r w:rsidRPr="001D5C40">
        <w:t>.</w:t>
      </w:r>
    </w:p>
    <w:p w:rsidR="005A0E3D" w:rsidRPr="001D5C40" w:rsidRDefault="005A0E3D" w:rsidP="00E93DD4">
      <w:pPr>
        <w:pStyle w:val="a3"/>
        <w:kinsoku w:val="0"/>
        <w:overflowPunct w:val="0"/>
        <w:ind w:right="227" w:firstLine="851"/>
        <w:jc w:val="both"/>
      </w:pPr>
      <w:r w:rsidRPr="001D5C40">
        <w:lastRenderedPageBreak/>
        <w:t>К</w:t>
      </w:r>
      <w:r w:rsidRPr="001D5C40">
        <w:rPr>
          <w:spacing w:val="50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</w:t>
      </w:r>
      <w:r w:rsidRPr="001D5C40">
        <w:rPr>
          <w:spacing w:val="-2"/>
        </w:rPr>
        <w:t>и</w:t>
      </w:r>
      <w:r w:rsidRPr="001D5C40">
        <w:t>те</w:t>
      </w:r>
      <w:r w:rsidRPr="001D5C40">
        <w:rPr>
          <w:spacing w:val="49"/>
        </w:rPr>
        <w:t xml:space="preserve"> </w:t>
      </w:r>
      <w:r w:rsidRPr="001D5C40">
        <w:t>до</w:t>
      </w:r>
      <w:r w:rsidRPr="001D5C40">
        <w:rPr>
          <w:spacing w:val="3"/>
        </w:rPr>
        <w:t>п</w:t>
      </w:r>
      <w:r w:rsidRPr="001D5C40">
        <w:rPr>
          <w:spacing w:val="-8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1"/>
        </w:rPr>
        <w:t>а</w:t>
      </w:r>
      <w:r w:rsidRPr="001D5C40">
        <w:t>ют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50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50"/>
        </w:rPr>
        <w:t xml:space="preserve"> </w:t>
      </w:r>
      <w:r w:rsidRPr="001D5C40">
        <w:t>прош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3"/>
        </w:rPr>
        <w:t>ш</w:t>
      </w:r>
      <w:r w:rsidRPr="001D5C40">
        <w:t>ие</w:t>
      </w:r>
      <w:r w:rsidRPr="001D5C40">
        <w:rPr>
          <w:spacing w:val="49"/>
        </w:rPr>
        <w:t xml:space="preserve"> </w:t>
      </w:r>
      <w:r w:rsidRPr="001D5C40">
        <w:t>нор</w:t>
      </w:r>
      <w:r w:rsidRPr="001D5C40">
        <w:rPr>
          <w:spacing w:val="-1"/>
        </w:rPr>
        <w:t>м</w:t>
      </w:r>
      <w:r w:rsidRPr="001D5C40">
        <w:t>око</w:t>
      </w:r>
      <w:r w:rsidRPr="001D5C40">
        <w:rPr>
          <w:spacing w:val="-2"/>
        </w:rPr>
        <w:t>н</w:t>
      </w:r>
      <w:r w:rsidRPr="001D5C40">
        <w:t>троль</w:t>
      </w:r>
      <w:r w:rsidRPr="001D5C40">
        <w:rPr>
          <w:spacing w:val="48"/>
        </w:rPr>
        <w:t xml:space="preserve"> </w:t>
      </w:r>
      <w:r w:rsidRPr="001D5C40">
        <w:t>и</w:t>
      </w:r>
      <w:r w:rsidRPr="001D5C40">
        <w:rPr>
          <w:spacing w:val="48"/>
        </w:rPr>
        <w:t xml:space="preserve"> </w:t>
      </w:r>
      <w:r w:rsidRPr="001D5C40">
        <w:t>и</w:t>
      </w:r>
      <w:r w:rsidRPr="001D5C40">
        <w:rPr>
          <w:spacing w:val="-1"/>
        </w:rPr>
        <w:t>ме</w:t>
      </w:r>
      <w:r w:rsidRPr="001D5C40">
        <w:t>ющие</w:t>
      </w:r>
      <w:r w:rsidRPr="001D5C40">
        <w:rPr>
          <w:spacing w:val="49"/>
        </w:rPr>
        <w:t xml:space="preserve"> </w:t>
      </w:r>
      <w:r w:rsidRPr="001D5C40">
        <w:t>о</w:t>
      </w:r>
      <w:r w:rsidRPr="001D5C40">
        <w:rPr>
          <w:spacing w:val="-2"/>
        </w:rPr>
        <w:t>т</w:t>
      </w:r>
      <w:r w:rsidRPr="001D5C40">
        <w:t xml:space="preserve">зыв 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ля</w:t>
      </w:r>
      <w:r w:rsidRPr="001D5C40">
        <w:rPr>
          <w:spacing w:val="24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24"/>
        </w:rPr>
        <w:t xml:space="preserve"> </w:t>
      </w:r>
      <w:r w:rsidRPr="001D5C40">
        <w:t>с</w:t>
      </w:r>
      <w:r w:rsidRPr="001D5C40">
        <w:rPr>
          <w:spacing w:val="22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-1"/>
        </w:rPr>
        <w:t>ем</w:t>
      </w:r>
      <w:r w:rsidRPr="001D5C40">
        <w:t>ой</w:t>
      </w:r>
      <w:r w:rsidRPr="001D5C40">
        <w:rPr>
          <w:spacing w:val="24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нко</w:t>
      </w:r>
      <w:r w:rsidRPr="001D5C40">
        <w:rPr>
          <w:spacing w:val="6"/>
        </w:rPr>
        <w:t>й</w:t>
      </w:r>
      <w:r w:rsidRPr="001D5C40">
        <w:t>.</w:t>
      </w:r>
      <w:r w:rsidRPr="001D5C40">
        <w:rPr>
          <w:spacing w:val="21"/>
        </w:rPr>
        <w:t xml:space="preserve"> </w:t>
      </w:r>
      <w:r w:rsidRPr="001D5C40">
        <w:t>Кро</w:t>
      </w:r>
      <w:r w:rsidRPr="001D5C40">
        <w:rPr>
          <w:spacing w:val="-1"/>
        </w:rPr>
        <w:t>м</w:t>
      </w:r>
      <w:r w:rsidRPr="001D5C40">
        <w:t>е</w:t>
      </w:r>
      <w:r w:rsidRPr="001D5C40">
        <w:rPr>
          <w:spacing w:val="22"/>
        </w:rPr>
        <w:t xml:space="preserve"> </w:t>
      </w:r>
      <w:r w:rsidRPr="001D5C40">
        <w:t>того,</w:t>
      </w:r>
      <w:r w:rsidRPr="001D5C40">
        <w:rPr>
          <w:spacing w:val="23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24"/>
        </w:rPr>
        <w:t xml:space="preserve"> </w:t>
      </w:r>
      <w:r w:rsidRPr="001D5C40">
        <w:t>дол</w:t>
      </w:r>
      <w:r w:rsidRPr="001D5C40">
        <w:rPr>
          <w:spacing w:val="-3"/>
        </w:rPr>
        <w:t>ж</w:t>
      </w:r>
      <w:r w:rsidRPr="001D5C40">
        <w:t>на</w:t>
      </w:r>
      <w:r w:rsidRPr="001D5C40">
        <w:rPr>
          <w:spacing w:val="22"/>
        </w:rPr>
        <w:t xml:space="preserve"> </w:t>
      </w:r>
      <w:r w:rsidRPr="001D5C40">
        <w:t>про</w:t>
      </w:r>
      <w:r w:rsidRPr="001D5C40">
        <w:rPr>
          <w:spacing w:val="-2"/>
        </w:rPr>
        <w:t>й</w:t>
      </w:r>
      <w:r w:rsidRPr="001D5C40">
        <w:t>ти</w:t>
      </w:r>
      <w:r w:rsidRPr="001D5C40">
        <w:rPr>
          <w:spacing w:val="22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3"/>
        </w:rPr>
        <w:t>к</w:t>
      </w:r>
      <w:r w:rsidRPr="001D5C40">
        <w:t>у на</w:t>
      </w:r>
      <w:r w:rsidRPr="001D5C40">
        <w:rPr>
          <w:spacing w:val="25"/>
        </w:rPr>
        <w:t xml:space="preserve"> </w:t>
      </w:r>
      <w:r w:rsidRPr="001D5C40">
        <w:t>объ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25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и</w:t>
      </w:r>
      <w:r w:rsidRPr="001D5C40">
        <w:rPr>
          <w:spacing w:val="-1"/>
        </w:rPr>
        <w:t>мс</w:t>
      </w:r>
      <w:r w:rsidRPr="001D5C40">
        <w:t>тво</w:t>
      </w:r>
      <w:r w:rsidRPr="001D5C40">
        <w:rPr>
          <w:spacing w:val="-1"/>
        </w:rPr>
        <w:t>ва</w:t>
      </w:r>
      <w:r w:rsidRPr="001D5C40">
        <w:rPr>
          <w:spacing w:val="3"/>
        </w:rPr>
        <w:t>н</w:t>
      </w:r>
      <w:r w:rsidRPr="001D5C40">
        <w:t>ия,</w:t>
      </w:r>
      <w:r w:rsidRPr="001D5C40">
        <w:rPr>
          <w:spacing w:val="26"/>
        </w:rPr>
        <w:t xml:space="preserve"> </w:t>
      </w:r>
      <w:r w:rsidRPr="001D5C40">
        <w:t>который</w:t>
      </w:r>
      <w:r w:rsidRPr="001D5C40">
        <w:rPr>
          <w:spacing w:val="26"/>
        </w:rPr>
        <w:t xml:space="preserve"> </w:t>
      </w:r>
      <w:r w:rsidRPr="001D5C40">
        <w:t>не</w:t>
      </w:r>
      <w:r w:rsidRPr="001D5C40">
        <w:rPr>
          <w:spacing w:val="25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24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в</w:t>
      </w:r>
      <w:r w:rsidRPr="001D5C40">
        <w:rPr>
          <w:spacing w:val="-1"/>
        </w:rPr>
        <w:t>ы</w:t>
      </w:r>
      <w:r w:rsidRPr="001D5C40">
        <w:t>ш</w:t>
      </w:r>
      <w:r w:rsidRPr="001D5C40">
        <w:rPr>
          <w:spacing w:val="-1"/>
        </w:rPr>
        <w:t>а</w:t>
      </w:r>
      <w:r w:rsidRPr="001D5C40">
        <w:t>ть</w:t>
      </w:r>
      <w:r w:rsidRPr="001D5C40">
        <w:rPr>
          <w:spacing w:val="30"/>
        </w:rPr>
        <w:t xml:space="preserve"> </w:t>
      </w:r>
      <w:r w:rsidRPr="001D5C40">
        <w:t xml:space="preserve">25 </w:t>
      </w:r>
      <w:r w:rsidRPr="001D5C40">
        <w:rPr>
          <w:spacing w:val="-1"/>
        </w:rPr>
        <w:t>%</w:t>
      </w:r>
      <w:r w:rsidRPr="001D5C40">
        <w:t>.</w:t>
      </w:r>
      <w:r w:rsidRPr="001D5C40">
        <w:rPr>
          <w:spacing w:val="26"/>
        </w:rPr>
        <w:t xml:space="preserve"> </w:t>
      </w:r>
      <w:r w:rsidRPr="001D5C40">
        <w:t>По</w:t>
      </w:r>
      <w:r w:rsidRPr="001D5C40">
        <w:rPr>
          <w:spacing w:val="25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а</w:t>
      </w:r>
      <w:r w:rsidRPr="001D5C40">
        <w:t>м</w:t>
      </w:r>
      <w:r w:rsidRPr="001D5C40">
        <w:rPr>
          <w:spacing w:val="25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рки форми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="00E93DD4">
        <w:t xml:space="preserve">я </w:t>
      </w:r>
      <w:r w:rsidRPr="001D5C40">
        <w:rPr>
          <w:spacing w:val="-1"/>
        </w:rPr>
        <w:t>с</w:t>
      </w:r>
      <w:r w:rsidRPr="001D5C40">
        <w:t>пр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2"/>
        </w:rPr>
        <w:t>к</w:t>
      </w:r>
      <w:r w:rsidR="00E93DD4">
        <w:t xml:space="preserve">а </w:t>
      </w:r>
      <w:r w:rsidRPr="001D5C40">
        <w:t>из</w:t>
      </w:r>
      <w:r w:rsidRPr="001D5C40">
        <w:rPr>
          <w:spacing w:val="3"/>
        </w:rPr>
        <w:t xml:space="preserve"> </w:t>
      </w:r>
      <w:r w:rsidRPr="001D5C40">
        <w:rPr>
          <w:spacing w:val="-1"/>
        </w:rPr>
        <w:t>с</w:t>
      </w:r>
      <w:r w:rsidRPr="001D5C40">
        <w:t>и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ем</w:t>
      </w:r>
      <w:r w:rsidRPr="001D5C40">
        <w:t>ы об</w:t>
      </w:r>
      <w:r w:rsidRPr="001D5C40">
        <w:rPr>
          <w:spacing w:val="1"/>
        </w:rPr>
        <w:t>н</w:t>
      </w:r>
      <w:r w:rsidRPr="001D5C40">
        <w:rPr>
          <w:spacing w:val="-1"/>
        </w:rPr>
        <w:t>а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ж</w:t>
      </w:r>
      <w:r w:rsidRPr="001D5C40">
        <w:rPr>
          <w:spacing w:val="-2"/>
        </w:rPr>
        <w:t>е</w:t>
      </w:r>
      <w:r w:rsidRPr="001D5C40">
        <w:t>ния</w:t>
      </w:r>
      <w:r w:rsidRPr="001D5C40">
        <w:rPr>
          <w:spacing w:val="4"/>
        </w:rPr>
        <w:t xml:space="preserve"> </w:t>
      </w:r>
      <w:r w:rsidRPr="001D5C40">
        <w:t>т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1"/>
        </w:rPr>
        <w:t>с</w:t>
      </w:r>
      <w:r w:rsidRPr="001D5C40">
        <w:t>тов</w:t>
      </w:r>
      <w:r w:rsidRPr="001D5C40">
        <w:rPr>
          <w:spacing w:val="-1"/>
        </w:rPr>
        <w:t>ы</w:t>
      </w:r>
      <w:r w:rsidRPr="001D5C40">
        <w:t>х</w:t>
      </w:r>
      <w:r w:rsidRPr="001D5C40">
        <w:rPr>
          <w:spacing w:val="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и</w:t>
      </w:r>
      <w:r w:rsidRPr="001D5C40">
        <w:rPr>
          <w:spacing w:val="-1"/>
        </w:rPr>
        <w:t>мс</w:t>
      </w:r>
      <w:r w:rsidRPr="001D5C40">
        <w:t>тво</w:t>
      </w:r>
      <w:r w:rsidRPr="001D5C40">
        <w:rPr>
          <w:spacing w:val="-1"/>
        </w:rPr>
        <w:t>ва</w:t>
      </w:r>
      <w:r w:rsidRPr="001D5C40">
        <w:t>н</w:t>
      </w:r>
      <w:r w:rsidRPr="001D5C40">
        <w:rPr>
          <w:spacing w:val="-2"/>
        </w:rPr>
        <w:t>и</w:t>
      </w:r>
      <w:r w:rsidRPr="001D5C40">
        <w:t>й</w:t>
      </w:r>
      <w:r w:rsidR="00E93DD4">
        <w:t xml:space="preserve"> </w:t>
      </w:r>
      <w:r w:rsidRPr="001D5C40">
        <w:rPr>
          <w:spacing w:val="-5"/>
        </w:rPr>
        <w:t>«</w:t>
      </w:r>
      <w:r w:rsidRPr="001D5C40">
        <w:rPr>
          <w:spacing w:val="1"/>
        </w:rPr>
        <w:t>А</w:t>
      </w:r>
      <w:r w:rsidRPr="001D5C40">
        <w:t>нтипл</w:t>
      </w:r>
      <w:r w:rsidRPr="001D5C40">
        <w:rPr>
          <w:spacing w:val="-1"/>
        </w:rPr>
        <w:t>а</w:t>
      </w:r>
      <w:r w:rsidR="000759D5">
        <w:t>г</w:t>
      </w:r>
      <w:r w:rsidRPr="001D5C40">
        <w:rPr>
          <w:spacing w:val="-1"/>
        </w:rPr>
        <w:t>а</w:t>
      </w:r>
      <w:r w:rsidRPr="001D5C40">
        <w:rPr>
          <w:spacing w:val="2"/>
        </w:rPr>
        <w:t>т</w:t>
      </w:r>
      <w:r w:rsidRPr="001D5C40">
        <w:t>.</w:t>
      </w:r>
      <w:r w:rsidRPr="001D5C40">
        <w:rPr>
          <w:spacing w:val="-2"/>
        </w:rPr>
        <w:t>В</w:t>
      </w:r>
      <w:r w:rsidRPr="001D5C40">
        <w:t>У</w:t>
      </w:r>
      <w:r w:rsidRPr="001D5C40">
        <w:rPr>
          <w:spacing w:val="5"/>
        </w:rPr>
        <w:t>З</w:t>
      </w:r>
      <w:r w:rsidRPr="001D5C40">
        <w:rPr>
          <w:spacing w:val="-8"/>
        </w:rPr>
        <w:t>»</w:t>
      </w:r>
      <w:r w:rsidRPr="001D5C40">
        <w:t>.</w:t>
      </w:r>
    </w:p>
    <w:p w:rsidR="005A0E3D" w:rsidRPr="001D5C40" w:rsidRDefault="005A0E3D">
      <w:pPr>
        <w:pStyle w:val="a3"/>
        <w:kinsoku w:val="0"/>
        <w:overflowPunct w:val="0"/>
        <w:ind w:right="225" w:firstLine="851"/>
        <w:jc w:val="both"/>
      </w:pPr>
      <w:r w:rsidRPr="001D5C40">
        <w:t>Пр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щита</w:t>
      </w:r>
      <w:r w:rsidRPr="001D5C40">
        <w:rPr>
          <w:spacing w:val="42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3"/>
        </w:rPr>
        <w:t xml:space="preserve"> </w:t>
      </w:r>
      <w:r w:rsidRPr="001D5C40">
        <w:t>проводит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-1"/>
        </w:rPr>
        <w:t>сс</w:t>
      </w:r>
      <w:r w:rsidRPr="001D5C40">
        <w:t>и</w:t>
      </w:r>
      <w:r w:rsidRPr="001D5C40">
        <w:rPr>
          <w:spacing w:val="-1"/>
        </w:rPr>
        <w:t>е</w:t>
      </w:r>
      <w:r w:rsidRPr="001D5C40">
        <w:t>й,</w:t>
      </w:r>
      <w:r w:rsidRPr="001D5C40">
        <w:rPr>
          <w:spacing w:val="42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rPr>
          <w:spacing w:val="-2"/>
        </w:rPr>
        <w:t>з</w:t>
      </w:r>
      <w:r w:rsidRPr="001D5C40">
        <w:t>н</w:t>
      </w:r>
      <w:r w:rsidRPr="001D5C40">
        <w:rPr>
          <w:spacing w:val="-1"/>
        </w:rPr>
        <w:t>ачаем</w:t>
      </w:r>
      <w:r w:rsidRPr="001D5C40">
        <w:t>ой</w:t>
      </w:r>
      <w:r w:rsidRPr="001D5C40">
        <w:rPr>
          <w:spacing w:val="48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тным</w:t>
      </w:r>
      <w:r w:rsidRPr="001D5C40">
        <w:rPr>
          <w:spacing w:val="41"/>
        </w:rPr>
        <w:t xml:space="preserve"> </w:t>
      </w:r>
      <w:r w:rsidRPr="001D5C40">
        <w:t>или</w:t>
      </w:r>
      <w:r w:rsidRPr="001D5C40">
        <w:rPr>
          <w:spacing w:val="44"/>
        </w:rPr>
        <w:t xml:space="preserve"> </w:t>
      </w:r>
      <w:r w:rsidRPr="001D5C40">
        <w:t>пи</w:t>
      </w:r>
      <w:r w:rsidRPr="001D5C40">
        <w:rPr>
          <w:spacing w:val="-1"/>
        </w:rPr>
        <w:t>с</w:t>
      </w:r>
      <w:r w:rsidRPr="001D5C40">
        <w:t>ь</w:t>
      </w:r>
      <w:r w:rsidRPr="001D5C40">
        <w:rPr>
          <w:spacing w:val="-1"/>
        </w:rPr>
        <w:t>ме</w:t>
      </w:r>
      <w:r w:rsidRPr="001D5C40">
        <w:t>нным р</w:t>
      </w:r>
      <w:r w:rsidRPr="001D5C40">
        <w:rPr>
          <w:spacing w:val="-1"/>
        </w:rPr>
        <w:t>ас</w:t>
      </w:r>
      <w:r w:rsidRPr="001D5C40">
        <w:t>поряж</w:t>
      </w:r>
      <w:r w:rsidRPr="001D5C40">
        <w:rPr>
          <w:spacing w:val="-2"/>
        </w:rPr>
        <w:t>е</w:t>
      </w:r>
      <w:r w:rsidRPr="001D5C40">
        <w:t>ни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3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3"/>
        </w:rPr>
        <w:t>у</w:t>
      </w:r>
      <w:r w:rsidRPr="001D5C40">
        <w:t>ющ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33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федрой.</w:t>
      </w:r>
      <w:r w:rsidRPr="001D5C40">
        <w:rPr>
          <w:spacing w:val="33"/>
        </w:rPr>
        <w:t xml:space="preserve"> </w:t>
      </w:r>
      <w:r w:rsidRPr="001D5C40">
        <w:t>В</w:t>
      </w:r>
      <w:r w:rsidRPr="001D5C40">
        <w:rPr>
          <w:spacing w:val="35"/>
        </w:rPr>
        <w:t xml:space="preserve"> 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34"/>
        </w:rPr>
        <w:t xml:space="preserve">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32"/>
        </w:rPr>
        <w:t xml:space="preserve"> </w:t>
      </w:r>
      <w:r w:rsidRPr="001D5C40">
        <w:t>в</w:t>
      </w:r>
      <w:r w:rsidRPr="001D5C40">
        <w:rPr>
          <w:spacing w:val="1"/>
        </w:rPr>
        <w:t>х</w:t>
      </w:r>
      <w:r w:rsidRPr="001D5C40">
        <w:t>одят</w:t>
      </w:r>
      <w:r w:rsidRPr="001D5C40">
        <w:rPr>
          <w:spacing w:val="3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3"/>
        </w:rPr>
        <w:t>у</w:t>
      </w:r>
      <w:r w:rsidRPr="001D5C40">
        <w:t>ющий</w:t>
      </w:r>
      <w:r w:rsidRPr="001D5C40">
        <w:rPr>
          <w:spacing w:val="3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</w:t>
      </w:r>
      <w:r w:rsidRPr="001D5C40">
        <w:rPr>
          <w:spacing w:val="34"/>
        </w:rPr>
        <w:t xml:space="preserve"> </w:t>
      </w:r>
      <w:r w:rsidRPr="001D5C40">
        <w:t>и</w:t>
      </w:r>
      <w:r w:rsidRPr="001D5C40">
        <w:rPr>
          <w:spacing w:val="34"/>
        </w:rPr>
        <w:t xml:space="preserve"> </w:t>
      </w:r>
      <w:r w:rsidRPr="001D5C40">
        <w:rPr>
          <w:spacing w:val="5"/>
        </w:rPr>
        <w:t>2</w:t>
      </w:r>
      <w:r w:rsidRPr="001D5C40">
        <w:rPr>
          <w:spacing w:val="-1"/>
        </w:rPr>
        <w:t>-</w:t>
      </w:r>
      <w:r w:rsidRPr="001D5C40">
        <w:t>3 пр</w:t>
      </w:r>
      <w:r w:rsidRPr="001D5C40">
        <w:rPr>
          <w:spacing w:val="-1"/>
        </w:rPr>
        <w:t>е</w:t>
      </w:r>
      <w:r w:rsidRPr="001D5C40">
        <w:t>под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ля</w:t>
      </w:r>
      <w:r w:rsidRPr="001D5C40">
        <w:rPr>
          <w:spacing w:val="3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</w:t>
      </w:r>
      <w:r w:rsidRPr="001D5C40">
        <w:rPr>
          <w:spacing w:val="-1"/>
        </w:rPr>
        <w:t>ы</w:t>
      </w:r>
      <w:r w:rsidRPr="001D5C40">
        <w:t>,</w:t>
      </w:r>
      <w:r w:rsidRPr="001D5C40">
        <w:rPr>
          <w:spacing w:val="30"/>
        </w:rPr>
        <w:t xml:space="preserve"> </w:t>
      </w:r>
      <w:r w:rsidRPr="001D5C40">
        <w:t>од</w:t>
      </w:r>
      <w:r w:rsidRPr="001D5C40">
        <w:rPr>
          <w:spacing w:val="1"/>
        </w:rPr>
        <w:t>н</w:t>
      </w:r>
      <w:r w:rsidRPr="001D5C40">
        <w:t>им</w:t>
      </w:r>
      <w:r w:rsidRPr="001D5C40">
        <w:rPr>
          <w:spacing w:val="27"/>
        </w:rPr>
        <w:t xml:space="preserve"> </w:t>
      </w:r>
      <w:r w:rsidRPr="001D5C40">
        <w:t>из</w:t>
      </w:r>
      <w:r w:rsidRPr="001D5C40">
        <w:rPr>
          <w:spacing w:val="29"/>
        </w:rPr>
        <w:t xml:space="preserve"> </w:t>
      </w:r>
      <w:r w:rsidRPr="001D5C40">
        <w:t>котор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30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31"/>
        </w:rPr>
        <w:t xml:space="preserve"> </w:t>
      </w:r>
      <w:r w:rsidRPr="001D5C40">
        <w:t>бы</w:t>
      </w:r>
      <w:r w:rsidRPr="001D5C40">
        <w:rPr>
          <w:spacing w:val="-2"/>
        </w:rPr>
        <w:t>т</w:t>
      </w:r>
      <w:r w:rsidRPr="001D5C40">
        <w:t>ь</w:t>
      </w:r>
      <w:r w:rsidRPr="001D5C40">
        <w:rPr>
          <w:spacing w:val="31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ков</w:t>
      </w:r>
      <w:r w:rsidRPr="001D5C40">
        <w:rPr>
          <w:spacing w:val="1"/>
        </w:rPr>
        <w:t>о</w:t>
      </w:r>
      <w:r w:rsidRPr="001D5C40">
        <w:t>д</w:t>
      </w:r>
      <w:r w:rsidRPr="001D5C40">
        <w:rPr>
          <w:spacing w:val="1"/>
        </w:rPr>
        <w:t>и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31"/>
        </w:rPr>
        <w:t xml:space="preserve"> </w:t>
      </w:r>
      <w:r w:rsidRPr="001D5C40">
        <w:rPr>
          <w:spacing w:val="-2"/>
        </w:rPr>
        <w:t>В</w:t>
      </w:r>
      <w:r w:rsidRPr="001D5C40">
        <w:t>КР.</w:t>
      </w:r>
      <w:r w:rsidRPr="001D5C40">
        <w:rPr>
          <w:spacing w:val="28"/>
        </w:rPr>
        <w:t xml:space="preserve"> </w:t>
      </w:r>
      <w:r w:rsidRPr="001D5C40">
        <w:rPr>
          <w:spacing w:val="-2"/>
        </w:rPr>
        <w:t>В</w:t>
      </w:r>
      <w:r w:rsidRPr="001D5C40">
        <w:t>р</w:t>
      </w:r>
      <w:r w:rsidRPr="001D5C40">
        <w:rPr>
          <w:spacing w:val="-1"/>
        </w:rPr>
        <w:t>ем</w:t>
      </w:r>
      <w:r w:rsidRPr="001D5C40">
        <w:t>я пров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 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</w:t>
      </w:r>
      <w:r w:rsidRPr="001D5C40">
        <w:rPr>
          <w:spacing w:val="-2"/>
        </w:rPr>
        <w:t>ит</w:t>
      </w:r>
      <w:r w:rsidRPr="001D5C40">
        <w:t>ы н</w:t>
      </w:r>
      <w:r w:rsidRPr="001D5C40">
        <w:rPr>
          <w:spacing w:val="-1"/>
        </w:rPr>
        <w:t>а</w:t>
      </w:r>
      <w:r w:rsidRPr="001D5C40">
        <w:t>зн</w:t>
      </w:r>
      <w:r w:rsidRPr="001D5C40">
        <w:rPr>
          <w:spacing w:val="-1"/>
        </w:rPr>
        <w:t>ачае</w:t>
      </w:r>
      <w:r w:rsidRPr="001D5C40">
        <w:t>т</w:t>
      </w:r>
      <w:r w:rsidRPr="001D5C40">
        <w:rPr>
          <w:spacing w:val="-1"/>
        </w:rPr>
        <w:t>с</w:t>
      </w:r>
      <w:r w:rsidRPr="001D5C40">
        <w:t>я 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5"/>
        </w:rPr>
        <w:t>у</w:t>
      </w:r>
      <w:r w:rsidRPr="001D5C40">
        <w:rPr>
          <w:spacing w:val="2"/>
        </w:rPr>
        <w:t>ю</w:t>
      </w:r>
      <w:r w:rsidRPr="001D5C40">
        <w:t>щим</w:t>
      </w:r>
      <w:r w:rsidRPr="001D5C40">
        <w:rPr>
          <w:spacing w:val="-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федрой.</w:t>
      </w:r>
    </w:p>
    <w:p w:rsidR="005A0E3D" w:rsidRPr="001D5C40" w:rsidRDefault="005A0E3D">
      <w:pPr>
        <w:pStyle w:val="a3"/>
        <w:kinsoku w:val="0"/>
        <w:overflowPunct w:val="0"/>
        <w:ind w:right="234" w:firstLine="851"/>
        <w:jc w:val="both"/>
      </w:pPr>
      <w:r w:rsidRPr="001D5C40">
        <w:t>На</w:t>
      </w:r>
      <w:r w:rsidRPr="001D5C40">
        <w:rPr>
          <w:spacing w:val="7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щите</w:t>
      </w:r>
      <w:r w:rsidRPr="001D5C40">
        <w:rPr>
          <w:spacing w:val="8"/>
        </w:rPr>
        <w:t xml:space="preserve"> </w:t>
      </w:r>
      <w:r w:rsidRPr="001D5C40">
        <w:t>з</w:t>
      </w:r>
      <w:r w:rsidRPr="001D5C40">
        <w:rPr>
          <w:spacing w:val="-1"/>
        </w:rPr>
        <w:t>ас</w:t>
      </w:r>
      <w:r w:rsidRPr="001D5C40">
        <w:rPr>
          <w:spacing w:val="2"/>
        </w:rPr>
        <w:t>л</w:t>
      </w:r>
      <w:r w:rsidRPr="001D5C40">
        <w:rPr>
          <w:spacing w:val="-8"/>
        </w:rPr>
        <w:t>у</w:t>
      </w:r>
      <w:r w:rsidRPr="001D5C40">
        <w:rPr>
          <w:spacing w:val="2"/>
        </w:rPr>
        <w:t>ш</w:t>
      </w:r>
      <w:r w:rsidRPr="001D5C40">
        <w:t>ив</w:t>
      </w:r>
      <w:r w:rsidRPr="001D5C40">
        <w:rPr>
          <w:spacing w:val="-2"/>
        </w:rPr>
        <w:t>а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9"/>
        </w:rPr>
        <w:t xml:space="preserve"> </w:t>
      </w:r>
      <w:r w:rsidRPr="001D5C40">
        <w:t>докл</w:t>
      </w:r>
      <w:r w:rsidRPr="001D5C40">
        <w:rPr>
          <w:spacing w:val="-1"/>
        </w:rPr>
        <w:t>а</w:t>
      </w:r>
      <w:r w:rsidRPr="001D5C40">
        <w:t>д,</w:t>
      </w:r>
      <w:r w:rsidRPr="001D5C40">
        <w:rPr>
          <w:spacing w:val="9"/>
        </w:rPr>
        <w:t xml:space="preserve"> 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2"/>
        </w:rPr>
        <w:t>г</w:t>
      </w:r>
      <w:r w:rsidRPr="001D5C40">
        <w:rPr>
          <w:spacing w:val="-8"/>
        </w:rPr>
        <w:t>у</w:t>
      </w:r>
      <w:r w:rsidRPr="001D5C40">
        <w:t>т</w:t>
      </w:r>
      <w:r w:rsidRPr="001D5C40">
        <w:rPr>
          <w:spacing w:val="12"/>
        </w:rPr>
        <w:t xml:space="preserve"> </w:t>
      </w:r>
      <w:r w:rsidRPr="001D5C40">
        <w:t>быть</w:t>
      </w:r>
      <w:r w:rsidRPr="001D5C40">
        <w:rPr>
          <w:spacing w:val="8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</w:t>
      </w:r>
      <w:r w:rsidRPr="001D5C40">
        <w:t>ны</w:t>
      </w:r>
      <w:r w:rsidRPr="001D5C40">
        <w:rPr>
          <w:spacing w:val="8"/>
        </w:rPr>
        <w:t xml:space="preserve"> </w:t>
      </w:r>
      <w:r w:rsidRPr="001D5C40">
        <w:t>вопро</w:t>
      </w:r>
      <w:r w:rsidRPr="001D5C40">
        <w:rPr>
          <w:spacing w:val="-1"/>
        </w:rPr>
        <w:t>с</w:t>
      </w:r>
      <w:r w:rsidRPr="001D5C40">
        <w:t>ы,</w:t>
      </w:r>
      <w:r w:rsidRPr="001D5C40">
        <w:rPr>
          <w:spacing w:val="6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нные на</w:t>
      </w:r>
      <w:r w:rsidRPr="001D5C40">
        <w:rPr>
          <w:spacing w:val="34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3"/>
        </w:rPr>
        <w:t>к</w:t>
      </w:r>
      <w:r w:rsidRPr="001D5C40">
        <w:t>у</w:t>
      </w:r>
      <w:r w:rsidRPr="001D5C40">
        <w:rPr>
          <w:spacing w:val="30"/>
        </w:rPr>
        <w:t xml:space="preserve"> </w:t>
      </w:r>
      <w:r w:rsidRPr="001D5C40">
        <w:t>зн</w:t>
      </w:r>
      <w:r w:rsidRPr="001D5C40">
        <w:rPr>
          <w:spacing w:val="-1"/>
        </w:rPr>
        <w:t>а</w:t>
      </w:r>
      <w:r w:rsidRPr="001D5C40">
        <w:t>ний</w:t>
      </w:r>
      <w:r w:rsidRPr="001D5C40">
        <w:rPr>
          <w:spacing w:val="34"/>
        </w:rPr>
        <w:t xml:space="preserve"> </w:t>
      </w:r>
      <w:r w:rsidRPr="001D5C40">
        <w:t>и</w:t>
      </w:r>
      <w:r w:rsidRPr="001D5C40">
        <w:rPr>
          <w:spacing w:val="36"/>
        </w:rPr>
        <w:t xml:space="preserve"> </w:t>
      </w:r>
      <w:r w:rsidRPr="001D5C40">
        <w:t>приобр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ие</w:t>
      </w:r>
      <w:r w:rsidRPr="001D5C40">
        <w:rPr>
          <w:spacing w:val="34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1"/>
        </w:rPr>
        <w:t>ы</w:t>
      </w:r>
      <w:r w:rsidRPr="001D5C40">
        <w:t>ков</w:t>
      </w:r>
      <w:r w:rsidRPr="001D5C40">
        <w:rPr>
          <w:spacing w:val="35"/>
        </w:rPr>
        <w:t xml:space="preserve"> 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t>бл</w:t>
      </w:r>
      <w:r w:rsidRPr="001D5C40">
        <w:rPr>
          <w:spacing w:val="1"/>
        </w:rPr>
        <w:t>и</w:t>
      </w:r>
      <w:r w:rsidRPr="001D5C40">
        <w:rPr>
          <w:spacing w:val="-1"/>
        </w:rPr>
        <w:t>ч</w:t>
      </w:r>
      <w:r w:rsidRPr="001D5C40">
        <w:t>ной</w:t>
      </w:r>
      <w:r w:rsidRPr="001D5C40">
        <w:rPr>
          <w:spacing w:val="36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</w:t>
      </w:r>
      <w:r w:rsidRPr="001D5C40">
        <w:rPr>
          <w:spacing w:val="-2"/>
        </w:rPr>
        <w:t>т</w:t>
      </w:r>
      <w:r w:rsidRPr="001D5C40">
        <w:t>ы</w:t>
      </w:r>
      <w:r w:rsidRPr="001D5C40">
        <w:rPr>
          <w:spacing w:val="35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книко</w:t>
      </w:r>
      <w:r w:rsidRPr="001D5C40">
        <w:rPr>
          <w:spacing w:val="-1"/>
        </w:rPr>
        <w:t>м</w:t>
      </w:r>
      <w:r w:rsidRPr="001D5C40">
        <w:t>.</w:t>
      </w:r>
      <w:r w:rsidRPr="001D5C40">
        <w:rPr>
          <w:spacing w:val="35"/>
        </w:rPr>
        <w:t xml:space="preserve"> </w:t>
      </w:r>
      <w:r w:rsidRPr="001D5C40">
        <w:t>По 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а</w:t>
      </w:r>
      <w:r w:rsidRPr="001D5C40">
        <w:t>м</w:t>
      </w:r>
      <w:r w:rsidRPr="001D5C40">
        <w:rPr>
          <w:spacing w:val="51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5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8"/>
        </w:rPr>
        <w:t>у</w:t>
      </w:r>
      <w:r w:rsidRPr="001D5C40">
        <w:t>ющий</w:t>
      </w:r>
      <w:r w:rsidRPr="001D5C40">
        <w:rPr>
          <w:spacing w:val="53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</w:t>
      </w:r>
      <w:r w:rsidRPr="001D5C40">
        <w:rPr>
          <w:spacing w:val="1"/>
        </w:rPr>
        <w:t>р</w:t>
      </w:r>
      <w:r w:rsidRPr="001D5C40">
        <w:t>ой</w:t>
      </w:r>
      <w:r w:rsidRPr="001D5C40">
        <w:rPr>
          <w:spacing w:val="53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вит</w:t>
      </w:r>
      <w:r w:rsidRPr="001D5C40">
        <w:rPr>
          <w:spacing w:val="53"/>
        </w:rPr>
        <w:t xml:space="preserve"> </w:t>
      </w:r>
      <w:r w:rsidRPr="001D5C40">
        <w:rPr>
          <w:spacing w:val="-1"/>
        </w:rPr>
        <w:t>с</w:t>
      </w:r>
      <w:r w:rsidRPr="001D5C40">
        <w:t>вою</w:t>
      </w:r>
      <w:r w:rsidRPr="001D5C40">
        <w:rPr>
          <w:spacing w:val="52"/>
        </w:rPr>
        <w:t xml:space="preserve"> </w:t>
      </w:r>
      <w:r w:rsidRPr="001D5C40">
        <w:t>под</w:t>
      </w:r>
      <w:r w:rsidRPr="001D5C40">
        <w:rPr>
          <w:spacing w:val="1"/>
        </w:rPr>
        <w:t>п</w:t>
      </w:r>
      <w:r w:rsidRPr="001D5C40">
        <w:rPr>
          <w:spacing w:val="-2"/>
        </w:rPr>
        <w:t>и</w:t>
      </w:r>
      <w:r w:rsidRPr="001D5C40">
        <w:rPr>
          <w:spacing w:val="-1"/>
        </w:rPr>
        <w:t>с</w:t>
      </w:r>
      <w:r w:rsidRPr="001D5C40">
        <w:t>ь</w:t>
      </w:r>
      <w:r w:rsidRPr="001D5C40">
        <w:rPr>
          <w:spacing w:val="53"/>
        </w:rPr>
        <w:t xml:space="preserve"> </w:t>
      </w:r>
      <w:r w:rsidRPr="001D5C40">
        <w:t>на</w:t>
      </w:r>
      <w:r w:rsidRPr="001D5C40">
        <w:rPr>
          <w:spacing w:val="51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52"/>
        </w:rPr>
        <w:t xml:space="preserve"> </w:t>
      </w:r>
      <w:r w:rsidRPr="001D5C40">
        <w:t>котор</w:t>
      </w:r>
      <w:r w:rsidRPr="001D5C40">
        <w:rPr>
          <w:spacing w:val="-1"/>
        </w:rPr>
        <w:t>а</w:t>
      </w:r>
      <w:r w:rsidRPr="001D5C40">
        <w:t>я явля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 до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ком</w:t>
      </w:r>
      <w:r w:rsidRPr="001D5C40">
        <w:rPr>
          <w:spacing w:val="-1"/>
        </w:rPr>
        <w:t xml:space="preserve"> </w:t>
      </w:r>
      <w:r w:rsidRPr="001D5C40">
        <w:t>к з</w:t>
      </w:r>
      <w:r w:rsidRPr="001D5C40">
        <w:rPr>
          <w:spacing w:val="1"/>
        </w:rPr>
        <w:t>а</w:t>
      </w:r>
      <w:r w:rsidRPr="001D5C40">
        <w:t>щит</w:t>
      </w:r>
      <w:r w:rsidRPr="001D5C40">
        <w:rPr>
          <w:spacing w:val="-1"/>
        </w:rPr>
        <w:t>е</w:t>
      </w:r>
      <w:r w:rsidRPr="001D5C40">
        <w:t>.</w:t>
      </w:r>
    </w:p>
    <w:p w:rsidR="005A0E3D" w:rsidRPr="001D5C40" w:rsidRDefault="005A0E3D">
      <w:pPr>
        <w:pStyle w:val="a3"/>
        <w:kinsoku w:val="0"/>
        <w:overflowPunct w:val="0"/>
        <w:ind w:right="228" w:firstLine="851"/>
        <w:jc w:val="both"/>
      </w:pPr>
      <w:r w:rsidRPr="001D5C40">
        <w:t>До</w:t>
      </w:r>
      <w:r w:rsidRPr="001D5C40">
        <w:rPr>
          <w:spacing w:val="2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38"/>
        </w:rPr>
        <w:t xml:space="preserve"> </w:t>
      </w:r>
      <w:r w:rsidRPr="001D5C40">
        <w:t>к</w:t>
      </w:r>
      <w:r w:rsidRPr="001D5C40">
        <w:rPr>
          <w:spacing w:val="38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щите</w:t>
      </w:r>
      <w:r w:rsidRPr="001D5C40">
        <w:rPr>
          <w:spacing w:val="39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</w:t>
      </w:r>
      <w:r w:rsidRPr="001D5C40">
        <w:rPr>
          <w:spacing w:val="39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t>ф</w:t>
      </w:r>
      <w:r w:rsidRPr="001D5C40">
        <w:rPr>
          <w:spacing w:val="-1"/>
        </w:rPr>
        <w:t>и</w:t>
      </w:r>
      <w:r w:rsidRPr="001D5C40">
        <w:t>к</w:t>
      </w:r>
      <w:r w:rsidRPr="001D5C40">
        <w:rPr>
          <w:spacing w:val="-1"/>
        </w:rPr>
        <w:t>а</w:t>
      </w:r>
      <w:r w:rsidRPr="001D5C40">
        <w:rPr>
          <w:spacing w:val="-2"/>
        </w:rPr>
        <w:t>ц</w:t>
      </w:r>
      <w:r w:rsidRPr="001D5C40">
        <w:t>ионн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42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37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</w:t>
      </w:r>
      <w:r w:rsidRPr="001D5C40">
        <w:rPr>
          <w:spacing w:val="-3"/>
        </w:rPr>
        <w:t>о</w:t>
      </w:r>
      <w:r w:rsidRPr="001D5C40">
        <w:t>л</w:t>
      </w:r>
      <w:r w:rsidRPr="001D5C40">
        <w:rPr>
          <w:spacing w:val="1"/>
        </w:rPr>
        <w:t>н</w:t>
      </w:r>
      <w:r w:rsidRPr="001D5C40">
        <w:t>я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на о</w:t>
      </w:r>
      <w:r w:rsidRPr="001D5C40">
        <w:rPr>
          <w:spacing w:val="-1"/>
        </w:rPr>
        <w:t>с</w:t>
      </w:r>
      <w:r w:rsidRPr="001D5C40">
        <w:t>нов</w:t>
      </w:r>
      <w:r w:rsidRPr="001D5C40">
        <w:rPr>
          <w:spacing w:val="-2"/>
        </w:rPr>
        <w:t>а</w:t>
      </w:r>
      <w:r w:rsidRPr="001D5C40">
        <w:t>нии</w:t>
      </w:r>
      <w:r w:rsidRPr="001D5C40">
        <w:rPr>
          <w:spacing w:val="43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6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тов</w:t>
      </w:r>
      <w:r w:rsidRPr="001D5C40">
        <w:rPr>
          <w:spacing w:val="42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4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2"/>
        </w:rPr>
        <w:t>д</w:t>
      </w:r>
      <w:r w:rsidRPr="001D5C40">
        <w:rPr>
          <w:spacing w:val="-3"/>
        </w:rPr>
        <w:t>у</w:t>
      </w:r>
      <w:r w:rsidRPr="001D5C40">
        <w:t>ющим</w:t>
      </w:r>
      <w:r w:rsidRPr="001D5C40">
        <w:rPr>
          <w:spacing w:val="42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федрой,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ч</w:t>
      </w:r>
      <w:r w:rsidRPr="001D5C40">
        <w:t>то</w:t>
      </w:r>
      <w:r w:rsidRPr="001D5C40">
        <w:rPr>
          <w:spacing w:val="40"/>
        </w:rPr>
        <w:t xml:space="preserve"> </w:t>
      </w:r>
      <w:r w:rsidRPr="001D5C40">
        <w:t>подтв</w:t>
      </w:r>
      <w:r w:rsidRPr="001D5C40">
        <w:rPr>
          <w:spacing w:val="-2"/>
        </w:rPr>
        <w:t>е</w:t>
      </w:r>
      <w:r w:rsidRPr="001D5C40">
        <w:t>ржд</w:t>
      </w:r>
      <w:r w:rsidRPr="001D5C40">
        <w:rPr>
          <w:spacing w:val="-1"/>
        </w:rPr>
        <w:t>ае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е</w:t>
      </w:r>
      <w:r w:rsidRPr="001D5C40">
        <w:rPr>
          <w:spacing w:val="2"/>
        </w:rPr>
        <w:t>г</w:t>
      </w:r>
      <w:r w:rsidRPr="001D5C40">
        <w:t>о под</w:t>
      </w:r>
      <w:r w:rsidRPr="001D5C40">
        <w:rPr>
          <w:spacing w:val="-1"/>
        </w:rPr>
        <w:t>п</w:t>
      </w:r>
      <w:r w:rsidRPr="001D5C40">
        <w:t>и</w:t>
      </w:r>
      <w:r w:rsidRPr="001D5C40">
        <w:rPr>
          <w:spacing w:val="-1"/>
        </w:rPr>
        <w:t>с</w:t>
      </w:r>
      <w:r w:rsidRPr="001D5C40">
        <w:t>ью</w:t>
      </w:r>
      <w:r w:rsidRPr="001D5C40">
        <w:rPr>
          <w:spacing w:val="50"/>
        </w:rPr>
        <w:t xml:space="preserve"> </w:t>
      </w:r>
      <w:r w:rsidRPr="001D5C40">
        <w:t>в</w:t>
      </w:r>
      <w:r w:rsidRPr="001D5C40">
        <w:rPr>
          <w:spacing w:val="49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50"/>
        </w:rPr>
        <w:t xml:space="preserve"> </w:t>
      </w:r>
      <w:r w:rsidRPr="001D5C40">
        <w:t>при</w:t>
      </w:r>
      <w:r w:rsidRPr="001D5C40">
        <w:rPr>
          <w:spacing w:val="51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rPr>
          <w:spacing w:val="-1"/>
        </w:rPr>
        <w:t>ч</w:t>
      </w:r>
      <w:r w:rsidRPr="001D5C40">
        <w:rPr>
          <w:spacing w:val="-2"/>
        </w:rPr>
        <w:t>и</w:t>
      </w:r>
      <w:r w:rsidRPr="001D5C40">
        <w:t>и</w:t>
      </w:r>
      <w:r w:rsidRPr="001D5C40">
        <w:rPr>
          <w:spacing w:val="51"/>
        </w:rPr>
        <w:t xml:space="preserve"> </w:t>
      </w:r>
      <w:r w:rsidRPr="001D5C40">
        <w:t>виз</w:t>
      </w:r>
      <w:r w:rsidRPr="001D5C40">
        <w:rPr>
          <w:spacing w:val="51"/>
        </w:rPr>
        <w:t xml:space="preserve"> </w:t>
      </w:r>
      <w:r w:rsidRPr="001D5C40">
        <w:t>л</w:t>
      </w:r>
      <w:r w:rsidRPr="001D5C40">
        <w:rPr>
          <w:spacing w:val="-1"/>
        </w:rPr>
        <w:t>и</w:t>
      </w:r>
      <w:r w:rsidRPr="001D5C40">
        <w:t>ц</w:t>
      </w:r>
      <w:r w:rsidRPr="001D5C40">
        <w:rPr>
          <w:spacing w:val="-1"/>
        </w:rPr>
        <w:t>а</w:t>
      </w:r>
      <w:r w:rsidRPr="001D5C40">
        <w:t>,</w:t>
      </w:r>
      <w:r w:rsidRPr="001D5C40">
        <w:rPr>
          <w:spacing w:val="50"/>
        </w:rPr>
        <w:t xml:space="preserve"> </w:t>
      </w:r>
      <w:r w:rsidRPr="001D5C40">
        <w:t>отв</w:t>
      </w:r>
      <w:r w:rsidRPr="001D5C40">
        <w:rPr>
          <w:spacing w:val="-1"/>
        </w:rPr>
        <w:t>еча</w:t>
      </w:r>
      <w:r w:rsidRPr="001D5C40">
        <w:t>ющ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52"/>
        </w:rPr>
        <w:t xml:space="preserve"> </w:t>
      </w:r>
      <w:r w:rsidRPr="001D5C40">
        <w:t>за</w:t>
      </w:r>
      <w:r w:rsidRPr="001D5C40">
        <w:rPr>
          <w:spacing w:val="49"/>
        </w:rPr>
        <w:t xml:space="preserve"> </w:t>
      </w:r>
      <w:r w:rsidRPr="001D5C40">
        <w:t>нор</w:t>
      </w:r>
      <w:r w:rsidRPr="001D5C40">
        <w:rPr>
          <w:spacing w:val="-1"/>
        </w:rPr>
        <w:t>м</w:t>
      </w:r>
      <w:r w:rsidRPr="001D5C40">
        <w:t>оконтроль</w:t>
      </w:r>
      <w:r w:rsidRPr="001D5C40">
        <w:rPr>
          <w:spacing w:val="48"/>
        </w:rPr>
        <w:t xml:space="preserve"> </w:t>
      </w:r>
      <w:r w:rsidRPr="001D5C40">
        <w:t>и</w:t>
      </w:r>
      <w:r w:rsidRPr="001D5C40">
        <w:rPr>
          <w:spacing w:val="51"/>
        </w:rPr>
        <w:t xml:space="preserve"> </w:t>
      </w:r>
      <w:r w:rsidRPr="001D5C40">
        <w:t>л</w:t>
      </w:r>
      <w:r w:rsidRPr="001D5C40">
        <w:rPr>
          <w:spacing w:val="1"/>
        </w:rPr>
        <w:t>и</w:t>
      </w:r>
      <w:r w:rsidRPr="001D5C40">
        <w:rPr>
          <w:spacing w:val="-2"/>
        </w:rPr>
        <w:t>ц</w:t>
      </w:r>
      <w:r w:rsidRPr="001D5C40">
        <w:t>, отв</w:t>
      </w:r>
      <w:r w:rsidRPr="001D5C40">
        <w:rPr>
          <w:spacing w:val="-1"/>
        </w:rPr>
        <w:t>еча</w:t>
      </w:r>
      <w:r w:rsidRPr="001D5C40">
        <w:t>ющих</w:t>
      </w:r>
      <w:r w:rsidRPr="001D5C40">
        <w:rPr>
          <w:spacing w:val="45"/>
        </w:rPr>
        <w:t xml:space="preserve"> </w:t>
      </w:r>
      <w:r w:rsidRPr="001D5C40">
        <w:t>за</w:t>
      </w:r>
      <w:r w:rsidRPr="001D5C40">
        <w:rPr>
          <w:spacing w:val="42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2"/>
        </w:rPr>
        <w:t>о</w:t>
      </w:r>
      <w:r w:rsidRPr="001D5C40">
        <w:t>вод</w:t>
      </w:r>
      <w:r w:rsidRPr="001D5C40">
        <w:rPr>
          <w:spacing w:val="-2"/>
        </w:rPr>
        <w:t>с</w:t>
      </w:r>
      <w:r w:rsidRPr="001D5C40">
        <w:t>тво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4"/>
        </w:rPr>
        <w:t>в</w:t>
      </w:r>
      <w:r w:rsidRPr="001D5C40">
        <w:rPr>
          <w:spacing w:val="-5"/>
        </w:rPr>
        <w:t>у</w:t>
      </w:r>
      <w:r w:rsidRPr="001D5C40">
        <w:rPr>
          <w:spacing w:val="2"/>
        </w:rPr>
        <w:t>ю</w:t>
      </w:r>
      <w:r w:rsidRPr="001D5C40">
        <w:t>щи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зд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ам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2"/>
        </w:rPr>
        <w:t xml:space="preserve"> </w:t>
      </w:r>
      <w:r w:rsidRPr="001D5C40">
        <w:t>полож</w:t>
      </w:r>
      <w:r w:rsidRPr="001D5C40">
        <w:rPr>
          <w:spacing w:val="-2"/>
        </w:rPr>
        <w:t>и</w:t>
      </w:r>
      <w:r w:rsidRPr="001D5C40">
        <w:t>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3"/>
        </w:rPr>
        <w:t>г</w:t>
      </w:r>
      <w:r w:rsidRPr="001D5C40">
        <w:t>о з</w:t>
      </w:r>
      <w:r w:rsidRPr="001D5C40">
        <w:rPr>
          <w:spacing w:val="-1"/>
        </w:rPr>
        <w:t>а</w:t>
      </w:r>
      <w:r w:rsidRPr="001D5C40">
        <w:t>клю</w:t>
      </w:r>
      <w:r w:rsidRPr="001D5C40">
        <w:rPr>
          <w:spacing w:val="-1"/>
        </w:rPr>
        <w:t>че</w:t>
      </w:r>
      <w:r w:rsidRPr="001D5C40">
        <w:t>ния</w:t>
      </w:r>
      <w:r w:rsidRPr="001D5C40">
        <w:rPr>
          <w:spacing w:val="-3"/>
        </w:rPr>
        <w:t xml:space="preserve"> </w:t>
      </w:r>
      <w:r w:rsidRPr="001D5C40">
        <w:t>по 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а</w:t>
      </w:r>
      <w:r w:rsidRPr="001D5C40">
        <w:t>м</w:t>
      </w:r>
      <w:r w:rsidRPr="001D5C40">
        <w:rPr>
          <w:spacing w:val="-1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рки на</w:t>
      </w:r>
      <w:r w:rsidRPr="001D5C40">
        <w:rPr>
          <w:spacing w:val="-1"/>
        </w:rPr>
        <w:t xml:space="preserve"> </w:t>
      </w:r>
      <w:r w:rsidRPr="001D5C40">
        <w:t>объ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-1"/>
        </w:rPr>
        <w:t xml:space="preserve"> </w:t>
      </w:r>
      <w:r w:rsidRPr="001D5C40">
        <w:t>з</w:t>
      </w:r>
      <w:r w:rsidRPr="001D5C40">
        <w:rPr>
          <w:spacing w:val="3"/>
        </w:rPr>
        <w:t>а</w:t>
      </w:r>
      <w:r w:rsidRPr="001D5C40">
        <w:t>и</w:t>
      </w:r>
      <w:r w:rsidRPr="001D5C40">
        <w:rPr>
          <w:spacing w:val="-1"/>
        </w:rPr>
        <w:t>мс</w:t>
      </w:r>
      <w:r w:rsidRPr="001D5C40">
        <w:t>тво</w:t>
      </w:r>
      <w:r w:rsidRPr="001D5C40">
        <w:rPr>
          <w:spacing w:val="-1"/>
        </w:rPr>
        <w:t>ва</w:t>
      </w:r>
      <w:r w:rsidRPr="001D5C40">
        <w:t>ния.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 w:rsidP="002535BC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ind w:left="1314" w:hanging="360"/>
        <w:rPr>
          <w:b w:val="0"/>
          <w:bCs w:val="0"/>
        </w:rPr>
      </w:pPr>
      <w:r w:rsidRPr="001D5C40">
        <w:t>З</w:t>
      </w:r>
      <w:r w:rsidRPr="001D5C40">
        <w:rPr>
          <w:spacing w:val="2"/>
        </w:rPr>
        <w:t>а</w:t>
      </w:r>
      <w:r w:rsidRPr="001D5C40">
        <w:rPr>
          <w:spacing w:val="-6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а В</w:t>
      </w:r>
      <w:r w:rsidRPr="001D5C40">
        <w:rPr>
          <w:spacing w:val="1"/>
        </w:rPr>
        <w:t>К</w:t>
      </w:r>
      <w:r w:rsidRPr="001D5C40">
        <w:t>Р</w:t>
      </w:r>
    </w:p>
    <w:p w:rsidR="005A0E3D" w:rsidRPr="001D5C40" w:rsidRDefault="005A0E3D">
      <w:pPr>
        <w:pStyle w:val="a3"/>
        <w:kinsoku w:val="0"/>
        <w:overflowPunct w:val="0"/>
        <w:ind w:right="227" w:firstLine="851"/>
        <w:jc w:val="both"/>
      </w:pPr>
      <w:r w:rsidRPr="001D5C40">
        <w:t>П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щитой</w:t>
      </w:r>
      <w:r w:rsidRPr="001D5C40">
        <w:rPr>
          <w:spacing w:val="3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се</w:t>
      </w:r>
      <w:r w:rsidRPr="001D5C40">
        <w:t>д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5"/>
        </w:rPr>
        <w:t xml:space="preserve"> </w:t>
      </w:r>
      <w:r w:rsidRPr="001D5C40">
        <w:t>и</w:t>
      </w:r>
      <w:r w:rsidRPr="001D5C40">
        <w:rPr>
          <w:spacing w:val="5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ны</w:t>
      </w:r>
      <w:r w:rsidRPr="001D5C40">
        <w:rPr>
          <w:spacing w:val="6"/>
        </w:rPr>
        <w:t xml:space="preserve"> </w:t>
      </w:r>
      <w:r w:rsidRPr="001D5C40">
        <w:t>ГЭК</w:t>
      </w:r>
      <w:r w:rsidRPr="001D5C40">
        <w:rPr>
          <w:spacing w:val="3"/>
        </w:rPr>
        <w:t xml:space="preserve"> </w:t>
      </w:r>
      <w:r w:rsidRPr="001D5C40">
        <w:t>долж</w:t>
      </w:r>
      <w:r w:rsidRPr="001D5C40">
        <w:rPr>
          <w:spacing w:val="1"/>
        </w:rPr>
        <w:t>н</w:t>
      </w:r>
      <w:r w:rsidRPr="001D5C40">
        <w:t>ы</w:t>
      </w:r>
      <w:r w:rsidRPr="001D5C40">
        <w:rPr>
          <w:spacing w:val="4"/>
        </w:rPr>
        <w:t xml:space="preserve"> </w:t>
      </w:r>
      <w:r w:rsidRPr="001D5C40">
        <w:t>о</w:t>
      </w:r>
      <w:r w:rsidRPr="001D5C40">
        <w:rPr>
          <w:spacing w:val="-2"/>
        </w:rPr>
        <w:t>з</w:t>
      </w:r>
      <w:r w:rsidRPr="001D5C40">
        <w:t>н</w:t>
      </w:r>
      <w:r w:rsidRPr="001D5C40">
        <w:rPr>
          <w:spacing w:val="-1"/>
        </w:rPr>
        <w:t>а</w:t>
      </w:r>
      <w:r w:rsidRPr="001D5C40">
        <w:t>ко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-2"/>
        </w:rPr>
        <w:t>т</w:t>
      </w:r>
      <w:r w:rsidRPr="001D5C40">
        <w:t>ь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"/>
        </w:rPr>
        <w:t xml:space="preserve"> </w:t>
      </w:r>
      <w:r w:rsidRPr="001D5C40">
        <w:t>с</w:t>
      </w:r>
      <w:r w:rsidRPr="001D5C40">
        <w:rPr>
          <w:spacing w:val="3"/>
        </w:rPr>
        <w:t xml:space="preserve"> </w:t>
      </w:r>
      <w:r w:rsidRPr="001D5C40">
        <w:t>порядк</w:t>
      </w:r>
      <w:r w:rsidRPr="001D5C40">
        <w:rPr>
          <w:spacing w:val="-3"/>
        </w:rPr>
        <w:t>о</w:t>
      </w:r>
      <w:r w:rsidRPr="001D5C40">
        <w:t>м пров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42"/>
        </w:rPr>
        <w:t xml:space="preserve"> </w:t>
      </w:r>
      <w:r w:rsidRPr="001D5C40">
        <w:t>ГИА</w:t>
      </w:r>
      <w:r w:rsidRPr="001D5C40">
        <w:rPr>
          <w:spacing w:val="42"/>
        </w:rPr>
        <w:t xml:space="preserve"> </w:t>
      </w:r>
      <w:r w:rsidRPr="001D5C40">
        <w:t>в</w:t>
      </w:r>
      <w:r w:rsidRPr="001D5C40">
        <w:rPr>
          <w:spacing w:val="42"/>
        </w:rPr>
        <w:t xml:space="preserve"> </w:t>
      </w:r>
      <w:r w:rsidRPr="001D5C40">
        <w:rPr>
          <w:spacing w:val="2"/>
        </w:rPr>
        <w:t>ф</w:t>
      </w:r>
      <w:r w:rsidRPr="001D5C40">
        <w:t>ор</w:t>
      </w:r>
      <w:r w:rsidRPr="001D5C40">
        <w:rPr>
          <w:spacing w:val="-1"/>
        </w:rPr>
        <w:t>м</w:t>
      </w:r>
      <w:r w:rsidRPr="001D5C40">
        <w:t>е</w:t>
      </w:r>
      <w:r w:rsidRPr="001D5C40">
        <w:rPr>
          <w:spacing w:val="4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44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2"/>
        </w:rPr>
        <w:t xml:space="preserve"> </w:t>
      </w:r>
      <w:r w:rsidRPr="001D5C40">
        <w:t>крит</w:t>
      </w:r>
      <w:r w:rsidRPr="001D5C40">
        <w:rPr>
          <w:spacing w:val="-1"/>
        </w:rPr>
        <w:t>е</w:t>
      </w:r>
      <w:r w:rsidRPr="001D5C40">
        <w:t>рия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t>пок</w:t>
      </w:r>
      <w:r w:rsidRPr="001D5C40">
        <w:rPr>
          <w:spacing w:val="-4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лями</w:t>
      </w:r>
      <w:r w:rsidRPr="001D5C40">
        <w:rPr>
          <w:spacing w:val="43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нки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В</w:t>
      </w:r>
      <w:r w:rsidRPr="001D5C40">
        <w:t xml:space="preserve">КР, </w:t>
      </w:r>
      <w:r w:rsidRPr="001D5C40">
        <w:rPr>
          <w:spacing w:val="-5"/>
        </w:rPr>
        <w:t>у</w:t>
      </w:r>
      <w:r w:rsidRPr="001D5C40">
        <w:rPr>
          <w:spacing w:val="3"/>
        </w:rPr>
        <w:t>к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нны</w:t>
      </w:r>
      <w:r w:rsidRPr="001D5C40">
        <w:rPr>
          <w:spacing w:val="-2"/>
        </w:rPr>
        <w:t>м</w:t>
      </w:r>
      <w:r w:rsidRPr="001D5C40">
        <w:t>и в н</w:t>
      </w:r>
      <w:r w:rsidRPr="001D5C40">
        <w:rPr>
          <w:spacing w:val="-1"/>
        </w:rPr>
        <w:t>ас</w:t>
      </w:r>
      <w:r w:rsidRPr="001D5C40">
        <w:t>тоящ</w:t>
      </w:r>
      <w:r w:rsidRPr="001D5C40">
        <w:rPr>
          <w:spacing w:val="1"/>
        </w:rPr>
        <w:t>е</w:t>
      </w:r>
      <w:r w:rsidRPr="001D5C40">
        <w:t>й Прогр</w:t>
      </w:r>
      <w:r w:rsidRPr="001D5C40">
        <w:rPr>
          <w:spacing w:val="-2"/>
        </w:rPr>
        <w:t>а</w:t>
      </w:r>
      <w:r w:rsidRPr="001D5C40">
        <w:rPr>
          <w:spacing w:val="-1"/>
        </w:rPr>
        <w:t>мме</w:t>
      </w:r>
      <w:r w:rsidRPr="001D5C40">
        <w:t>.</w:t>
      </w:r>
    </w:p>
    <w:p w:rsidR="00E93DD4" w:rsidRDefault="005A0E3D">
      <w:pPr>
        <w:pStyle w:val="a3"/>
        <w:kinsoku w:val="0"/>
        <w:overflowPunct w:val="0"/>
        <w:spacing w:line="480" w:lineRule="auto"/>
        <w:ind w:left="954" w:right="1579"/>
      </w:pPr>
      <w:r w:rsidRPr="001D5C40">
        <w:t>З</w:t>
      </w:r>
      <w:r w:rsidRPr="001D5C40">
        <w:rPr>
          <w:spacing w:val="-2"/>
        </w:rPr>
        <w:t>а</w:t>
      </w:r>
      <w:r w:rsidRPr="001D5C40">
        <w:rPr>
          <w:spacing w:val="-1"/>
        </w:rPr>
        <w:t>се</w:t>
      </w:r>
      <w:r w:rsidRPr="001D5C40">
        <w:rPr>
          <w:spacing w:val="2"/>
        </w:rPr>
        <w:t>д</w:t>
      </w:r>
      <w:r w:rsidRPr="001D5C40">
        <w:rPr>
          <w:spacing w:val="-1"/>
        </w:rPr>
        <w:t>а</w:t>
      </w:r>
      <w:r w:rsidRPr="001D5C40">
        <w:t>ние</w:t>
      </w:r>
      <w:r w:rsidRPr="001D5C40">
        <w:rPr>
          <w:spacing w:val="-1"/>
        </w:rPr>
        <w:t xml:space="preserve"> </w:t>
      </w:r>
      <w:r w:rsidRPr="001D5C40">
        <w:t>ГЭК</w:t>
      </w:r>
      <w:r w:rsidRPr="001D5C40">
        <w:rPr>
          <w:spacing w:val="2"/>
        </w:rPr>
        <w:t xml:space="preserve"> </w:t>
      </w:r>
      <w:r w:rsidRPr="001D5C40">
        <w:rPr>
          <w:spacing w:val="-1"/>
        </w:rPr>
        <w:t>м</w:t>
      </w:r>
      <w:r w:rsidRPr="001D5C40">
        <w:t>ож</w:t>
      </w:r>
      <w:r w:rsidRPr="001D5C40">
        <w:rPr>
          <w:spacing w:val="-2"/>
        </w:rPr>
        <w:t>е</w:t>
      </w:r>
      <w:r w:rsidRPr="001D5C40">
        <w:t xml:space="preserve">т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тоят</w:t>
      </w:r>
      <w:r w:rsidRPr="001D5C40">
        <w:rPr>
          <w:spacing w:val="1"/>
        </w:rPr>
        <w:t>ь</w:t>
      </w:r>
      <w:r w:rsidRPr="001D5C40">
        <w:rPr>
          <w:spacing w:val="-1"/>
        </w:rPr>
        <w:t>с</w:t>
      </w:r>
      <w:r w:rsidRPr="001D5C40">
        <w:t>я при</w:t>
      </w:r>
      <w:r w:rsidRPr="001D5C40">
        <w:rPr>
          <w:spacing w:val="3"/>
        </w:rPr>
        <w:t xml:space="preserve"> </w:t>
      </w:r>
      <w:r w:rsidRPr="001D5C40">
        <w:rPr>
          <w:spacing w:val="-8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ас</w:t>
      </w:r>
      <w:r w:rsidRPr="001D5C40">
        <w:t>тии не</w:t>
      </w:r>
      <w:r w:rsidRPr="001D5C40">
        <w:rPr>
          <w:spacing w:val="-1"/>
        </w:rPr>
        <w:t xml:space="preserve"> ме</w:t>
      </w:r>
      <w:r w:rsidRPr="001D5C40">
        <w:rPr>
          <w:spacing w:val="4"/>
        </w:rPr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-1"/>
        </w:rPr>
        <w:t xml:space="preserve"> </w:t>
      </w:r>
      <w:r w:rsidRPr="001D5C40">
        <w:t xml:space="preserve">2/3 её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 xml:space="preserve">нов. </w:t>
      </w:r>
    </w:p>
    <w:p w:rsidR="005A0E3D" w:rsidRDefault="005A0E3D">
      <w:pPr>
        <w:pStyle w:val="a3"/>
        <w:kinsoku w:val="0"/>
        <w:overflowPunct w:val="0"/>
        <w:spacing w:line="480" w:lineRule="auto"/>
        <w:ind w:left="954" w:right="1579"/>
      </w:pPr>
      <w:r w:rsidRPr="001D5C40">
        <w:t>Ст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5"/>
        </w:rPr>
        <w:t>т</w:t>
      </w:r>
      <w:r w:rsidRPr="001D5C40">
        <w:rPr>
          <w:spacing w:val="-5"/>
        </w:rPr>
        <w:t>у</w:t>
      </w:r>
      <w:r w:rsidRPr="001D5C40">
        <w:t>ра</w:t>
      </w:r>
      <w:r w:rsidRPr="001D5C40">
        <w:rPr>
          <w:spacing w:val="-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 пр</w:t>
      </w:r>
      <w:r w:rsidRPr="001D5C40">
        <w:rPr>
          <w:spacing w:val="-2"/>
        </w:rPr>
        <w:t>и</w:t>
      </w:r>
      <w:r w:rsidRPr="001D5C40">
        <w:t>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на</w:t>
      </w:r>
      <w:r w:rsidRPr="001D5C40">
        <w:rPr>
          <w:spacing w:val="-1"/>
        </w:rPr>
        <w:t xml:space="preserve"> </w:t>
      </w:r>
      <w:r w:rsidRPr="001D5C40">
        <w:t>в т</w:t>
      </w:r>
      <w:r w:rsidRPr="001D5C40">
        <w:rPr>
          <w:spacing w:val="-1"/>
        </w:rPr>
        <w:t>а</w:t>
      </w:r>
      <w:r w:rsidRPr="001D5C40">
        <w:t>бл</w:t>
      </w:r>
      <w:r w:rsidRPr="001D5C40">
        <w:rPr>
          <w:spacing w:val="1"/>
        </w:rPr>
        <w:t>и</w:t>
      </w:r>
      <w:r w:rsidRPr="001D5C40">
        <w:t>ц</w:t>
      </w:r>
      <w:r w:rsidRPr="001D5C40">
        <w:rPr>
          <w:spacing w:val="2"/>
        </w:rPr>
        <w:t>е</w:t>
      </w:r>
      <w:r w:rsidRPr="001D5C40">
        <w:t>: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8161"/>
        <w:gridCol w:w="1195"/>
      </w:tblGrid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b/>
                <w:sz w:val="22"/>
              </w:rPr>
            </w:pPr>
            <w:r w:rsidRPr="000759D5">
              <w:rPr>
                <w:b/>
                <w:sz w:val="22"/>
              </w:rPr>
              <w:t>Наименование этапа защиты ВКР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b/>
                <w:sz w:val="22"/>
                <w:lang w:val="en-US"/>
              </w:rPr>
            </w:pPr>
            <w:r w:rsidRPr="000759D5">
              <w:rPr>
                <w:b/>
                <w:sz w:val="22"/>
              </w:rPr>
              <w:t>Время</w:t>
            </w:r>
            <w:r w:rsidRPr="000759D5">
              <w:rPr>
                <w:b/>
                <w:sz w:val="22"/>
                <w:lang w:val="en-US"/>
              </w:rPr>
              <w:t>,</w:t>
            </w:r>
          </w:p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  <w:lang w:val="en-US"/>
              </w:rPr>
            </w:pPr>
            <w:r w:rsidRPr="000759D5">
              <w:rPr>
                <w:b/>
                <w:sz w:val="22"/>
                <w:lang w:val="en-US"/>
              </w:rPr>
              <w:t>мин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Представление ВКР секретарем ГЭК: ФИО обучающегося, тема ВКР, руководитель</w:t>
            </w:r>
            <w:r>
              <w:rPr>
                <w:sz w:val="22"/>
              </w:rPr>
              <w:t xml:space="preserve"> </w:t>
            </w:r>
            <w:r w:rsidRPr="000759D5">
              <w:rPr>
                <w:sz w:val="22"/>
              </w:rPr>
              <w:t>ВКР, выпускающая кафедра, место и статус прохождения преддипломной практики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 w:rsidRPr="000759D5">
              <w:rPr>
                <w:sz w:val="22"/>
              </w:rPr>
              <w:t>1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Доклад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5-10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Вопросы членов ГЭК и ответы обучающегося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7-10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Выступления (при наличии желающих)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0-7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Оглашение секретарем ГЭК среднего балла за период обучения, отзыва руководителя</w:t>
            </w:r>
            <w:r>
              <w:rPr>
                <w:sz w:val="22"/>
              </w:rPr>
              <w:t xml:space="preserve">  </w:t>
            </w:r>
            <w:r w:rsidRPr="000759D5">
              <w:rPr>
                <w:sz w:val="22"/>
              </w:rPr>
              <w:t>и рекомендуемой оценки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rPr>
                <w:b/>
                <w:sz w:val="22"/>
              </w:rPr>
            </w:pPr>
            <w:r w:rsidRPr="000759D5">
              <w:rPr>
                <w:b/>
                <w:sz w:val="22"/>
              </w:rPr>
              <w:t>Итого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b/>
                <w:sz w:val="22"/>
              </w:rPr>
            </w:pPr>
            <w:r w:rsidRPr="000759D5">
              <w:rPr>
                <w:b/>
                <w:sz w:val="22"/>
              </w:rPr>
              <w:t>15-30</w:t>
            </w:r>
          </w:p>
        </w:tc>
      </w:tr>
    </w:tbl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Докл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21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22"/>
        </w:rPr>
        <w:t xml:space="preserve"> </w:t>
      </w:r>
      <w:r w:rsidRPr="001D5C40">
        <w:t>отр</w:t>
      </w:r>
      <w:r w:rsidRPr="001D5C40">
        <w:rPr>
          <w:spacing w:val="-1"/>
        </w:rPr>
        <w:t>а</w:t>
      </w:r>
      <w:r w:rsidRPr="001D5C40">
        <w:t>ж</w:t>
      </w:r>
      <w:r w:rsidRPr="001D5C40">
        <w:rPr>
          <w:spacing w:val="-2"/>
        </w:rPr>
        <w:t>а</w:t>
      </w:r>
      <w:r w:rsidRPr="001D5C40">
        <w:t>ть</w:t>
      </w:r>
      <w:r w:rsidRPr="001D5C40">
        <w:rPr>
          <w:spacing w:val="22"/>
        </w:rPr>
        <w:t xml:space="preserve"> </w:t>
      </w:r>
      <w:r w:rsidRPr="001D5C40">
        <w:t>о</w:t>
      </w:r>
      <w:r w:rsidRPr="001D5C40">
        <w:rPr>
          <w:spacing w:val="-1"/>
        </w:rPr>
        <w:t>с</w:t>
      </w:r>
      <w:r w:rsidRPr="001D5C40">
        <w:t>новные</w:t>
      </w:r>
      <w:r w:rsidRPr="001D5C40">
        <w:rPr>
          <w:spacing w:val="19"/>
        </w:rPr>
        <w:t xml:space="preserve"> </w:t>
      </w:r>
      <w:r w:rsidRPr="001D5C40">
        <w:t>ц</w:t>
      </w:r>
      <w:r w:rsidRPr="001D5C40">
        <w:rPr>
          <w:spacing w:val="-1"/>
        </w:rPr>
        <w:t>е</w:t>
      </w:r>
      <w:r w:rsidRPr="001D5C40">
        <w:t>ли</w:t>
      </w:r>
      <w:r w:rsidRPr="001D5C40">
        <w:rPr>
          <w:spacing w:val="22"/>
        </w:rPr>
        <w:t xml:space="preserve"> </w:t>
      </w:r>
      <w:r w:rsidRPr="001D5C40">
        <w:t>и</w:t>
      </w:r>
      <w:r w:rsidRPr="001D5C40">
        <w:rPr>
          <w:spacing w:val="24"/>
        </w:rPr>
        <w:t xml:space="preserve"> </w:t>
      </w:r>
      <w:r w:rsidRPr="001D5C40">
        <w:rPr>
          <w:spacing w:val="-1"/>
        </w:rPr>
        <w:t>а</w:t>
      </w:r>
      <w:r w:rsidRPr="001D5C40">
        <w:t>к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rPr>
          <w:spacing w:val="-1"/>
        </w:rPr>
        <w:t>а</w:t>
      </w:r>
      <w:r w:rsidRPr="001D5C40">
        <w:t>льно</w:t>
      </w:r>
      <w:r w:rsidRPr="001D5C40">
        <w:rPr>
          <w:spacing w:val="-1"/>
        </w:rPr>
        <w:t>с</w:t>
      </w:r>
      <w:r w:rsidRPr="001D5C40">
        <w:t>ть</w:t>
      </w:r>
      <w:r w:rsidRPr="001D5C40">
        <w:rPr>
          <w:spacing w:val="22"/>
        </w:rPr>
        <w:t xml:space="preserve"> </w:t>
      </w:r>
      <w:r w:rsidRPr="001D5C40">
        <w:t>т</w:t>
      </w:r>
      <w:r w:rsidRPr="001D5C40">
        <w:rPr>
          <w:spacing w:val="-1"/>
        </w:rPr>
        <w:t>ем</w:t>
      </w:r>
      <w:r w:rsidRPr="001D5C40">
        <w:t>ы</w:t>
      </w:r>
      <w:r w:rsidRPr="001D5C40">
        <w:rPr>
          <w:spacing w:val="23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21"/>
        </w:rPr>
        <w:t xml:space="preserve"> </w:t>
      </w:r>
      <w:r w:rsidRPr="001D5C40">
        <w:t>кр</w:t>
      </w:r>
      <w:r w:rsidRPr="001D5C40">
        <w:rPr>
          <w:spacing w:val="-1"/>
        </w:rPr>
        <w:t>а</w:t>
      </w:r>
      <w:r w:rsidRPr="001D5C40">
        <w:t xml:space="preserve">ткое </w:t>
      </w:r>
      <w:r w:rsidRPr="001D5C40">
        <w:rPr>
          <w:spacing w:val="-1"/>
        </w:rPr>
        <w:t>с</w:t>
      </w:r>
      <w:r w:rsidRPr="001D5C40">
        <w:t>од</w:t>
      </w:r>
      <w:r w:rsidRPr="001D5C40">
        <w:rPr>
          <w:spacing w:val="-1"/>
        </w:rPr>
        <w:t>е</w:t>
      </w:r>
      <w:r w:rsidRPr="001D5C40">
        <w:t>рж</w:t>
      </w:r>
      <w:r w:rsidRPr="001D5C40">
        <w:rPr>
          <w:spacing w:val="-2"/>
        </w:rPr>
        <w:t>а</w:t>
      </w:r>
      <w:r w:rsidRPr="001D5C40">
        <w:t>ние</w:t>
      </w:r>
      <w:r w:rsidRPr="001D5C40">
        <w:rPr>
          <w:spacing w:val="15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зд</w:t>
      </w:r>
      <w:r w:rsidRPr="001D5C40">
        <w:rPr>
          <w:spacing w:val="-1"/>
        </w:rPr>
        <w:t>е</w:t>
      </w:r>
      <w:r w:rsidRPr="001D5C40">
        <w:t>лов</w:t>
      </w:r>
      <w:r w:rsidRPr="001D5C40">
        <w:rPr>
          <w:spacing w:val="16"/>
        </w:rPr>
        <w:t xml:space="preserve"> </w:t>
      </w:r>
      <w:r w:rsidRPr="001D5C40">
        <w:t>и</w:t>
      </w:r>
      <w:r w:rsidRPr="001D5C40">
        <w:rPr>
          <w:spacing w:val="17"/>
        </w:rPr>
        <w:t xml:space="preserve"> </w:t>
      </w:r>
      <w:r w:rsidRPr="001D5C40">
        <w:t>до</w:t>
      </w:r>
      <w:r w:rsidRPr="001D5C40">
        <w:rPr>
          <w:spacing w:val="-1"/>
        </w:rPr>
        <w:t>с</w:t>
      </w:r>
      <w:r w:rsidRPr="001D5C40">
        <w:t>тиг</w:t>
      </w:r>
      <w:r w:rsidRPr="001D5C40">
        <w:rPr>
          <w:spacing w:val="3"/>
        </w:rPr>
        <w:t>н</w:t>
      </w:r>
      <w:r w:rsidRPr="001D5C40">
        <w:rPr>
          <w:spacing w:val="-8"/>
        </w:rPr>
        <w:t>у</w:t>
      </w:r>
      <w:r w:rsidRPr="001D5C40">
        <w:t>тые</w:t>
      </w:r>
      <w:r w:rsidRPr="001D5C40">
        <w:rPr>
          <w:spacing w:val="15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ты,</w:t>
      </w:r>
      <w:r w:rsidRPr="001D5C40">
        <w:rPr>
          <w:spacing w:val="16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воды</w:t>
      </w:r>
      <w:r w:rsidRPr="001D5C40">
        <w:rPr>
          <w:spacing w:val="15"/>
        </w:rPr>
        <w:t xml:space="preserve"> </w:t>
      </w:r>
      <w:r w:rsidRPr="001D5C40">
        <w:t>по</w:t>
      </w:r>
      <w:r w:rsidRPr="001D5C40">
        <w:rPr>
          <w:spacing w:val="16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7"/>
        </w:rPr>
        <w:t xml:space="preserve"> </w:t>
      </w:r>
      <w:r w:rsidRPr="001D5C40">
        <w:t>в</w:t>
      </w:r>
      <w:r w:rsidRPr="001D5C40">
        <w:rPr>
          <w:spacing w:val="16"/>
        </w:rPr>
        <w:t xml:space="preserve"> </w:t>
      </w:r>
      <w:r w:rsidRPr="001D5C40">
        <w:t>ц</w:t>
      </w:r>
      <w:r w:rsidRPr="001D5C40">
        <w:rPr>
          <w:spacing w:val="-1"/>
        </w:rPr>
        <w:t>е</w:t>
      </w:r>
      <w:r w:rsidRPr="001D5C40">
        <w:t>лом</w:t>
      </w:r>
      <w:r w:rsidRPr="001D5C40">
        <w:rPr>
          <w:spacing w:val="16"/>
        </w:rPr>
        <w:t xml:space="preserve"> </w:t>
      </w:r>
      <w:r w:rsidRPr="001D5C40">
        <w:t>и</w:t>
      </w:r>
      <w:r w:rsidRPr="001D5C40">
        <w:rPr>
          <w:spacing w:val="17"/>
        </w:rPr>
        <w:t xml:space="preserve"> </w:t>
      </w:r>
      <w:r w:rsidRPr="001D5C40">
        <w:t>от</w:t>
      </w:r>
      <w:r w:rsidRPr="001D5C40">
        <w:rPr>
          <w:spacing w:val="1"/>
        </w:rPr>
        <w:t>н</w:t>
      </w:r>
      <w:r w:rsidRPr="001D5C40">
        <w:t>о</w:t>
      </w:r>
      <w:r w:rsidRPr="001D5C40">
        <w:rPr>
          <w:spacing w:val="-1"/>
        </w:rPr>
        <w:t>с</w:t>
      </w:r>
      <w:r w:rsidRPr="001D5C40">
        <w:t>ит</w:t>
      </w:r>
      <w:r w:rsidRPr="001D5C40">
        <w:rPr>
          <w:spacing w:val="-1"/>
        </w:rPr>
        <w:t>е</w:t>
      </w:r>
      <w:r w:rsidRPr="001D5C40">
        <w:rPr>
          <w:spacing w:val="-3"/>
        </w:rPr>
        <w:t>л</w:t>
      </w:r>
      <w:r w:rsidRPr="001D5C40">
        <w:t>ьно по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нных</w:t>
      </w:r>
      <w:r w:rsidRPr="001D5C40">
        <w:rPr>
          <w:spacing w:val="-1"/>
        </w:rPr>
        <w:t xml:space="preserve"> </w:t>
      </w:r>
      <w:r w:rsidRPr="001D5C40">
        <w:t>ц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й.</w:t>
      </w:r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К</w:t>
      </w:r>
      <w:r w:rsidRPr="001D5C40">
        <w:rPr>
          <w:spacing w:val="-1"/>
        </w:rPr>
        <w:t>а</w:t>
      </w:r>
      <w:r w:rsidRPr="001D5C40">
        <w:t>ждый</w:t>
      </w:r>
      <w:r w:rsidRPr="001D5C40">
        <w:rPr>
          <w:spacing w:val="12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12"/>
        </w:rPr>
        <w:t xml:space="preserve"> </w:t>
      </w:r>
      <w:r w:rsidRPr="001D5C40">
        <w:t>ГЭК</w:t>
      </w:r>
      <w:r w:rsidRPr="001D5C40">
        <w:rPr>
          <w:spacing w:val="12"/>
        </w:rPr>
        <w:t xml:space="preserve"> </w:t>
      </w:r>
      <w:r w:rsidRPr="001D5C40">
        <w:t>и</w:t>
      </w:r>
      <w:r w:rsidRPr="001D5C40">
        <w:rPr>
          <w:spacing w:val="-1"/>
        </w:rPr>
        <w:t>м</w:t>
      </w:r>
      <w:r w:rsidRPr="001D5C40">
        <w:rPr>
          <w:spacing w:val="1"/>
        </w:rPr>
        <w:t>е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12"/>
        </w:rPr>
        <w:t xml:space="preserve"> </w:t>
      </w:r>
      <w:r w:rsidRPr="001D5C40">
        <w:t>пр</w:t>
      </w:r>
      <w:r w:rsidRPr="001D5C40">
        <w:rPr>
          <w:spacing w:val="-1"/>
        </w:rPr>
        <w:t>а</w:t>
      </w:r>
      <w:r w:rsidRPr="001D5C40">
        <w:t>во</w:t>
      </w:r>
      <w:r w:rsidRPr="001D5C40">
        <w:rPr>
          <w:spacing w:val="1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</w:t>
      </w:r>
      <w:r w:rsidRPr="001D5C40">
        <w:t>ть</w:t>
      </w:r>
      <w:r w:rsidRPr="001D5C40">
        <w:rPr>
          <w:spacing w:val="12"/>
        </w:rPr>
        <w:t xml:space="preserve"> </w:t>
      </w:r>
      <w:r w:rsidRPr="001D5C40">
        <w:t>о</w:t>
      </w:r>
      <w:r w:rsidRPr="001D5C40">
        <w:rPr>
          <w:spacing w:val="4"/>
        </w:rPr>
        <w:t>б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ющ</w:t>
      </w:r>
      <w:r w:rsidRPr="001D5C40">
        <w:rPr>
          <w:spacing w:val="-1"/>
        </w:rPr>
        <w:t>е</w:t>
      </w:r>
      <w:r w:rsidRPr="001D5C40">
        <w:rPr>
          <w:spacing w:val="3"/>
        </w:rPr>
        <w:t>м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13"/>
        </w:rPr>
        <w:t xml:space="preserve"> </w:t>
      </w:r>
      <w:r w:rsidRPr="001D5C40">
        <w:t>не</w:t>
      </w:r>
      <w:r w:rsidRPr="001D5C40">
        <w:rPr>
          <w:spacing w:val="10"/>
        </w:rPr>
        <w:t xml:space="preserve"> </w:t>
      </w:r>
      <w:r w:rsidRPr="001D5C40">
        <w:t>бол</w:t>
      </w:r>
      <w:r w:rsidRPr="001D5C40">
        <w:rPr>
          <w:spacing w:val="1"/>
        </w:rPr>
        <w:t>е</w:t>
      </w:r>
      <w:r w:rsidRPr="001D5C40">
        <w:t>е</w:t>
      </w:r>
      <w:r w:rsidRPr="001D5C40">
        <w:rPr>
          <w:spacing w:val="10"/>
        </w:rPr>
        <w:t xml:space="preserve"> </w:t>
      </w:r>
      <w:r w:rsidRPr="001D5C40">
        <w:t>3</w:t>
      </w:r>
      <w:r w:rsidRPr="001D5C40">
        <w:rPr>
          <w:spacing w:val="14"/>
        </w:rPr>
        <w:t xml:space="preserve"> </w:t>
      </w:r>
      <w:r w:rsidRPr="001D5C40">
        <w:t>(тр</w:t>
      </w:r>
      <w:r w:rsidRPr="001D5C40">
        <w:rPr>
          <w:spacing w:val="1"/>
        </w:rPr>
        <w:t>е</w:t>
      </w:r>
      <w:r w:rsidRPr="001D5C40">
        <w:rPr>
          <w:spacing w:val="2"/>
        </w:rPr>
        <w:t>х</w:t>
      </w:r>
      <w:r w:rsidRPr="001D5C40">
        <w:t>)</w:t>
      </w:r>
      <w:r w:rsidRPr="001D5C40">
        <w:rPr>
          <w:spacing w:val="11"/>
        </w:rPr>
        <w:t xml:space="preserve"> </w:t>
      </w:r>
      <w:r w:rsidRPr="001D5C40">
        <w:t>вопро</w:t>
      </w:r>
      <w:r w:rsidRPr="001D5C40">
        <w:rPr>
          <w:spacing w:val="-1"/>
        </w:rPr>
        <w:t>с</w:t>
      </w:r>
      <w:r w:rsidRPr="001D5C40">
        <w:t>ов, и</w:t>
      </w:r>
      <w:r w:rsidRPr="001D5C40">
        <w:rPr>
          <w:spacing w:val="-1"/>
        </w:rPr>
        <w:t>ме</w:t>
      </w:r>
      <w:r w:rsidRPr="001D5C40">
        <w:t>ющ</w:t>
      </w:r>
      <w:r w:rsidRPr="001D5C40">
        <w:rPr>
          <w:spacing w:val="-2"/>
        </w:rPr>
        <w:t>и</w:t>
      </w:r>
      <w:r w:rsidRPr="001D5C40">
        <w:t>х от</w:t>
      </w:r>
      <w:r w:rsidRPr="001D5C40">
        <w:rPr>
          <w:spacing w:val="1"/>
        </w:rPr>
        <w:t>н</w:t>
      </w:r>
      <w:r w:rsidRPr="001D5C40">
        <w:t>ош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ие</w:t>
      </w:r>
      <w:r w:rsidRPr="001D5C40">
        <w:rPr>
          <w:spacing w:val="25"/>
        </w:rPr>
        <w:t xml:space="preserve"> </w:t>
      </w:r>
      <w:r w:rsidRPr="001D5C40">
        <w:t>к</w:t>
      </w:r>
      <w:r w:rsidRPr="001D5C40">
        <w:rPr>
          <w:spacing w:val="26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27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26"/>
        </w:rPr>
        <w:t xml:space="preserve"> </w:t>
      </w:r>
      <w:r w:rsidRPr="001D5C40">
        <w:t>позволяю</w:t>
      </w:r>
      <w:r w:rsidRPr="001D5C40">
        <w:rPr>
          <w:spacing w:val="3"/>
        </w:rPr>
        <w:t>щ</w:t>
      </w:r>
      <w:r w:rsidRPr="001D5C40">
        <w:rPr>
          <w:spacing w:val="-2"/>
        </w:rPr>
        <w:t>и</w:t>
      </w:r>
      <w:r w:rsidRPr="001D5C40">
        <w:t>х</w:t>
      </w:r>
      <w:r w:rsidRPr="001D5C40">
        <w:rPr>
          <w:spacing w:val="28"/>
        </w:rPr>
        <w:t xml:space="preserve"> </w:t>
      </w:r>
      <w:r w:rsidRPr="001D5C40">
        <w:t>поя</w:t>
      </w:r>
      <w:r w:rsidRPr="001D5C40">
        <w:rPr>
          <w:spacing w:val="-1"/>
        </w:rPr>
        <w:t>с</w:t>
      </w:r>
      <w:r w:rsidRPr="001D5C40">
        <w:t>н</w:t>
      </w:r>
      <w:r w:rsidRPr="001D5C40">
        <w:rPr>
          <w:spacing w:val="-2"/>
        </w:rPr>
        <w:t>ит</w:t>
      </w:r>
      <w:r w:rsidRPr="001D5C40">
        <w:t>ь или</w:t>
      </w:r>
      <w:r w:rsidRPr="001D5C40">
        <w:rPr>
          <w:spacing w:val="27"/>
        </w:rPr>
        <w:t xml:space="preserve"> </w:t>
      </w:r>
      <w:r w:rsidRPr="001D5C40">
        <w:t>р</w:t>
      </w:r>
      <w:r w:rsidRPr="001D5C40">
        <w:rPr>
          <w:spacing w:val="-1"/>
        </w:rPr>
        <w:t>ас</w:t>
      </w:r>
      <w:r w:rsidRPr="001D5C40">
        <w:t>крыть</w:t>
      </w:r>
      <w:r w:rsidRPr="001D5C40">
        <w:rPr>
          <w:spacing w:val="27"/>
        </w:rPr>
        <w:t xml:space="preserve"> </w:t>
      </w:r>
      <w:r w:rsidRPr="001D5C40">
        <w:rPr>
          <w:spacing w:val="-1"/>
        </w:rPr>
        <w:t>е</w:t>
      </w:r>
      <w:r w:rsidRPr="001D5C40">
        <w:t>е</w:t>
      </w:r>
      <w:r w:rsidR="000759D5">
        <w:t xml:space="preserve"> </w:t>
      </w:r>
      <w:r w:rsidRPr="001D5C40">
        <w:rPr>
          <w:spacing w:val="-1"/>
        </w:rPr>
        <w:t>с</w:t>
      </w:r>
      <w:r w:rsidRPr="001D5C40">
        <w:t>од</w:t>
      </w:r>
      <w:r w:rsidRPr="001D5C40">
        <w:rPr>
          <w:spacing w:val="-1"/>
        </w:rPr>
        <w:t>е</w:t>
      </w:r>
      <w:r w:rsidRPr="001D5C40">
        <w:t>рж</w:t>
      </w:r>
      <w:r w:rsidRPr="001D5C40">
        <w:rPr>
          <w:spacing w:val="-2"/>
        </w:rPr>
        <w:t>а</w:t>
      </w:r>
      <w:r w:rsidRPr="001D5C40">
        <w:t>ни</w:t>
      </w:r>
      <w:r w:rsidRPr="001D5C40">
        <w:rPr>
          <w:spacing w:val="-1"/>
        </w:rPr>
        <w:t>е</w:t>
      </w:r>
      <w:r w:rsidRPr="001D5C40">
        <w:t>,</w:t>
      </w:r>
      <w:r w:rsidRPr="001D5C40">
        <w:rPr>
          <w:spacing w:val="30"/>
        </w:rPr>
        <w:t xml:space="preserve"> </w:t>
      </w:r>
      <w:r w:rsidRPr="001D5C40">
        <w:rPr>
          <w:spacing w:val="-8"/>
        </w:rPr>
        <w:t>у</w:t>
      </w:r>
      <w:r w:rsidRPr="001D5C40">
        <w:t>т</w:t>
      </w:r>
      <w:r w:rsidRPr="001D5C40">
        <w:rPr>
          <w:spacing w:val="2"/>
        </w:rPr>
        <w:t>о</w:t>
      </w:r>
      <w:r w:rsidRPr="001D5C40">
        <w:rPr>
          <w:spacing w:val="-1"/>
        </w:rPr>
        <w:t>ч</w:t>
      </w:r>
      <w:r w:rsidRPr="001D5C40">
        <w:t>нить</w:t>
      </w:r>
      <w:r w:rsidRPr="001D5C40">
        <w:rPr>
          <w:spacing w:val="24"/>
        </w:rPr>
        <w:t xml:space="preserve"> </w:t>
      </w:r>
      <w:r w:rsidRPr="001D5C40">
        <w:t>докл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26"/>
        </w:rPr>
        <w:t xml:space="preserve"> </w:t>
      </w:r>
      <w:r w:rsidRPr="001D5C40">
        <w:t>или</w:t>
      </w:r>
      <w:r w:rsidRPr="001D5C40">
        <w:rPr>
          <w:spacing w:val="24"/>
        </w:rPr>
        <w:t xml:space="preserve"> </w:t>
      </w:r>
      <w:r w:rsidRPr="001D5C40">
        <w:t>порядок</w:t>
      </w:r>
      <w:r w:rsidRPr="001D5C40">
        <w:rPr>
          <w:spacing w:val="27"/>
        </w:rPr>
        <w:t xml:space="preserve"> </w:t>
      </w:r>
      <w:r w:rsidRPr="001D5C40">
        <w:t>в</w:t>
      </w:r>
      <w:r w:rsidRPr="001D5C40">
        <w:rPr>
          <w:spacing w:val="-4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ия</w:t>
      </w:r>
      <w:r w:rsidRPr="001D5C40">
        <w:rPr>
          <w:spacing w:val="26"/>
        </w:rPr>
        <w:t xml:space="preserve"> </w:t>
      </w:r>
      <w:r w:rsidRPr="001D5C40">
        <w:rPr>
          <w:spacing w:val="-2"/>
        </w:rPr>
        <w:t>В</w:t>
      </w:r>
      <w:r w:rsidRPr="001D5C40">
        <w:t>КР.</w:t>
      </w:r>
      <w:r w:rsidRPr="001D5C40">
        <w:rPr>
          <w:spacing w:val="26"/>
        </w:rPr>
        <w:t xml:space="preserve"> </w:t>
      </w:r>
      <w:r w:rsidRPr="001D5C40">
        <w:t>По</w:t>
      </w:r>
      <w:r w:rsidRPr="001D5C40">
        <w:rPr>
          <w:spacing w:val="-2"/>
        </w:rPr>
        <w:t>с</w:t>
      </w:r>
      <w:r w:rsidRPr="001D5C40">
        <w:t>ле</w:t>
      </w:r>
      <w:r w:rsidRPr="001D5C40">
        <w:rPr>
          <w:spacing w:val="27"/>
        </w:rPr>
        <w:t xml:space="preserve"> </w:t>
      </w:r>
      <w:r w:rsidRPr="001D5C40">
        <w:t>по</w:t>
      </w:r>
      <w:r w:rsidRPr="001D5C40">
        <w:rPr>
          <w:spacing w:val="2"/>
        </w:rPr>
        <w:t>л</w:t>
      </w:r>
      <w:r w:rsidRPr="001D5C40">
        <w:rPr>
          <w:spacing w:val="-5"/>
        </w:rPr>
        <w:t>у</w:t>
      </w:r>
      <w:r w:rsidRPr="001D5C40">
        <w:rPr>
          <w:spacing w:val="-1"/>
        </w:rPr>
        <w:t>че</w:t>
      </w:r>
      <w:r w:rsidRPr="001D5C40">
        <w:t>ния</w:t>
      </w:r>
      <w:r w:rsidRPr="001D5C40">
        <w:rPr>
          <w:spacing w:val="26"/>
        </w:rPr>
        <w:t xml:space="preserve"> </w:t>
      </w:r>
      <w:r w:rsidRPr="001D5C40">
        <w:t>отв</w:t>
      </w:r>
      <w:r w:rsidRPr="001D5C40">
        <w:rPr>
          <w:spacing w:val="-1"/>
        </w:rPr>
        <w:t>е</w:t>
      </w:r>
      <w:r w:rsidRPr="001D5C40">
        <w:t>та</w:t>
      </w:r>
      <w:r w:rsidRPr="001D5C40">
        <w:rPr>
          <w:spacing w:val="25"/>
        </w:rPr>
        <w:t xml:space="preserve"> </w:t>
      </w:r>
      <w:r w:rsidRPr="001D5C40">
        <w:t>на к</w:t>
      </w:r>
      <w:r w:rsidRPr="001D5C40">
        <w:rPr>
          <w:spacing w:val="-1"/>
        </w:rPr>
        <w:t>а</w:t>
      </w:r>
      <w:r w:rsidRPr="001D5C40">
        <w:t>ждый</w:t>
      </w:r>
      <w:r w:rsidRPr="001D5C40">
        <w:rPr>
          <w:spacing w:val="48"/>
        </w:rPr>
        <w:t xml:space="preserve"> </w:t>
      </w:r>
      <w:r w:rsidRPr="001D5C40">
        <w:t>вопрос</w:t>
      </w:r>
      <w:r w:rsidRPr="001D5C40">
        <w:rPr>
          <w:spacing w:val="46"/>
        </w:rPr>
        <w:t xml:space="preserve"> </w:t>
      </w:r>
      <w:r w:rsidRPr="001D5C40">
        <w:rPr>
          <w:spacing w:val="-1"/>
        </w:rPr>
        <w:t>се</w:t>
      </w:r>
      <w:r w:rsidRPr="001D5C40">
        <w:t>кр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а</w:t>
      </w:r>
      <w:r w:rsidRPr="001D5C40">
        <w:t>рь</w:t>
      </w:r>
      <w:r w:rsidRPr="001D5C40">
        <w:rPr>
          <w:spacing w:val="48"/>
        </w:rPr>
        <w:t xml:space="preserve"> </w:t>
      </w:r>
      <w:r w:rsidRPr="001D5C40">
        <w:t>ГЭК</w:t>
      </w:r>
      <w:r w:rsidRPr="001D5C40">
        <w:rPr>
          <w:spacing w:val="48"/>
        </w:rPr>
        <w:t xml:space="preserve"> </w:t>
      </w:r>
      <w:r w:rsidRPr="001D5C40">
        <w:t>ф</w:t>
      </w:r>
      <w:r w:rsidRPr="001D5C40">
        <w:rPr>
          <w:spacing w:val="1"/>
        </w:rPr>
        <w:t>и</w:t>
      </w:r>
      <w:r w:rsidRPr="001D5C40">
        <w:t>к</w:t>
      </w:r>
      <w:r w:rsidRPr="001D5C40">
        <w:rPr>
          <w:spacing w:val="-1"/>
        </w:rPr>
        <w:t>с</w:t>
      </w:r>
      <w:r w:rsidRPr="001D5C40">
        <w:t>и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48"/>
        </w:rPr>
        <w:t xml:space="preserve"> </w:t>
      </w:r>
      <w:r w:rsidRPr="001D5C40">
        <w:rPr>
          <w:spacing w:val="1"/>
        </w:rPr>
        <w:t>са</w:t>
      </w:r>
      <w:r w:rsidRPr="001D5C40">
        <w:t>м</w:t>
      </w:r>
      <w:r w:rsidRPr="001D5C40">
        <w:rPr>
          <w:spacing w:val="47"/>
        </w:rPr>
        <w:t xml:space="preserve"> </w:t>
      </w:r>
      <w:r w:rsidRPr="001D5C40">
        <w:t>вопрос</w:t>
      </w:r>
      <w:r w:rsidRPr="001D5C40">
        <w:rPr>
          <w:spacing w:val="46"/>
        </w:rPr>
        <w:t xml:space="preserve"> </w:t>
      </w:r>
      <w:r w:rsidRPr="001D5C40">
        <w:t>и</w:t>
      </w:r>
      <w:r w:rsidRPr="001D5C40">
        <w:rPr>
          <w:spacing w:val="51"/>
        </w:rPr>
        <w:t xml:space="preserve"> </w:t>
      </w:r>
      <w:r w:rsidRPr="001D5C40">
        <w:rPr>
          <w:spacing w:val="-5"/>
        </w:rPr>
        <w:t>у</w:t>
      </w:r>
      <w:r w:rsidRPr="001D5C40">
        <w:t>дов</w:t>
      </w:r>
      <w:r w:rsidRPr="001D5C40">
        <w:rPr>
          <w:spacing w:val="2"/>
        </w:rPr>
        <w:t>л</w:t>
      </w:r>
      <w:r w:rsidRPr="001D5C40">
        <w:rPr>
          <w:spacing w:val="-1"/>
        </w:rPr>
        <w:t>е</w:t>
      </w:r>
      <w:r w:rsidRPr="001D5C40">
        <w:t>тв</w:t>
      </w:r>
      <w:r w:rsidRPr="001D5C40">
        <w:rPr>
          <w:spacing w:val="1"/>
        </w:rPr>
        <w:t>о</w:t>
      </w:r>
      <w:r w:rsidRPr="001D5C40">
        <w:t>р</w:t>
      </w:r>
      <w:r w:rsidRPr="001D5C40">
        <w:rPr>
          <w:spacing w:val="-1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>ть</w:t>
      </w:r>
      <w:r w:rsidRPr="001D5C40">
        <w:rPr>
          <w:spacing w:val="48"/>
        </w:rPr>
        <w:t xml:space="preserve"> </w:t>
      </w:r>
      <w:r w:rsidRPr="001D5C40">
        <w:t>отв</w:t>
      </w:r>
      <w:r w:rsidRPr="001D5C40">
        <w:rPr>
          <w:spacing w:val="-1"/>
        </w:rPr>
        <w:t>е</w:t>
      </w:r>
      <w:r w:rsidRPr="001D5C40">
        <w:t>том</w:t>
      </w:r>
      <w:r w:rsidRPr="001D5C40">
        <w:rPr>
          <w:spacing w:val="47"/>
        </w:rPr>
        <w:t xml:space="preserve"> </w:t>
      </w:r>
      <w:r w:rsidRPr="001D5C40">
        <w:t>на по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нный вопрос</w:t>
      </w:r>
      <w:r w:rsidRPr="001D5C40">
        <w:rPr>
          <w:spacing w:val="-1"/>
        </w:rPr>
        <w:t xml:space="preserve"> ч</w:t>
      </w:r>
      <w:r w:rsidRPr="001D5C40">
        <w:t>л</w:t>
      </w:r>
      <w:r w:rsidRPr="001D5C40">
        <w:rPr>
          <w:spacing w:val="-1"/>
        </w:rPr>
        <w:t>е</w:t>
      </w:r>
      <w:r w:rsidRPr="001D5C40">
        <w:t xml:space="preserve">нов ГЭК </w:t>
      </w:r>
      <w:r w:rsidRPr="001D5C40">
        <w:rPr>
          <w:spacing w:val="1"/>
        </w:rPr>
        <w:t>(</w:t>
      </w:r>
      <w:r w:rsidRPr="001D5C40">
        <w:rPr>
          <w:spacing w:val="-5"/>
        </w:rPr>
        <w:t>у</w:t>
      </w:r>
      <w:r w:rsidRPr="001D5C40">
        <w:t>довл</w:t>
      </w:r>
      <w:r w:rsidRPr="001D5C40">
        <w:rPr>
          <w:spacing w:val="-1"/>
        </w:rPr>
        <w:t>е</w:t>
      </w:r>
      <w:r w:rsidRPr="001D5C40">
        <w:t>тво</w:t>
      </w:r>
      <w:r w:rsidRPr="001D5C40">
        <w:rPr>
          <w:spacing w:val="1"/>
        </w:rPr>
        <w:t>р</w:t>
      </w:r>
      <w:r w:rsidRPr="001D5C40">
        <w:rPr>
          <w:spacing w:val="-1"/>
        </w:rPr>
        <w:t>е</w:t>
      </w:r>
      <w:r w:rsidRPr="001D5C40">
        <w:t>ны / не</w:t>
      </w:r>
      <w:r w:rsidRPr="001D5C40">
        <w:rPr>
          <w:spacing w:val="1"/>
        </w:rPr>
        <w:t xml:space="preserve"> </w:t>
      </w:r>
      <w:r w:rsidRPr="001D5C40">
        <w:rPr>
          <w:spacing w:val="-5"/>
        </w:rPr>
        <w:t>у</w:t>
      </w:r>
      <w:r w:rsidRPr="001D5C40">
        <w:t>довл</w:t>
      </w:r>
      <w:r w:rsidRPr="001D5C40">
        <w:rPr>
          <w:spacing w:val="-1"/>
        </w:rPr>
        <w:t>е</w:t>
      </w:r>
      <w:r w:rsidRPr="001D5C40">
        <w:t>тво</w:t>
      </w:r>
      <w:r w:rsidRPr="001D5C40">
        <w:rPr>
          <w:spacing w:val="1"/>
        </w:rPr>
        <w:t>р</w:t>
      </w:r>
      <w:r w:rsidRPr="001D5C40">
        <w:rPr>
          <w:spacing w:val="-1"/>
        </w:rPr>
        <w:t>е</w:t>
      </w:r>
      <w:r w:rsidRPr="001D5C40">
        <w:t>ны</w:t>
      </w:r>
      <w:r w:rsidRPr="001D5C40">
        <w:rPr>
          <w:spacing w:val="-2"/>
        </w:rPr>
        <w:t>)</w:t>
      </w:r>
      <w:r w:rsidRPr="001D5C40">
        <w:t>.</w:t>
      </w:r>
    </w:p>
    <w:p w:rsidR="005A0E3D" w:rsidRPr="001D5C40" w:rsidRDefault="005A0E3D" w:rsidP="00B92D5E">
      <w:pPr>
        <w:kinsoku w:val="0"/>
        <w:overflowPunct w:val="0"/>
        <w:spacing w:before="16" w:line="260" w:lineRule="exact"/>
        <w:jc w:val="both"/>
      </w:pPr>
    </w:p>
    <w:p w:rsidR="005A0E3D" w:rsidRPr="001D5C40" w:rsidRDefault="005A0E3D">
      <w:pPr>
        <w:pStyle w:val="a3"/>
        <w:kinsoku w:val="0"/>
        <w:overflowPunct w:val="0"/>
        <w:ind w:left="1074"/>
      </w:pP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-1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тов з</w:t>
      </w:r>
      <w:r w:rsidRPr="001D5C40">
        <w:rPr>
          <w:spacing w:val="1"/>
        </w:rPr>
        <w:t>а</w:t>
      </w:r>
      <w:r w:rsidRPr="001D5C40">
        <w:t xml:space="preserve">щиты </w:t>
      </w:r>
      <w:r w:rsidRPr="001D5C40">
        <w:rPr>
          <w:spacing w:val="-3"/>
        </w:rPr>
        <w:t>В</w:t>
      </w:r>
      <w:r w:rsidRPr="001D5C40">
        <w:t>КР.</w:t>
      </w:r>
    </w:p>
    <w:p w:rsidR="005A0E3D" w:rsidRPr="001D5C40" w:rsidRDefault="005A0E3D">
      <w:pPr>
        <w:kinsoku w:val="0"/>
        <w:overflowPunct w:val="0"/>
        <w:spacing w:before="16" w:line="260" w:lineRule="exact"/>
      </w:pPr>
    </w:p>
    <w:p w:rsidR="005A0E3D" w:rsidRPr="001D5C40" w:rsidRDefault="005A0E3D" w:rsidP="002535BC">
      <w:pPr>
        <w:pStyle w:val="a3"/>
        <w:tabs>
          <w:tab w:val="left" w:pos="2474"/>
          <w:tab w:val="left" w:pos="3500"/>
          <w:tab w:val="left" w:pos="4195"/>
          <w:tab w:val="left" w:pos="5874"/>
          <w:tab w:val="left" w:pos="7109"/>
          <w:tab w:val="left" w:pos="8492"/>
        </w:tabs>
        <w:kinsoku w:val="0"/>
        <w:overflowPunct w:val="0"/>
        <w:ind w:left="1074"/>
        <w:jc w:val="both"/>
      </w:pP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ты</w:t>
      </w:r>
      <w:r w:rsidRPr="001D5C40">
        <w:tab/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tab/>
      </w:r>
      <w:r w:rsidRPr="001D5C40">
        <w:rPr>
          <w:spacing w:val="-2"/>
        </w:rPr>
        <w:t>В</w:t>
      </w:r>
      <w:r w:rsidRPr="001D5C40">
        <w:t>КР</w:t>
      </w:r>
      <w:r w:rsidRPr="001D5C40">
        <w:tab/>
        <w:t>опр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ляют</w:t>
      </w:r>
      <w:r w:rsidRPr="001D5C40">
        <w:rPr>
          <w:spacing w:val="-1"/>
        </w:rPr>
        <w:t>с</w:t>
      </w:r>
      <w:r w:rsidRPr="001D5C40">
        <w:t>я</w:t>
      </w:r>
      <w:r w:rsidRPr="001D5C40">
        <w:tab/>
        <w:t>оц</w:t>
      </w:r>
      <w:r w:rsidRPr="001D5C40">
        <w:rPr>
          <w:spacing w:val="-1"/>
        </w:rPr>
        <w:t>е</w:t>
      </w:r>
      <w:r w:rsidRPr="001D5C40">
        <w:t>нк</w:t>
      </w:r>
      <w:r w:rsidRPr="001D5C40">
        <w:rPr>
          <w:spacing w:val="-1"/>
        </w:rPr>
        <w:t>ам</w:t>
      </w:r>
      <w:r w:rsidRPr="001D5C40">
        <w:t>и</w:t>
      </w:r>
      <w:r w:rsidRPr="001D5C40">
        <w:tab/>
      </w:r>
      <w:r w:rsidRPr="001D5C40">
        <w:rPr>
          <w:spacing w:val="-8"/>
        </w:rPr>
        <w:t>«</w:t>
      </w:r>
      <w:r w:rsidRPr="001D5C40">
        <w:t>отли</w:t>
      </w:r>
      <w:r w:rsidRPr="001D5C40">
        <w:rPr>
          <w:spacing w:val="-1"/>
        </w:rPr>
        <w:t>ч</w:t>
      </w:r>
      <w:r w:rsidRPr="001D5C40">
        <w:t>н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tab/>
      </w:r>
      <w:r w:rsidRPr="001D5C40">
        <w:rPr>
          <w:spacing w:val="-10"/>
        </w:rPr>
        <w:t>«</w:t>
      </w:r>
      <w:r w:rsidRPr="001D5C40">
        <w:rPr>
          <w:spacing w:val="2"/>
        </w:rPr>
        <w:t>х</w:t>
      </w:r>
      <w:r w:rsidRPr="001D5C40">
        <w:t>орош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</w:p>
    <w:p w:rsidR="005A0E3D" w:rsidRPr="001D5C40" w:rsidRDefault="005A0E3D" w:rsidP="002535BC">
      <w:pPr>
        <w:pStyle w:val="a3"/>
        <w:kinsoku w:val="0"/>
        <w:overflowPunct w:val="0"/>
        <w:ind w:left="222" w:right="4737"/>
        <w:jc w:val="both"/>
      </w:pPr>
      <w:r w:rsidRPr="001D5C40">
        <w:rPr>
          <w:spacing w:val="-3"/>
        </w:rPr>
        <w:t>«у</w:t>
      </w:r>
      <w:r w:rsidRPr="001D5C40">
        <w:rPr>
          <w:spacing w:val="2"/>
        </w:rPr>
        <w:t>д</w:t>
      </w:r>
      <w:r w:rsidRPr="001D5C40">
        <w:t>овл</w:t>
      </w:r>
      <w:r w:rsidRPr="001D5C40">
        <w:rPr>
          <w:spacing w:val="-2"/>
        </w:rPr>
        <w:t>е</w:t>
      </w:r>
      <w:r w:rsidRPr="001D5C40">
        <w:t>творит</w:t>
      </w:r>
      <w:r w:rsidRPr="001D5C40">
        <w:rPr>
          <w:spacing w:val="-1"/>
        </w:rPr>
        <w:t>е</w:t>
      </w:r>
      <w:r w:rsidRPr="001D5C40">
        <w:t>льн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rPr>
          <w:spacing w:val="2"/>
        </w:rPr>
        <w:t xml:space="preserve"> </w:t>
      </w:r>
      <w:r w:rsidRPr="001D5C40">
        <w:rPr>
          <w:spacing w:val="-5"/>
        </w:rPr>
        <w:t>«</w:t>
      </w:r>
      <w:r w:rsidRPr="001D5C40">
        <w:rPr>
          <w:spacing w:val="3"/>
        </w:rPr>
        <w:t>не</w:t>
      </w:r>
      <w:r w:rsidRPr="001D5C40">
        <w:rPr>
          <w:spacing w:val="-5"/>
        </w:rPr>
        <w:t>у</w:t>
      </w:r>
      <w:r w:rsidRPr="001D5C40">
        <w:t>довл</w:t>
      </w:r>
      <w:r w:rsidRPr="001D5C40">
        <w:rPr>
          <w:spacing w:val="-1"/>
        </w:rPr>
        <w:t>е</w:t>
      </w:r>
      <w:r w:rsidRPr="001D5C40">
        <w:t>творит</w:t>
      </w:r>
      <w:r w:rsidRPr="001D5C40">
        <w:rPr>
          <w:spacing w:val="-1"/>
        </w:rPr>
        <w:t>е</w:t>
      </w:r>
      <w:r w:rsidRPr="001D5C40">
        <w:t>льн</w:t>
      </w:r>
      <w:r w:rsidRPr="001D5C40">
        <w:rPr>
          <w:spacing w:val="4"/>
        </w:rPr>
        <w:t>о</w:t>
      </w:r>
      <w:r w:rsidRPr="001D5C40">
        <w:rPr>
          <w:spacing w:val="-5"/>
        </w:rPr>
        <w:t>»</w:t>
      </w:r>
      <w:r w:rsidRPr="001D5C40">
        <w:t>.</w:t>
      </w:r>
    </w:p>
    <w:p w:rsidR="005A0E3D" w:rsidRPr="001D5C40" w:rsidRDefault="005A0E3D" w:rsidP="002535BC">
      <w:pPr>
        <w:pStyle w:val="a3"/>
        <w:kinsoku w:val="0"/>
        <w:overflowPunct w:val="0"/>
        <w:ind w:left="222" w:right="233" w:firstLine="851"/>
        <w:jc w:val="both"/>
      </w:pPr>
      <w:r w:rsidRPr="001D5C40">
        <w:t>К</w:t>
      </w:r>
      <w:r w:rsidRPr="001D5C40">
        <w:rPr>
          <w:spacing w:val="-1"/>
        </w:rPr>
        <w:t>а</w:t>
      </w:r>
      <w:r w:rsidRPr="001D5C40">
        <w:t xml:space="preserve">ждый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 xml:space="preserve">н </w:t>
      </w:r>
      <w:r w:rsidR="00DC7276">
        <w:t>ГЭК</w:t>
      </w:r>
      <w:r w:rsidR="00DC7276">
        <w:rPr>
          <w:spacing w:val="58"/>
        </w:rPr>
        <w:t xml:space="preserve"> </w:t>
      </w:r>
      <w:r w:rsidRPr="001D5C40">
        <w:rPr>
          <w:spacing w:val="-3"/>
        </w:rPr>
        <w:t>д</w:t>
      </w:r>
      <w:r w:rsidRPr="001D5C40">
        <w:t>олж</w:t>
      </w:r>
      <w:r w:rsidRPr="001D5C40">
        <w:rPr>
          <w:spacing w:val="-1"/>
        </w:rPr>
        <w:t>е</w:t>
      </w:r>
      <w:r w:rsidRPr="001D5C40">
        <w:t>н</w:t>
      </w:r>
      <w:r w:rsidR="00DC7276"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2"/>
        </w:rPr>
        <w:t>и</w:t>
      </w:r>
      <w:r w:rsidRPr="001D5C40">
        <w:t>ть</w:t>
      </w:r>
      <w:r w:rsidR="00DC7276"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</w:t>
      </w:r>
      <w:r w:rsidRPr="001D5C40">
        <w:rPr>
          <w:spacing w:val="-2"/>
        </w:rPr>
        <w:t>т</w:t>
      </w:r>
      <w:r w:rsidR="00DC7276">
        <w:t xml:space="preserve">у </w:t>
      </w:r>
      <w:r w:rsidRPr="001D5C40">
        <w:t xml:space="preserve">по 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е</w:t>
      </w:r>
      <w:r w:rsidRPr="001D5C40">
        <w:rPr>
          <w:spacing w:val="4"/>
        </w:rPr>
        <w:t>д</w:t>
      </w:r>
      <w:r w:rsidRPr="001D5C40">
        <w:rPr>
          <w:spacing w:val="-5"/>
        </w:rPr>
        <w:t>у</w:t>
      </w:r>
      <w:r w:rsidRPr="001D5C40">
        <w:t>ющим крит</w:t>
      </w:r>
      <w:r w:rsidRPr="001D5C40">
        <w:rPr>
          <w:spacing w:val="-1"/>
        </w:rPr>
        <w:t>е</w:t>
      </w:r>
      <w:r w:rsidRPr="001D5C40">
        <w:t xml:space="preserve">риям </w:t>
      </w:r>
      <w:r w:rsidRPr="001D5C40">
        <w:rPr>
          <w:spacing w:val="-2"/>
        </w:rPr>
        <w:t>п</w:t>
      </w:r>
      <w:r w:rsidRPr="001D5C40">
        <w:t>о пятиб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-2"/>
        </w:rPr>
        <w:t>л</w:t>
      </w:r>
      <w:r w:rsidRPr="001D5C40">
        <w:t>ьн</w:t>
      </w:r>
      <w:r w:rsidRPr="001D5C40">
        <w:rPr>
          <w:spacing w:val="-3"/>
        </w:rPr>
        <w:t>о</w:t>
      </w:r>
      <w:r w:rsidRPr="001D5C40">
        <w:t>й шк</w:t>
      </w:r>
      <w:r w:rsidRPr="001D5C40">
        <w:rPr>
          <w:spacing w:val="-1"/>
        </w:rPr>
        <w:t>а</w:t>
      </w:r>
      <w:r w:rsidRPr="001D5C40">
        <w:t>ле</w:t>
      </w:r>
      <w:r w:rsidRPr="001D5C40">
        <w:rPr>
          <w:spacing w:val="-1"/>
        </w:rPr>
        <w:t xml:space="preserve"> (</w:t>
      </w:r>
      <w:r w:rsidRPr="001D5C40">
        <w:rPr>
          <w:spacing w:val="2"/>
        </w:rPr>
        <w:t>1</w:t>
      </w:r>
      <w:r w:rsidRPr="001D5C40">
        <w:rPr>
          <w:spacing w:val="-1"/>
        </w:rPr>
        <w:t>-</w:t>
      </w:r>
      <w:r w:rsidRPr="001D5C40">
        <w:t>5</w:t>
      </w:r>
      <w:r w:rsidRPr="001D5C40">
        <w:rPr>
          <w:spacing w:val="-1"/>
        </w:rPr>
        <w:t>)</w:t>
      </w:r>
      <w:r w:rsidRPr="001D5C40">
        <w:t>:</w:t>
      </w:r>
    </w:p>
    <w:p w:rsidR="005A0E3D" w:rsidRPr="001D5C40" w:rsidRDefault="005A0E3D">
      <w:pPr>
        <w:kinsoku w:val="0"/>
        <w:overflowPunct w:val="0"/>
        <w:spacing w:before="4" w:line="280" w:lineRule="exact"/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6044"/>
        <w:gridCol w:w="1372"/>
        <w:gridCol w:w="1363"/>
      </w:tblGrid>
      <w:tr w:rsidR="005A0E3D" w:rsidRPr="001D5C40">
        <w:trPr>
          <w:trHeight w:hRule="exact" w:val="239"/>
        </w:trPr>
        <w:tc>
          <w:tcPr>
            <w:tcW w:w="7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8" w:lineRule="exact"/>
              <w:ind w:right="1"/>
              <w:jc w:val="center"/>
            </w:pP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-1"/>
              </w:rPr>
              <w:t>р</w:t>
            </w:r>
            <w:r w:rsidRPr="001D5C40">
              <w:rPr>
                <w:b/>
                <w:bCs/>
              </w:rPr>
              <w:t>и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ерий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8" w:lineRule="exact"/>
              <w:ind w:left="330"/>
            </w:pPr>
            <w:r w:rsidRPr="001D5C40">
              <w:rPr>
                <w:b/>
                <w:bCs/>
              </w:rPr>
              <w:t>Оценка</w:t>
            </w:r>
          </w:p>
        </w:tc>
      </w:tr>
      <w:tr w:rsidR="005A0E3D" w:rsidRPr="001D5C40">
        <w:trPr>
          <w:trHeight w:hRule="exact" w:val="4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5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1</w:t>
            </w:r>
          </w:p>
        </w:tc>
        <w:tc>
          <w:tcPr>
            <w:tcW w:w="60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tabs>
                <w:tab w:val="left" w:pos="1636"/>
                <w:tab w:val="left" w:pos="3317"/>
                <w:tab w:val="left" w:pos="4453"/>
                <w:tab w:val="left" w:pos="5791"/>
              </w:tabs>
              <w:kinsoku w:val="0"/>
              <w:overflowPunct w:val="0"/>
              <w:spacing w:line="225" w:lineRule="exact"/>
              <w:ind w:left="163"/>
            </w:pPr>
            <w:r w:rsidRPr="001D5C40">
              <w:t>А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т</w:t>
            </w:r>
            <w:r w:rsidRPr="001D5C40">
              <w:rPr>
                <w:spacing w:val="-2"/>
              </w:rPr>
              <w:t>у</w:t>
            </w:r>
            <w:r w:rsidRPr="001D5C40">
              <w:t>а</w:t>
            </w:r>
            <w:r w:rsidRPr="001D5C40">
              <w:rPr>
                <w:spacing w:val="-1"/>
              </w:rPr>
              <w:t>л</w:t>
            </w:r>
            <w:r w:rsidRPr="001D5C40">
              <w:rPr>
                <w:spacing w:val="2"/>
              </w:rPr>
              <w:t>ь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  <w:r w:rsidRPr="001D5C40">
              <w:tab/>
              <w:t>(с</w:t>
            </w:r>
            <w:r w:rsidRPr="001D5C40">
              <w:rPr>
                <w:spacing w:val="1"/>
              </w:rPr>
              <w:t>о</w:t>
            </w:r>
            <w:r w:rsidRPr="001D5C40">
              <w:t>вре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1"/>
              </w:rPr>
              <w:t>нно</w:t>
            </w:r>
            <w:r w:rsidRPr="001D5C40">
              <w:t>сть,</w:t>
            </w:r>
            <w:r w:rsidRPr="001D5C40">
              <w:tab/>
              <w:t>ва</w:t>
            </w:r>
            <w:r w:rsidRPr="001D5C40">
              <w:rPr>
                <w:spacing w:val="1"/>
              </w:rPr>
              <w:t>ж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сть,</w:t>
            </w:r>
            <w:r w:rsidRPr="001D5C40">
              <w:tab/>
              <w:t>зна</w:t>
            </w:r>
            <w:r w:rsidRPr="001D5C40">
              <w:rPr>
                <w:spacing w:val="2"/>
              </w:rPr>
              <w:t>ч</w:t>
            </w:r>
            <w:r w:rsidRPr="001D5C40">
              <w:rPr>
                <w:spacing w:val="1"/>
              </w:rPr>
              <w:t>имо</w:t>
            </w:r>
            <w:r w:rsidRPr="001D5C40">
              <w:t>сть)</w:t>
            </w:r>
            <w:r w:rsidRPr="001D5C40">
              <w:tab/>
              <w:t>и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28" w:lineRule="exact"/>
              <w:ind w:left="163"/>
            </w:pP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</w:t>
            </w:r>
            <w:r w:rsidRPr="001D5C40">
              <w:t>ак</w:t>
            </w:r>
            <w:r w:rsidRPr="001D5C40">
              <w:rPr>
                <w:spacing w:val="1"/>
              </w:rPr>
              <w:t>т</w:t>
            </w:r>
            <w:r w:rsidRPr="001D5C40">
              <w:rPr>
                <w:spacing w:val="-1"/>
              </w:rPr>
              <w:t>и</w:t>
            </w:r>
            <w:r w:rsidRPr="001D5C40">
              <w:t>чес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</w:t>
            </w:r>
            <w:r w:rsidRPr="001D5C40">
              <w:t>го</w:t>
            </w:r>
            <w:r w:rsidRPr="001D5C40">
              <w:rPr>
                <w:spacing w:val="-14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м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</w:t>
            </w:r>
            <w:r w:rsidRPr="001D5C40">
              <w:t>е</w:t>
            </w:r>
            <w:r w:rsidRPr="001D5C40">
              <w:rPr>
                <w:spacing w:val="1"/>
              </w:rPr>
              <w:t>н</w:t>
            </w:r>
            <w:r w:rsidRPr="001D5C40">
              <w:rPr>
                <w:spacing w:val="-1"/>
              </w:rPr>
              <w:t>и</w:t>
            </w:r>
            <w:r w:rsidRPr="001D5C40">
              <w:t>я</w:t>
            </w:r>
            <w:r w:rsidRPr="001D5C40">
              <w:rPr>
                <w:spacing w:val="-12"/>
              </w:rPr>
              <w:t xml:space="preserve"> </w:t>
            </w: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ы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5" w:lineRule="exact"/>
              <w:ind w:left="145"/>
            </w:pPr>
            <w:r w:rsidRPr="001D5C40">
              <w:t>воз</w:t>
            </w:r>
            <w:r w:rsidRPr="001D5C40">
              <w:rPr>
                <w:spacing w:val="1"/>
              </w:rPr>
              <w:t>мо</w:t>
            </w:r>
            <w:r w:rsidRPr="001D5C40">
              <w:rPr>
                <w:spacing w:val="-1"/>
              </w:rPr>
              <w:t>жн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2</w:t>
            </w:r>
          </w:p>
        </w:tc>
        <w:tc>
          <w:tcPr>
            <w:tcW w:w="7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163"/>
            </w:pPr>
            <w:r w:rsidRPr="001D5C40">
              <w:rPr>
                <w:spacing w:val="-1"/>
              </w:rPr>
              <w:t>С</w:t>
            </w:r>
            <w:r w:rsidRPr="001D5C40">
              <w:rPr>
                <w:spacing w:val="1"/>
              </w:rPr>
              <w:t>оо</w:t>
            </w:r>
            <w:r w:rsidRPr="001D5C40">
              <w:rPr>
                <w:spacing w:val="-1"/>
              </w:rPr>
              <w:t>т</w:t>
            </w:r>
            <w:r w:rsidRPr="001D5C40">
              <w:t>ве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1"/>
              </w:rPr>
              <w:t>т</w:t>
            </w:r>
            <w:r w:rsidRPr="001D5C40">
              <w:t>в</w:t>
            </w:r>
            <w:r w:rsidRPr="001D5C40">
              <w:rPr>
                <w:spacing w:val="-2"/>
              </w:rPr>
              <w:t>и</w:t>
            </w:r>
            <w:r w:rsidRPr="001D5C40">
              <w:t>е</w:t>
            </w:r>
            <w:r w:rsidRPr="001D5C40">
              <w:rPr>
                <w:spacing w:val="-11"/>
              </w:rPr>
              <w:t xml:space="preserve"> </w:t>
            </w: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ы</w:t>
            </w:r>
            <w:r w:rsidRPr="001D5C40">
              <w:rPr>
                <w:spacing w:val="-8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3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t>ям</w:t>
            </w:r>
            <w:r w:rsidRPr="001D5C40">
              <w:rPr>
                <w:spacing w:val="-11"/>
              </w:rPr>
              <w:t xml:space="preserve"> 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ц</w:t>
            </w:r>
            <w:r w:rsidRPr="001D5C40">
              <w:t>е</w:t>
            </w:r>
            <w:r w:rsidRPr="001D5C40">
              <w:rPr>
                <w:spacing w:val="1"/>
              </w:rPr>
              <w:t>н</w:t>
            </w:r>
            <w:r w:rsidRPr="001D5C40">
              <w:rPr>
                <w:spacing w:val="-1"/>
              </w:rPr>
              <w:t>к</w:t>
            </w:r>
            <w:r w:rsidRPr="001D5C40">
              <w:t>и</w:t>
            </w:r>
            <w:r w:rsidRPr="001D5C40">
              <w:rPr>
                <w:spacing w:val="-9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ом</w:t>
            </w:r>
            <w:r w:rsidRPr="001D5C40">
              <w:rPr>
                <w:spacing w:val="-1"/>
              </w:rPr>
              <w:t>п</w:t>
            </w:r>
            <w:r w:rsidRPr="001D5C40">
              <w:t>ет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ци</w:t>
            </w:r>
            <w:r w:rsidRPr="001D5C40">
              <w:t>й</w:t>
            </w:r>
            <w:r w:rsidRPr="001D5C40">
              <w:rPr>
                <w:spacing w:val="-12"/>
              </w:rPr>
              <w:t xml:space="preserve"> </w:t>
            </w:r>
            <w:r w:rsidRPr="001D5C40">
              <w:t>в</w:t>
            </w:r>
            <w:r w:rsidRPr="001D5C40">
              <w:rPr>
                <w:spacing w:val="2"/>
              </w:rPr>
              <w:t>ы</w:t>
            </w:r>
            <w:r w:rsidRPr="001D5C40">
              <w:rPr>
                <w:spacing w:val="1"/>
              </w:rPr>
              <w:t>п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н</w:t>
            </w:r>
            <w:r w:rsidRPr="001D5C40">
              <w:rPr>
                <w:spacing w:val="-1"/>
              </w:rPr>
              <w:t>ик</w:t>
            </w:r>
            <w:r w:rsidRPr="001D5C40">
              <w:t>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3</w:t>
            </w:r>
          </w:p>
        </w:tc>
        <w:tc>
          <w:tcPr>
            <w:tcW w:w="7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63"/>
            </w:pPr>
            <w:r w:rsidRPr="001D5C40">
              <w:t>Д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кл</w:t>
            </w:r>
            <w:r w:rsidRPr="001D5C40">
              <w:t>ад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4</w:t>
            </w:r>
          </w:p>
        </w:tc>
        <w:tc>
          <w:tcPr>
            <w:tcW w:w="7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63"/>
            </w:pPr>
            <w:r w:rsidRPr="001D5C40">
              <w:rPr>
                <w:spacing w:val="-1"/>
              </w:rPr>
              <w:t>К</w:t>
            </w:r>
            <w:r w:rsidRPr="001D5C40">
              <w:t>ачес</w:t>
            </w:r>
            <w:r w:rsidRPr="001D5C40">
              <w:rPr>
                <w:spacing w:val="-1"/>
              </w:rPr>
              <w:t>т</w:t>
            </w:r>
            <w:r w:rsidRPr="001D5C40">
              <w:t>во</w:t>
            </w:r>
            <w:r w:rsidRPr="001D5C40">
              <w:rPr>
                <w:spacing w:val="-9"/>
              </w:rPr>
              <w:t xml:space="preserve"> 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т</w:t>
            </w:r>
            <w:r w:rsidRPr="001D5C40">
              <w:t>в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10"/>
              </w:rPr>
              <w:t xml:space="preserve"> </w:t>
            </w:r>
            <w:r w:rsidRPr="001D5C40">
              <w:rPr>
                <w:spacing w:val="-1"/>
              </w:rPr>
              <w:t>н</w:t>
            </w:r>
            <w:r w:rsidRPr="001D5C40">
              <w:t>а</w:t>
            </w:r>
            <w:r w:rsidRPr="001D5C40">
              <w:rPr>
                <w:spacing w:val="-9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1"/>
              </w:rPr>
              <w:t>т</w:t>
            </w:r>
            <w:r w:rsidRPr="001D5C40">
              <w:t>ав</w:t>
            </w:r>
            <w:r w:rsidRPr="001D5C40">
              <w:rPr>
                <w:spacing w:val="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нн</w:t>
            </w:r>
            <w:r w:rsidRPr="001D5C40">
              <w:t>ые</w:t>
            </w:r>
            <w:r w:rsidRPr="001D5C40">
              <w:rPr>
                <w:spacing w:val="-9"/>
              </w:rPr>
              <w:t xml:space="preserve"> </w:t>
            </w:r>
            <w:r w:rsidRPr="001D5C40">
              <w:t>в</w:t>
            </w:r>
            <w:r w:rsidRPr="001D5C40">
              <w:rPr>
                <w:spacing w:val="3"/>
              </w:rPr>
              <w:t>о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ро</w:t>
            </w:r>
            <w:r w:rsidRPr="001D5C40">
              <w:t>сы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7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215"/>
            </w:pP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г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в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я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ценка</w:t>
            </w:r>
            <w:r w:rsidRPr="001D5C40">
              <w:rPr>
                <w:b/>
                <w:bCs/>
                <w:spacing w:val="-8"/>
              </w:rPr>
              <w:t xml:space="preserve"> </w:t>
            </w:r>
            <w:r w:rsidRPr="001D5C40">
              <w:rPr>
                <w:b/>
                <w:bCs/>
              </w:rPr>
              <w:t>ч</w:t>
            </w:r>
            <w:r w:rsidRPr="001D5C40">
              <w:rPr>
                <w:b/>
                <w:bCs/>
                <w:spacing w:val="1"/>
              </w:rPr>
              <w:t>л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-2"/>
              </w:rPr>
              <w:t>н</w:t>
            </w:r>
            <w:r w:rsidRPr="001D5C40">
              <w:rPr>
                <w:b/>
                <w:bCs/>
              </w:rPr>
              <w:t>а</w:t>
            </w:r>
            <w:r w:rsidRPr="001D5C40">
              <w:rPr>
                <w:b/>
                <w:bCs/>
                <w:spacing w:val="-7"/>
              </w:rPr>
              <w:t xml:space="preserve"> </w:t>
            </w:r>
            <w:r w:rsidRPr="001D5C40">
              <w:rPr>
                <w:b/>
                <w:bCs/>
                <w:spacing w:val="-1"/>
              </w:rPr>
              <w:t>Э</w:t>
            </w: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-10"/>
              </w:rPr>
              <w:t xml:space="preserve"> </w:t>
            </w:r>
            <w:r w:rsidRPr="001D5C40">
              <w:rPr>
                <w:b/>
                <w:bCs/>
              </w:rPr>
              <w:t>(ГЭК)</w:t>
            </w:r>
            <w:r w:rsidRPr="001D5C40">
              <w:rPr>
                <w:b/>
                <w:bCs/>
                <w:spacing w:val="-8"/>
              </w:rPr>
              <w:t xml:space="preserve"> </w:t>
            </w:r>
            <w:r w:rsidRPr="001D5C40">
              <w:rPr>
                <w:b/>
                <w:bCs/>
              </w:rPr>
              <w:t>(среднее</w:t>
            </w:r>
            <w:r w:rsidRPr="001D5C40">
              <w:rPr>
                <w:b/>
                <w:bCs/>
                <w:spacing w:val="-9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ри</w:t>
            </w:r>
            <w:r w:rsidRPr="001D5C40">
              <w:rPr>
                <w:b/>
                <w:bCs/>
                <w:spacing w:val="-1"/>
              </w:rPr>
              <w:t>ф</w:t>
            </w:r>
            <w:r w:rsidRPr="001D5C40">
              <w:rPr>
                <w:b/>
                <w:bCs/>
                <w:spacing w:val="1"/>
              </w:rPr>
              <w:t>м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10"/>
              </w:rPr>
              <w:t>т</w:t>
            </w: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</w:rPr>
              <w:t>ческ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е)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</w:tbl>
    <w:p w:rsidR="005A0E3D" w:rsidRPr="001D5C40" w:rsidRDefault="005A0E3D">
      <w:pPr>
        <w:kinsoku w:val="0"/>
        <w:overflowPunct w:val="0"/>
        <w:spacing w:before="8" w:line="190" w:lineRule="exact"/>
      </w:pPr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44"/>
        </w:rPr>
        <w:t xml:space="preserve"> </w:t>
      </w:r>
      <w:r w:rsidRPr="001D5C40">
        <w:t>проводит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5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ждым</w:t>
      </w:r>
      <w:r w:rsidRPr="001D5C40">
        <w:rPr>
          <w:spacing w:val="44"/>
        </w:rPr>
        <w:t xml:space="preserve"> </w:t>
      </w:r>
      <w:r w:rsidRPr="001D5C40">
        <w:rPr>
          <w:spacing w:val="-1"/>
        </w:rPr>
        <w:t>ч</w:t>
      </w:r>
      <w:r w:rsidRPr="001D5C40">
        <w:rPr>
          <w:spacing w:val="2"/>
        </w:rPr>
        <w:t>л</w:t>
      </w:r>
      <w:r w:rsidRPr="001D5C40">
        <w:rPr>
          <w:spacing w:val="-1"/>
        </w:rPr>
        <w:t>е</w:t>
      </w:r>
      <w:r w:rsidRPr="001D5C40">
        <w:t>ном</w:t>
      </w:r>
      <w:r w:rsidRPr="001D5C40">
        <w:rPr>
          <w:spacing w:val="44"/>
        </w:rPr>
        <w:t xml:space="preserve"> </w:t>
      </w:r>
      <w:r w:rsidRPr="001D5C40">
        <w:t>ГЭК,</w:t>
      </w:r>
      <w:r w:rsidRPr="001D5C40">
        <w:rPr>
          <w:spacing w:val="45"/>
        </w:rPr>
        <w:t xml:space="preserve"> </w:t>
      </w:r>
      <w:r w:rsidRPr="001D5C40">
        <w:t>при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4"/>
        </w:rPr>
        <w:t>в</w:t>
      </w:r>
      <w:r w:rsidRPr="001D5C40">
        <w:rPr>
          <w:spacing w:val="-5"/>
        </w:rPr>
        <w:t>у</w:t>
      </w:r>
      <w:r w:rsidRPr="001D5C40">
        <w:t>ющим</w:t>
      </w:r>
      <w:r w:rsidRPr="001D5C40">
        <w:rPr>
          <w:spacing w:val="44"/>
        </w:rPr>
        <w:t xml:space="preserve"> </w:t>
      </w:r>
      <w:r w:rsidRPr="001D5C40">
        <w:t>на</w:t>
      </w:r>
      <w:r w:rsidRPr="001D5C40">
        <w:rPr>
          <w:spacing w:val="4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rPr>
          <w:spacing w:val="2"/>
        </w:rPr>
        <w:t>щ</w:t>
      </w:r>
      <w:r w:rsidRPr="001D5C40">
        <w:t>ите</w:t>
      </w:r>
      <w:r w:rsidRPr="001D5C40">
        <w:rPr>
          <w:spacing w:val="44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5"/>
        </w:rPr>
        <w:t xml:space="preserve"> </w:t>
      </w:r>
      <w:r w:rsidRPr="001D5C40">
        <w:t>по к</w:t>
      </w:r>
      <w:r w:rsidRPr="001D5C40">
        <w:rPr>
          <w:spacing w:val="-1"/>
        </w:rPr>
        <w:t>а</w:t>
      </w:r>
      <w:r w:rsidRPr="001D5C40">
        <w:t>ждо</w:t>
      </w:r>
      <w:r w:rsidRPr="001D5C40">
        <w:rPr>
          <w:spacing w:val="1"/>
        </w:rPr>
        <w:t>м</w:t>
      </w:r>
      <w:r w:rsidRPr="001D5C40">
        <w:t>у</w:t>
      </w:r>
      <w:r w:rsidRPr="001D5C40">
        <w:rPr>
          <w:spacing w:val="21"/>
        </w:rPr>
        <w:t xml:space="preserve"> </w:t>
      </w:r>
      <w:r w:rsidRPr="001D5C40">
        <w:t>о</w:t>
      </w:r>
      <w:r w:rsidRPr="001D5C40">
        <w:rPr>
          <w:spacing w:val="4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ча</w:t>
      </w:r>
      <w:r w:rsidRPr="001D5C40">
        <w:t>ющ</w:t>
      </w:r>
      <w:r w:rsidRPr="001D5C40">
        <w:rPr>
          <w:spacing w:val="1"/>
        </w:rPr>
        <w:t>е</w:t>
      </w:r>
      <w:r w:rsidRPr="001D5C40">
        <w:rPr>
          <w:spacing w:val="3"/>
        </w:rPr>
        <w:t>м</w:t>
      </w:r>
      <w:r w:rsidRPr="001D5C40">
        <w:rPr>
          <w:spacing w:val="-5"/>
        </w:rPr>
        <w:t>у</w:t>
      </w:r>
      <w:r w:rsidRPr="001D5C40">
        <w:rPr>
          <w:spacing w:val="1"/>
        </w:rPr>
        <w:t>с</w:t>
      </w:r>
      <w:r w:rsidRPr="001D5C40">
        <w:t>я</w:t>
      </w:r>
      <w:r w:rsidRPr="001D5C40">
        <w:rPr>
          <w:spacing w:val="28"/>
        </w:rPr>
        <w:t xml:space="preserve"> </w:t>
      </w:r>
      <w:r w:rsidRPr="001D5C40">
        <w:t>(</w:t>
      </w:r>
      <w:r w:rsidRPr="001D5C40">
        <w:rPr>
          <w:spacing w:val="-2"/>
        </w:rPr>
        <w:t>П</w:t>
      </w:r>
      <w:r w:rsidRPr="001D5C40">
        <w:t>рилож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26"/>
        </w:rPr>
        <w:t xml:space="preserve"> </w:t>
      </w:r>
      <w:r w:rsidRPr="001D5C40">
        <w:t>А</w:t>
      </w:r>
      <w:r w:rsidRPr="001D5C40">
        <w:rPr>
          <w:spacing w:val="25"/>
        </w:rPr>
        <w:t xml:space="preserve"> </w:t>
      </w:r>
      <w:r w:rsidRPr="001D5C40">
        <w:t>-</w:t>
      </w:r>
      <w:r w:rsidRPr="001D5C40">
        <w:rPr>
          <w:spacing w:val="25"/>
        </w:rPr>
        <w:t xml:space="preserve"> </w:t>
      </w:r>
      <w:r w:rsidRPr="001D5C40">
        <w:t>Ф</w:t>
      </w:r>
      <w:r w:rsidRPr="001D5C40">
        <w:rPr>
          <w:spacing w:val="-3"/>
        </w:rPr>
        <w:t>о</w:t>
      </w:r>
      <w:r w:rsidRPr="001D5C40">
        <w:t>р</w:t>
      </w:r>
      <w:r w:rsidRPr="001D5C40">
        <w:rPr>
          <w:spacing w:val="-1"/>
        </w:rPr>
        <w:t>м</w:t>
      </w:r>
      <w:r w:rsidRPr="001D5C40">
        <w:t>а</w:t>
      </w:r>
      <w:r w:rsidRPr="001D5C40">
        <w:rPr>
          <w:spacing w:val="25"/>
        </w:rPr>
        <w:t xml:space="preserve"> </w:t>
      </w:r>
      <w:r w:rsidRPr="001D5C40">
        <w:t>инд</w:t>
      </w:r>
      <w:r w:rsidRPr="001D5C40">
        <w:rPr>
          <w:spacing w:val="1"/>
        </w:rPr>
        <w:t>и</w:t>
      </w:r>
      <w:r w:rsidRPr="001D5C40">
        <w:rPr>
          <w:spacing w:val="-3"/>
        </w:rPr>
        <w:t>в</w:t>
      </w:r>
      <w:r w:rsidRPr="001D5C40">
        <w:t>и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-1"/>
        </w:rPr>
        <w:t>а</w:t>
      </w:r>
      <w:r w:rsidRPr="001D5C40">
        <w:t>льной</w:t>
      </w:r>
      <w:r w:rsidRPr="001D5C40">
        <w:rPr>
          <w:spacing w:val="27"/>
        </w:rPr>
        <w:t xml:space="preserve"> </w:t>
      </w:r>
      <w:r w:rsidRPr="001D5C40">
        <w:rPr>
          <w:spacing w:val="-3"/>
        </w:rPr>
        <w:t>в</w:t>
      </w:r>
      <w:r w:rsidRPr="001D5C40">
        <w:rPr>
          <w:spacing w:val="-1"/>
        </w:rPr>
        <w:t>е</w:t>
      </w:r>
      <w:r w:rsidRPr="001D5C40">
        <w:t>домо</w:t>
      </w:r>
      <w:r w:rsidRPr="001D5C40">
        <w:rPr>
          <w:spacing w:val="-2"/>
        </w:rPr>
        <w:t>с</w:t>
      </w:r>
      <w:r w:rsidRPr="001D5C40">
        <w:t>ти</w:t>
      </w:r>
      <w:r w:rsidRPr="001D5C40">
        <w:rPr>
          <w:spacing w:val="27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на</w:t>
      </w:r>
      <w:r w:rsidRPr="001D5C40">
        <w:rPr>
          <w:spacing w:val="25"/>
        </w:rPr>
        <w:t xml:space="preserve"> </w:t>
      </w:r>
      <w:r w:rsidRPr="001D5C40">
        <w:t>ГЭК по ГИА в</w:t>
      </w:r>
      <w:r w:rsidRPr="001D5C40">
        <w:rPr>
          <w:spacing w:val="-1"/>
        </w:rPr>
        <w:t xml:space="preserve"> </w:t>
      </w:r>
      <w:r w:rsidRPr="001D5C40">
        <w:t>форме</w:t>
      </w:r>
      <w:r w:rsidRPr="001D5C40">
        <w:rPr>
          <w:spacing w:val="-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 xml:space="preserve">щиты </w:t>
      </w:r>
      <w:r w:rsidRPr="001D5C40">
        <w:rPr>
          <w:spacing w:val="-3"/>
        </w:rPr>
        <w:t>В</w:t>
      </w:r>
      <w:r w:rsidRPr="001D5C40">
        <w:t>КР).</w:t>
      </w:r>
    </w:p>
    <w:p w:rsidR="005A0E3D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Итогов</w:t>
      </w:r>
      <w:r w:rsidRPr="001D5C40">
        <w:rPr>
          <w:spacing w:val="-2"/>
        </w:rPr>
        <w:t>а</w:t>
      </w:r>
      <w:r w:rsidRPr="001D5C40">
        <w:t>я</w:t>
      </w:r>
      <w:r w:rsidRPr="001D5C40">
        <w:rPr>
          <w:spacing w:val="54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54"/>
        </w:rPr>
        <w:t xml:space="preserve"> </w:t>
      </w:r>
      <w:r w:rsidRPr="001D5C40">
        <w:t>ГЭК</w:t>
      </w:r>
      <w:r w:rsidRPr="001D5C40">
        <w:rPr>
          <w:spacing w:val="53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кника</w:t>
      </w:r>
      <w:r w:rsidRPr="001D5C40">
        <w:rPr>
          <w:spacing w:val="54"/>
        </w:rPr>
        <w:t xml:space="preserve"> </w:t>
      </w:r>
      <w:r w:rsidRPr="001D5C40">
        <w:t>опр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ля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54"/>
        </w:rPr>
        <w:t xml:space="preserve"> </w:t>
      </w:r>
      <w:r w:rsidRPr="001D5C40">
        <w:rPr>
          <w:spacing w:val="-1"/>
        </w:rPr>
        <w:t>а</w:t>
      </w:r>
      <w:r w:rsidRPr="001D5C40">
        <w:t>рифм</w:t>
      </w:r>
      <w:r w:rsidRPr="001D5C40">
        <w:rPr>
          <w:spacing w:val="-2"/>
        </w:rPr>
        <w:t>е</w:t>
      </w:r>
      <w:r w:rsidRPr="001D5C40">
        <w:t>ти</w:t>
      </w:r>
      <w:r w:rsidRPr="001D5C40">
        <w:rPr>
          <w:spacing w:val="-1"/>
        </w:rPr>
        <w:t>чес</w:t>
      </w:r>
      <w:r w:rsidRPr="001D5C40">
        <w:t>ки</w:t>
      </w:r>
      <w:r w:rsidRPr="001D5C40">
        <w:rPr>
          <w:spacing w:val="55"/>
        </w:rPr>
        <w:t xml:space="preserve"> </w:t>
      </w:r>
      <w:r w:rsidRPr="001D5C40">
        <w:t>по</w:t>
      </w:r>
      <w:r w:rsidRPr="001D5C40">
        <w:rPr>
          <w:spacing w:val="52"/>
        </w:rPr>
        <w:t xml:space="preserve"> 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е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t>ю</w:t>
      </w:r>
      <w:r w:rsidRPr="001D5C40">
        <w:rPr>
          <w:spacing w:val="7"/>
        </w:rPr>
        <w:t>щ</w:t>
      </w:r>
      <w:r w:rsidRPr="001D5C40">
        <w:rPr>
          <w:spacing w:val="-1"/>
        </w:rPr>
        <w:t>е</w:t>
      </w:r>
      <w:r w:rsidRPr="001D5C40">
        <w:t>й фор</w:t>
      </w:r>
      <w:r w:rsidRPr="001D5C40">
        <w:rPr>
          <w:spacing w:val="1"/>
        </w:rPr>
        <w:t>м</w:t>
      </w:r>
      <w:r w:rsidRPr="001D5C40">
        <w:rPr>
          <w:spacing w:val="-5"/>
        </w:rPr>
        <w:t>у</w:t>
      </w:r>
      <w:r w:rsidRPr="001D5C40">
        <w:t>ле</w:t>
      </w:r>
    </w:p>
    <w:p w:rsidR="000759D5" w:rsidRPr="00DC7276" w:rsidRDefault="00DC7276" w:rsidP="00DC7276">
      <w:pPr>
        <w:pStyle w:val="a3"/>
        <w:kinsoku w:val="0"/>
        <w:overflowPunct w:val="0"/>
        <w:spacing w:line="360" w:lineRule="auto"/>
        <w:ind w:left="0" w:firstLine="709"/>
        <w:jc w:val="both"/>
        <w:rPr>
          <w:i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A=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Ц+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nary>
            </m:num>
            <m:den>
              <m:r>
                <w:rPr>
                  <w:rFonts w:ascii="Cambria Math" w:hAnsi="Cambria Math"/>
                  <w:lang w:val="en-US"/>
                </w:rPr>
                <m:t>K+1</m:t>
              </m:r>
            </m:den>
          </m:f>
          <m:r>
            <w:rPr>
              <w:rFonts w:ascii="Cambria Math" w:hAnsi="Cambria Math"/>
              <w:lang w:val="en-US"/>
            </w:rPr>
            <m:t>,</m:t>
          </m:r>
        </m:oMath>
      </m:oMathPara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где</w:t>
      </w:r>
      <w:r w:rsidRPr="001D5C40">
        <w:rPr>
          <w:spacing w:val="59"/>
        </w:rPr>
        <w:t xml:space="preserve"> </w:t>
      </w:r>
      <w:r w:rsidRPr="001D5C40">
        <w:t>Ц</w:t>
      </w:r>
      <w:r w:rsidRPr="001D5C40">
        <w:rPr>
          <w:spacing w:val="-1"/>
        </w:rPr>
        <w:t xml:space="preserve"> </w:t>
      </w:r>
      <w:r w:rsidRPr="001D5C40">
        <w:t>-</w:t>
      </w:r>
      <w:r w:rsidRPr="001D5C40">
        <w:rPr>
          <w:spacing w:val="-1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</w:t>
      </w:r>
      <w:r w:rsidRPr="001D5C40">
        <w:rPr>
          <w:spacing w:val="-1"/>
        </w:rPr>
        <w:t>а</w:t>
      </w:r>
      <w:r w:rsidRPr="001D5C40">
        <w:t>, в</w:t>
      </w:r>
      <w:r w:rsidRPr="001D5C40">
        <w:rPr>
          <w:spacing w:val="-1"/>
        </w:rPr>
        <w:t>ы</w:t>
      </w:r>
      <w:r w:rsidRPr="001D5C40">
        <w:rPr>
          <w:spacing w:val="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</w:t>
      </w:r>
      <w:r w:rsidRPr="001D5C40">
        <w:rPr>
          <w:spacing w:val="-1"/>
        </w:rPr>
        <w:t>а</w:t>
      </w:r>
      <w:r w:rsidRPr="001D5C40">
        <w:t xml:space="preserve">я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ном</w:t>
      </w:r>
      <w:r w:rsidRPr="001D5C40">
        <w:rPr>
          <w:spacing w:val="-1"/>
        </w:rPr>
        <w:t xml:space="preserve"> </w:t>
      </w:r>
      <w:r w:rsidRPr="001D5C40">
        <w:t>ГЭК;</w:t>
      </w:r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Ц</w:t>
      </w:r>
      <w:r w:rsidRPr="002535BC">
        <w:rPr>
          <w:vertAlign w:val="subscript"/>
        </w:rPr>
        <w:t>1</w:t>
      </w:r>
      <w:r w:rsidRPr="001D5C40">
        <w:rPr>
          <w:spacing w:val="-1"/>
        </w:rPr>
        <w:t xml:space="preserve"> </w:t>
      </w:r>
      <w:r w:rsidRPr="001D5C40">
        <w:t>-</w:t>
      </w:r>
      <w:r w:rsidRPr="001D5C40">
        <w:rPr>
          <w:spacing w:val="-1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</w:t>
      </w:r>
      <w:r w:rsidRPr="001D5C40">
        <w:rPr>
          <w:spacing w:val="-1"/>
        </w:rPr>
        <w:t>а</w:t>
      </w:r>
      <w:r w:rsidRPr="001D5C40">
        <w:t>, р</w:t>
      </w:r>
      <w:r w:rsidRPr="001D5C40">
        <w:rPr>
          <w:spacing w:val="-1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нд</w:t>
      </w:r>
      <w:r w:rsidRPr="001D5C40">
        <w:rPr>
          <w:spacing w:val="-5"/>
        </w:rPr>
        <w:t>у</w:t>
      </w:r>
      <w:r w:rsidRPr="001D5C40">
        <w:rPr>
          <w:spacing w:val="1"/>
        </w:rPr>
        <w:t>ем</w:t>
      </w:r>
      <w:r w:rsidRPr="001D5C40">
        <w:rPr>
          <w:spacing w:val="-1"/>
        </w:rPr>
        <w:t>а</w:t>
      </w:r>
      <w:r w:rsidRPr="001D5C40">
        <w:t xml:space="preserve">я </w:t>
      </w:r>
      <w:r w:rsidRPr="001D5C40">
        <w:rPr>
          <w:spacing w:val="4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1"/>
        </w:rPr>
        <w:t xml:space="preserve"> </w:t>
      </w:r>
      <w:r w:rsidRPr="001D5C40">
        <w:t>ВКР; К -</w:t>
      </w:r>
      <w:r w:rsidRPr="001D5C40">
        <w:rPr>
          <w:spacing w:val="-1"/>
        </w:rPr>
        <w:t xml:space="preserve"> </w:t>
      </w:r>
      <w:r w:rsidRPr="001D5C40">
        <w:t>кол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 xml:space="preserve">тво </w:t>
      </w:r>
      <w:r w:rsidRPr="001D5C40">
        <w:rPr>
          <w:spacing w:val="-2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  <w:r w:rsidRPr="001D5C40">
        <w:rPr>
          <w:spacing w:val="1"/>
        </w:rPr>
        <w:t xml:space="preserve"> </w:t>
      </w:r>
      <w:r w:rsidRPr="001D5C40">
        <w:t>ГЭ</w:t>
      </w:r>
      <w:r w:rsidRPr="001D5C40">
        <w:rPr>
          <w:spacing w:val="1"/>
        </w:rPr>
        <w:t>К</w:t>
      </w:r>
      <w:r w:rsidRPr="001D5C40">
        <w:t>.</w:t>
      </w:r>
    </w:p>
    <w:p w:rsidR="005A0E3D" w:rsidRDefault="000759D5" w:rsidP="000759D5">
      <w:pPr>
        <w:kinsoku w:val="0"/>
        <w:overflowPunct w:val="0"/>
        <w:spacing w:line="360" w:lineRule="auto"/>
        <w:ind w:firstLine="709"/>
        <w:jc w:val="both"/>
      </w:pPr>
      <w:r>
        <w:t xml:space="preserve">В зависимости от полученных результатов итоговая оценка определяется </w:t>
      </w:r>
      <w:r w:rsidRPr="000759D5">
        <w:t>в соответствии с таблицей, представленной ниже: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8"/>
        <w:gridCol w:w="4505"/>
      </w:tblGrid>
      <w:tr w:rsidR="005A0E3D" w:rsidRPr="001D5C40">
        <w:trPr>
          <w:trHeight w:hRule="exact" w:val="24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right="3"/>
              <w:jc w:val="center"/>
            </w:pP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г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в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я</w:t>
            </w:r>
            <w:r w:rsidRPr="001D5C40">
              <w:rPr>
                <w:b/>
                <w:bCs/>
                <w:spacing w:val="-17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ценка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273"/>
            </w:pPr>
            <w:r w:rsidRPr="001D5C40">
              <w:rPr>
                <w:b/>
                <w:bCs/>
              </w:rPr>
              <w:t>Р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сч</w:t>
            </w:r>
            <w:r w:rsidRPr="001D5C40">
              <w:rPr>
                <w:b/>
                <w:bCs/>
                <w:spacing w:val="-2"/>
              </w:rPr>
              <w:t>е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  <w:spacing w:val="-2"/>
              </w:rPr>
              <w:t>н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я</w:t>
            </w:r>
            <w:r w:rsidRPr="001D5C40">
              <w:rPr>
                <w:b/>
                <w:bCs/>
                <w:spacing w:val="-10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</w:t>
            </w:r>
            <w:r w:rsidRPr="001D5C40">
              <w:rPr>
                <w:b/>
                <w:bCs/>
                <w:spacing w:val="-2"/>
              </w:rPr>
              <w:t>к</w:t>
            </w:r>
            <w:r w:rsidRPr="001D5C40">
              <w:rPr>
                <w:b/>
                <w:bCs/>
              </w:rPr>
              <w:t>а</w:t>
            </w:r>
            <w:r w:rsidRPr="001D5C40">
              <w:rPr>
                <w:b/>
                <w:bCs/>
                <w:spacing w:val="-8"/>
              </w:rPr>
              <w:t xml:space="preserve"> </w:t>
            </w:r>
            <w:r w:rsidRPr="001D5C40">
              <w:rPr>
                <w:b/>
                <w:bCs/>
              </w:rPr>
              <w:t>(А)</w:t>
            </w:r>
          </w:p>
        </w:tc>
      </w:tr>
      <w:tr w:rsidR="005A0E3D" w:rsidRPr="001D5C40" w:rsidTr="00683A70">
        <w:trPr>
          <w:trHeight w:hRule="exact" w:val="304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668"/>
            </w:pPr>
            <w:r w:rsidRPr="001D5C40">
              <w:t>Отл</w:t>
            </w:r>
            <w:r w:rsidRPr="001D5C40">
              <w:rPr>
                <w:spacing w:val="-1"/>
              </w:rPr>
              <w:t>и</w:t>
            </w:r>
            <w:r w:rsidRPr="001D5C40">
              <w:t>ч</w:t>
            </w:r>
            <w:r w:rsidRPr="001D5C40">
              <w:rPr>
                <w:spacing w:val="-1"/>
              </w:rPr>
              <w:t>н</w:t>
            </w:r>
            <w:r w:rsidRPr="001D5C40">
              <w:t>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A70" w:rsidRPr="001D5C40" w:rsidRDefault="005A0E3D" w:rsidP="00683A70">
            <w:pPr>
              <w:pStyle w:val="TableParagraph"/>
              <w:kinsoku w:val="0"/>
              <w:overflowPunct w:val="0"/>
              <w:spacing w:line="240" w:lineRule="exact"/>
              <w:ind w:right="1"/>
              <w:jc w:val="center"/>
            </w:pPr>
            <w:r w:rsidRPr="001D5C40">
              <w:rPr>
                <w:i/>
                <w:iCs/>
              </w:rPr>
              <w:t>А</w:t>
            </w:r>
            <w:r w:rsidR="00683A70">
              <w:rPr>
                <w:i/>
                <w:iCs/>
              </w:rPr>
              <w:t>≥</w:t>
            </w:r>
            <w:r w:rsidRPr="001D5C40">
              <w:rPr>
                <w:spacing w:val="1"/>
              </w:rPr>
              <w:t>4</w:t>
            </w:r>
            <w:r w:rsidRPr="001D5C40">
              <w:t>,5</w:t>
            </w:r>
          </w:p>
        </w:tc>
      </w:tr>
      <w:tr w:rsidR="005A0E3D" w:rsidRPr="001D5C40" w:rsidTr="00683A70">
        <w:trPr>
          <w:trHeight w:hRule="exact" w:val="284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668"/>
            </w:pPr>
            <w:r w:rsidRPr="001D5C40">
              <w:t>Х</w:t>
            </w:r>
            <w:r w:rsidRPr="001D5C40">
              <w:rPr>
                <w:spacing w:val="1"/>
              </w:rPr>
              <w:t>оро</w:t>
            </w:r>
            <w:r w:rsidRPr="001D5C40">
              <w:t>шо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683A70">
            <w:pPr>
              <w:pStyle w:val="TableParagraph"/>
              <w:kinsoku w:val="0"/>
              <w:overflowPunct w:val="0"/>
              <w:spacing w:line="240" w:lineRule="exact"/>
              <w:ind w:left="1732" w:right="1731"/>
              <w:jc w:val="center"/>
            </w:pPr>
            <w:r w:rsidRPr="001D5C40">
              <w:rPr>
                <w:spacing w:val="1"/>
              </w:rPr>
              <w:t>3</w:t>
            </w:r>
            <w:r w:rsidRPr="001D5C40">
              <w:t>,5</w:t>
            </w:r>
            <w:r w:rsidR="00683A70">
              <w:t>≤</w:t>
            </w:r>
            <w:r w:rsidRPr="001D5C40">
              <w:rPr>
                <w:i/>
                <w:iCs/>
              </w:rPr>
              <w:t>А</w:t>
            </w:r>
            <w:r w:rsidRPr="001D5C40">
              <w:t>&lt;</w:t>
            </w:r>
            <w:r w:rsidRPr="001D5C40">
              <w:rPr>
                <w:spacing w:val="1"/>
              </w:rPr>
              <w:t>4</w:t>
            </w:r>
            <w:r w:rsidRPr="001D5C40">
              <w:t>,5</w:t>
            </w:r>
          </w:p>
        </w:tc>
      </w:tr>
      <w:tr w:rsidR="005A0E3D" w:rsidRPr="001D5C40" w:rsidTr="00683A70">
        <w:trPr>
          <w:trHeight w:hRule="exact" w:val="287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668"/>
            </w:pPr>
            <w:r w:rsidRPr="001D5C40">
              <w:t>Уд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2"/>
              </w:rPr>
              <w:t>л</w:t>
            </w:r>
            <w:r w:rsidRPr="001D5C40">
              <w:t>е</w:t>
            </w:r>
            <w:r w:rsidRPr="001D5C40">
              <w:rPr>
                <w:spacing w:val="2"/>
              </w:rPr>
              <w:t>т</w:t>
            </w:r>
            <w:r w:rsidRPr="001D5C40">
              <w:t>во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л</w:t>
            </w:r>
            <w:r w:rsidRPr="001D5C40">
              <w:t>ь</w:t>
            </w:r>
            <w:r w:rsidRPr="001D5C40">
              <w:rPr>
                <w:spacing w:val="-1"/>
              </w:rPr>
              <w:t>н</w:t>
            </w:r>
            <w:r w:rsidRPr="001D5C40">
              <w:t>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83A70" w:rsidP="00683A70">
            <w:pPr>
              <w:pStyle w:val="TableParagraph"/>
              <w:kinsoku w:val="0"/>
              <w:overflowPunct w:val="0"/>
              <w:spacing w:line="240" w:lineRule="exact"/>
              <w:ind w:left="1730" w:right="1321"/>
            </w:pPr>
            <w:r>
              <w:t>2</w:t>
            </w:r>
            <w:r>
              <w:rPr>
                <w:lang w:val="en-US"/>
              </w:rPr>
              <w:t>,5</w:t>
            </w:r>
            <w:r>
              <w:t>≤А</w:t>
            </w:r>
            <w:r w:rsidR="005A0E3D" w:rsidRPr="001D5C40">
              <w:t>&lt;</w:t>
            </w:r>
            <w:r w:rsidR="005A0E3D" w:rsidRPr="001D5C40">
              <w:rPr>
                <w:spacing w:val="1"/>
              </w:rPr>
              <w:t>3</w:t>
            </w:r>
            <w:r w:rsidR="005A0E3D" w:rsidRPr="001D5C40">
              <w:t>,5</w:t>
            </w:r>
          </w:p>
        </w:tc>
      </w:tr>
      <w:tr w:rsidR="005A0E3D" w:rsidRPr="001D5C40">
        <w:trPr>
          <w:trHeight w:hRule="exact" w:val="24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668"/>
            </w:pPr>
            <w:r w:rsidRPr="001D5C40">
              <w:t>Н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5"/>
              </w:rPr>
              <w:t>у</w:t>
            </w:r>
            <w:r w:rsidRPr="001D5C40">
              <w:t>до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2"/>
              </w:rPr>
              <w:t>т</w:t>
            </w:r>
            <w:r w:rsidRPr="001D5C40">
              <w:t>во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л</w:t>
            </w:r>
            <w:r w:rsidRPr="001D5C40">
              <w:t>ь</w:t>
            </w:r>
            <w:r w:rsidRPr="001D5C40">
              <w:rPr>
                <w:spacing w:val="-1"/>
              </w:rPr>
              <w:t>н</w:t>
            </w:r>
            <w:r w:rsidRPr="001D5C40">
              <w:t>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730" w:right="1731"/>
              <w:jc w:val="center"/>
            </w:pPr>
            <w:r w:rsidRPr="001D5C40">
              <w:rPr>
                <w:i/>
                <w:iCs/>
              </w:rPr>
              <w:t>А</w:t>
            </w:r>
            <w:r w:rsidRPr="001D5C40">
              <w:rPr>
                <w:i/>
                <w:iCs/>
                <w:spacing w:val="-2"/>
              </w:rPr>
              <w:t xml:space="preserve"> </w:t>
            </w:r>
            <w:r w:rsidRPr="001D5C40">
              <w:t>&lt;</w:t>
            </w:r>
            <w:r w:rsidRPr="001D5C40">
              <w:rPr>
                <w:spacing w:val="-1"/>
              </w:rPr>
              <w:t xml:space="preserve"> </w:t>
            </w:r>
            <w:r w:rsidRPr="001D5C40">
              <w:rPr>
                <w:spacing w:val="1"/>
              </w:rPr>
              <w:t>2</w:t>
            </w:r>
            <w:r w:rsidRPr="001D5C40">
              <w:t>,5</w:t>
            </w:r>
          </w:p>
        </w:tc>
      </w:tr>
    </w:tbl>
    <w:p w:rsidR="00683A70" w:rsidRDefault="00683A70" w:rsidP="004B33A8">
      <w:pPr>
        <w:pStyle w:val="a3"/>
        <w:kinsoku w:val="0"/>
        <w:overflowPunct w:val="0"/>
        <w:spacing w:line="267" w:lineRule="exact"/>
        <w:ind w:left="0"/>
      </w:pPr>
    </w:p>
    <w:p w:rsidR="005A0E3D" w:rsidRPr="001D5C40" w:rsidRDefault="005A0E3D">
      <w:pPr>
        <w:pStyle w:val="a3"/>
        <w:kinsoku w:val="0"/>
        <w:overflowPunct w:val="0"/>
        <w:spacing w:line="267" w:lineRule="exact"/>
        <w:ind w:left="1074"/>
      </w:pP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19"/>
        </w:rPr>
        <w:t xml:space="preserve"> </w:t>
      </w:r>
      <w:r w:rsidRPr="001D5C40">
        <w:t>ГИА</w:t>
      </w:r>
      <w:r w:rsidRPr="001D5C40">
        <w:rPr>
          <w:spacing w:val="18"/>
        </w:rPr>
        <w:t xml:space="preserve"> </w:t>
      </w:r>
      <w:r w:rsidRPr="001D5C40">
        <w:t>(по</w:t>
      </w:r>
      <w:r w:rsidRPr="001D5C40">
        <w:rPr>
          <w:spacing w:val="5"/>
        </w:rPr>
        <w:t>л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rPr>
          <w:spacing w:val="1"/>
        </w:rPr>
        <w:t>е</w:t>
      </w:r>
      <w:r w:rsidRPr="001D5C40">
        <w:t>нн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18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к</w:t>
      </w:r>
      <w:r w:rsidRPr="001D5C40">
        <w:rPr>
          <w:spacing w:val="-1"/>
        </w:rPr>
        <w:t>а</w:t>
      </w:r>
      <w:r w:rsidRPr="001D5C40">
        <w:t>)</w:t>
      </w:r>
      <w:r w:rsidRPr="001D5C40">
        <w:rPr>
          <w:spacing w:val="20"/>
        </w:rPr>
        <w:t xml:space="preserve"> </w:t>
      </w:r>
      <w:r w:rsidRPr="001D5C40">
        <w:rPr>
          <w:spacing w:val="-5"/>
        </w:rPr>
        <w:t>у</w:t>
      </w:r>
      <w:r w:rsidRPr="001D5C40">
        <w:t>тв</w:t>
      </w:r>
      <w:r w:rsidRPr="001D5C40">
        <w:rPr>
          <w:spacing w:val="-2"/>
        </w:rPr>
        <w:t>е</w:t>
      </w:r>
      <w:r w:rsidRPr="001D5C40">
        <w:t>рж</w:t>
      </w:r>
      <w:r w:rsidRPr="001D5C40">
        <w:rPr>
          <w:spacing w:val="2"/>
        </w:rPr>
        <w:t>д</w:t>
      </w:r>
      <w:r w:rsidRPr="001D5C40">
        <w:rPr>
          <w:spacing w:val="1"/>
        </w:rPr>
        <w:t>а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18"/>
        </w:rPr>
        <w:t xml:space="preserve"> </w:t>
      </w:r>
      <w:r w:rsidRPr="001D5C40">
        <w:t>про</w:t>
      </w:r>
      <w:r w:rsidRPr="001D5C40">
        <w:rPr>
          <w:spacing w:val="-1"/>
        </w:rPr>
        <w:t>с</w:t>
      </w:r>
      <w:r w:rsidRPr="001D5C40">
        <w:t>тым</w:t>
      </w:r>
      <w:r w:rsidRPr="001D5C40">
        <w:rPr>
          <w:spacing w:val="17"/>
        </w:rPr>
        <w:t xml:space="preserve"> </w:t>
      </w:r>
      <w:r w:rsidRPr="001D5C40">
        <w:t>голо</w:t>
      </w:r>
      <w:r w:rsidRPr="001D5C40">
        <w:rPr>
          <w:spacing w:val="-1"/>
        </w:rPr>
        <w:t>с</w:t>
      </w:r>
      <w:r w:rsidRPr="001D5C40">
        <w:t>овани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</w:p>
    <w:p w:rsidR="005A0E3D" w:rsidRPr="001D5C40" w:rsidRDefault="005A0E3D">
      <w:pPr>
        <w:pStyle w:val="a3"/>
        <w:kinsoku w:val="0"/>
        <w:overflowPunct w:val="0"/>
        <w:ind w:left="222" w:right="228"/>
        <w:jc w:val="both"/>
      </w:pPr>
      <w:r w:rsidRPr="001D5C40">
        <w:t>ГЭК</w:t>
      </w:r>
      <w:r w:rsidRPr="001D5C40">
        <w:rPr>
          <w:spacing w:val="12"/>
        </w:rPr>
        <w:t xml:space="preserve"> </w:t>
      </w:r>
      <w:r w:rsidRPr="001D5C40">
        <w:t>по</w:t>
      </w:r>
      <w:r w:rsidRPr="001D5C40">
        <w:rPr>
          <w:spacing w:val="9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ждо</w:t>
      </w:r>
      <w:r w:rsidRPr="001D5C40">
        <w:rPr>
          <w:spacing w:val="1"/>
        </w:rPr>
        <w:t>м</w:t>
      </w:r>
      <w:r w:rsidRPr="001D5C40">
        <w:t>у</w:t>
      </w:r>
      <w:r w:rsidRPr="001D5C40">
        <w:rPr>
          <w:spacing w:val="6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5"/>
        </w:rPr>
        <w:t>т</w:t>
      </w:r>
      <w:r w:rsidRPr="001D5C40">
        <w:rPr>
          <w:spacing w:val="-3"/>
        </w:rPr>
        <w:t>у</w:t>
      </w:r>
      <w:r w:rsidRPr="001D5C40">
        <w:t>д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t>.</w:t>
      </w:r>
      <w:r w:rsidRPr="001D5C40">
        <w:rPr>
          <w:spacing w:val="11"/>
        </w:rPr>
        <w:t xml:space="preserve"> </w:t>
      </w:r>
      <w:r w:rsidRPr="001D5C40">
        <w:t>При</w:t>
      </w:r>
      <w:r w:rsidRPr="001D5C40">
        <w:rPr>
          <w:spacing w:val="15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вном</w:t>
      </w:r>
      <w:r w:rsidRPr="001D5C40">
        <w:rPr>
          <w:spacing w:val="11"/>
        </w:rPr>
        <w:t xml:space="preserve"> </w:t>
      </w:r>
      <w:r w:rsidRPr="001D5C40">
        <w:t>кол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>тве</w:t>
      </w:r>
      <w:r w:rsidRPr="001D5C40">
        <w:rPr>
          <w:spacing w:val="10"/>
        </w:rPr>
        <w:t xml:space="preserve"> </w:t>
      </w:r>
      <w:r w:rsidRPr="001D5C40">
        <w:t>голо</w:t>
      </w:r>
      <w:r w:rsidRPr="001D5C40">
        <w:rPr>
          <w:spacing w:val="-1"/>
        </w:rPr>
        <w:t>с</w:t>
      </w:r>
      <w:r w:rsidRPr="001D5C40">
        <w:t>ов</w:t>
      </w:r>
      <w:r w:rsidRPr="001D5C40">
        <w:rPr>
          <w:spacing w:val="11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2"/>
        </w:rPr>
        <w:t>ш</w:t>
      </w:r>
      <w:r w:rsidRPr="001D5C40">
        <w:rPr>
          <w:spacing w:val="-1"/>
        </w:rPr>
        <w:t>а</w:t>
      </w:r>
      <w:r w:rsidRPr="001D5C40">
        <w:t>ющ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10"/>
        </w:rPr>
        <w:t xml:space="preserve"> </w:t>
      </w:r>
      <w:r w:rsidRPr="001D5C40">
        <w:t>пр</w:t>
      </w:r>
      <w:r w:rsidRPr="001D5C40">
        <w:rPr>
          <w:spacing w:val="-1"/>
        </w:rPr>
        <w:t>а</w:t>
      </w:r>
      <w:r w:rsidRPr="001D5C40">
        <w:t>во</w:t>
      </w:r>
      <w:r w:rsidRPr="001D5C40">
        <w:rPr>
          <w:spacing w:val="11"/>
        </w:rPr>
        <w:t xml:space="preserve"> </w:t>
      </w:r>
      <w:r w:rsidRPr="001D5C40">
        <w:t>голо</w:t>
      </w:r>
      <w:r w:rsidRPr="001D5C40">
        <w:rPr>
          <w:spacing w:val="-1"/>
        </w:rPr>
        <w:t>с</w:t>
      </w:r>
      <w:r w:rsidRPr="001D5C40">
        <w:t>а отд</w:t>
      </w:r>
      <w:r w:rsidRPr="001D5C40">
        <w:rPr>
          <w:spacing w:val="-1"/>
        </w:rPr>
        <w:t>ае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се</w:t>
      </w:r>
      <w:r w:rsidRPr="001D5C40">
        <w:t>д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лю</w:t>
      </w:r>
      <w:r w:rsidRPr="001D5C40">
        <w:rPr>
          <w:spacing w:val="46"/>
        </w:rPr>
        <w:t xml:space="preserve"> </w:t>
      </w:r>
      <w:r w:rsidRPr="001D5C40">
        <w:t>ГЭК</w:t>
      </w:r>
      <w:r w:rsidRPr="001D5C40">
        <w:rPr>
          <w:spacing w:val="43"/>
        </w:rPr>
        <w:t xml:space="preserve"> </w:t>
      </w:r>
      <w:r w:rsidRPr="001D5C40">
        <w:t>(</w:t>
      </w:r>
      <w:r w:rsidRPr="001D5C40">
        <w:rPr>
          <w:spacing w:val="-2"/>
        </w:rPr>
        <w:t>П</w:t>
      </w:r>
      <w:r w:rsidRPr="001D5C40">
        <w:t>рилож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45"/>
        </w:rPr>
        <w:t xml:space="preserve"> </w:t>
      </w:r>
      <w:r w:rsidRPr="001D5C40">
        <w:t>В</w:t>
      </w:r>
      <w:r w:rsidRPr="001D5C40">
        <w:rPr>
          <w:spacing w:val="41"/>
        </w:rPr>
        <w:t xml:space="preserve"> </w:t>
      </w:r>
      <w:r w:rsidRPr="001D5C40">
        <w:t>-</w:t>
      </w:r>
      <w:r w:rsidRPr="001D5C40">
        <w:rPr>
          <w:spacing w:val="42"/>
        </w:rPr>
        <w:t xml:space="preserve"> </w:t>
      </w:r>
      <w:r w:rsidRPr="001D5C40">
        <w:t>Форма</w:t>
      </w:r>
      <w:r w:rsidRPr="001D5C40">
        <w:rPr>
          <w:spacing w:val="41"/>
        </w:rPr>
        <w:t xml:space="preserve"> </w:t>
      </w:r>
      <w:r w:rsidRPr="001D5C40">
        <w:t>общ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43"/>
        </w:rPr>
        <w:t xml:space="preserve"> </w:t>
      </w:r>
      <w:r w:rsidRPr="001D5C40">
        <w:t>в</w:t>
      </w:r>
      <w:r w:rsidRPr="001D5C40">
        <w:rPr>
          <w:spacing w:val="-2"/>
        </w:rPr>
        <w:t>е</w:t>
      </w:r>
      <w:r w:rsidRPr="001D5C40">
        <w:t>до</w:t>
      </w:r>
      <w:r w:rsidRPr="001D5C40">
        <w:rPr>
          <w:spacing w:val="1"/>
        </w:rPr>
        <w:t>м</w:t>
      </w:r>
      <w:r w:rsidRPr="001D5C40">
        <w:t>о</w:t>
      </w:r>
      <w:r w:rsidRPr="001D5C40">
        <w:rPr>
          <w:spacing w:val="-1"/>
        </w:rPr>
        <w:t>с</w:t>
      </w:r>
      <w:r w:rsidRPr="001D5C40">
        <w:t>ти</w:t>
      </w:r>
      <w:r w:rsidRPr="001D5C40">
        <w:rPr>
          <w:spacing w:val="43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  <w:r w:rsidRPr="001D5C40">
        <w:rPr>
          <w:spacing w:val="42"/>
        </w:rPr>
        <w:t xml:space="preserve"> </w:t>
      </w:r>
      <w:r w:rsidRPr="001D5C40">
        <w:t>ГЭК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п</w:t>
      </w:r>
      <w:r w:rsidRPr="001D5C40">
        <w:t>о ГИА в</w:t>
      </w:r>
      <w:r w:rsidRPr="001D5C40">
        <w:rPr>
          <w:spacing w:val="-1"/>
        </w:rPr>
        <w:t xml:space="preserve"> </w:t>
      </w:r>
      <w:r w:rsidRPr="001D5C40">
        <w:t>форме</w:t>
      </w:r>
      <w:r w:rsidRPr="001D5C40">
        <w:rPr>
          <w:spacing w:val="-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 ВКР).</w:t>
      </w:r>
    </w:p>
    <w:p w:rsidR="005A0E3D" w:rsidRPr="001D5C40" w:rsidRDefault="005A0E3D">
      <w:pPr>
        <w:pStyle w:val="a3"/>
        <w:kinsoku w:val="0"/>
        <w:overflowPunct w:val="0"/>
        <w:ind w:left="222" w:right="234" w:firstLine="851"/>
        <w:jc w:val="both"/>
      </w:pPr>
      <w:r w:rsidRPr="001D5C40">
        <w:t>Оц</w:t>
      </w:r>
      <w:r w:rsidRPr="001D5C40">
        <w:rPr>
          <w:spacing w:val="-1"/>
        </w:rPr>
        <w:t>е</w:t>
      </w:r>
      <w:r w:rsidRPr="001D5C40">
        <w:t>нки</w:t>
      </w:r>
      <w:r w:rsidRPr="001D5C40">
        <w:rPr>
          <w:spacing w:val="31"/>
        </w:rPr>
        <w:t xml:space="preserve"> </w:t>
      </w:r>
      <w:r w:rsidRPr="001D5C40">
        <w:rPr>
          <w:spacing w:val="-8"/>
        </w:rPr>
        <w:t>«</w:t>
      </w:r>
      <w:r w:rsidRPr="001D5C40">
        <w:t>отли</w:t>
      </w:r>
      <w:r w:rsidRPr="001D5C40">
        <w:rPr>
          <w:spacing w:val="-1"/>
        </w:rPr>
        <w:t>ч</w:t>
      </w:r>
      <w:r w:rsidRPr="001D5C40">
        <w:t>н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rPr>
          <w:spacing w:val="33"/>
        </w:rPr>
        <w:t xml:space="preserve"> </w:t>
      </w:r>
      <w:r w:rsidRPr="001D5C40">
        <w:rPr>
          <w:spacing w:val="-8"/>
        </w:rPr>
        <w:t>«</w:t>
      </w:r>
      <w:r w:rsidRPr="001D5C40">
        <w:rPr>
          <w:spacing w:val="4"/>
        </w:rPr>
        <w:t>х</w:t>
      </w:r>
      <w:r w:rsidRPr="001D5C40">
        <w:t>орош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rPr>
          <w:spacing w:val="33"/>
        </w:rPr>
        <w:t xml:space="preserve"> </w:t>
      </w:r>
      <w:r w:rsidRPr="001D5C40">
        <w:rPr>
          <w:spacing w:val="-3"/>
        </w:rPr>
        <w:t>«</w:t>
      </w:r>
      <w:r w:rsidRPr="001D5C40">
        <w:rPr>
          <w:spacing w:val="-5"/>
        </w:rPr>
        <w:t>у</w:t>
      </w:r>
      <w:r w:rsidRPr="001D5C40">
        <w:rPr>
          <w:spacing w:val="2"/>
        </w:rPr>
        <w:t>д</w:t>
      </w:r>
      <w:r w:rsidRPr="001D5C40">
        <w:t>ов</w:t>
      </w:r>
      <w:r w:rsidRPr="001D5C40">
        <w:rPr>
          <w:spacing w:val="1"/>
        </w:rPr>
        <w:t>л</w:t>
      </w:r>
      <w:r w:rsidRPr="001D5C40">
        <w:rPr>
          <w:spacing w:val="-1"/>
        </w:rPr>
        <w:t>е</w:t>
      </w:r>
      <w:r w:rsidRPr="001D5C40">
        <w:t>творит</w:t>
      </w:r>
      <w:r w:rsidRPr="001D5C40">
        <w:rPr>
          <w:spacing w:val="-1"/>
        </w:rPr>
        <w:t>е</w:t>
      </w:r>
      <w:r w:rsidRPr="001D5C40">
        <w:t>льн</w:t>
      </w:r>
      <w:r w:rsidRPr="001D5C40">
        <w:rPr>
          <w:spacing w:val="2"/>
        </w:rPr>
        <w:t>о</w:t>
      </w:r>
      <w:r w:rsidRPr="001D5C40">
        <w:t>»</w:t>
      </w:r>
      <w:r w:rsidRPr="001D5C40">
        <w:rPr>
          <w:spacing w:val="21"/>
        </w:rPr>
        <w:t xml:space="preserve"> </w:t>
      </w:r>
      <w:r w:rsidRPr="001D5C40">
        <w:t>подтв</w:t>
      </w:r>
      <w:r w:rsidRPr="001D5C40">
        <w:rPr>
          <w:spacing w:val="-2"/>
        </w:rPr>
        <w:t>е</w:t>
      </w:r>
      <w:r w:rsidRPr="001D5C40">
        <w:rPr>
          <w:spacing w:val="2"/>
        </w:rPr>
        <w:t>р</w:t>
      </w:r>
      <w:r w:rsidRPr="001D5C40">
        <w:t>жд</w:t>
      </w:r>
      <w:r w:rsidRPr="001D5C40">
        <w:rPr>
          <w:spacing w:val="-1"/>
        </w:rPr>
        <w:t>а</w:t>
      </w:r>
      <w:r w:rsidRPr="001D5C40">
        <w:t>ют</w:t>
      </w:r>
      <w:r w:rsidRPr="001D5C40">
        <w:rPr>
          <w:spacing w:val="31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твие 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нтно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5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кника</w:t>
      </w:r>
      <w:r w:rsidRPr="001D5C40">
        <w:rPr>
          <w:spacing w:val="6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rPr>
          <w:spacing w:val="5"/>
        </w:rPr>
        <w:t>н</w:t>
      </w:r>
      <w:r w:rsidRPr="001D5C40">
        <w:t>овл</w:t>
      </w:r>
      <w:r w:rsidRPr="001D5C40">
        <w:rPr>
          <w:spacing w:val="-2"/>
        </w:rPr>
        <w:t>е</w:t>
      </w:r>
      <w:r w:rsidRPr="001D5C40">
        <w:t>нным</w:t>
      </w:r>
      <w:r w:rsidRPr="001D5C40">
        <w:rPr>
          <w:spacing w:val="3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бов</w:t>
      </w:r>
      <w:r w:rsidRPr="001D5C40">
        <w:rPr>
          <w:spacing w:val="-2"/>
        </w:rPr>
        <w:t>а</w:t>
      </w:r>
      <w:r w:rsidRPr="001D5C40">
        <w:t>ниям</w:t>
      </w:r>
      <w:r w:rsidRPr="001D5C40">
        <w:rPr>
          <w:spacing w:val="3"/>
        </w:rPr>
        <w:t xml:space="preserve"> </w:t>
      </w:r>
      <w:r w:rsidRPr="001D5C40">
        <w:t>и</w:t>
      </w:r>
      <w:r w:rsidRPr="001D5C40">
        <w:rPr>
          <w:spacing w:val="5"/>
        </w:rPr>
        <w:t xml:space="preserve"> </w:t>
      </w:r>
      <w:r w:rsidRPr="001D5C40">
        <w:rPr>
          <w:spacing w:val="2"/>
        </w:rPr>
        <w:t>о</w:t>
      </w:r>
      <w:r w:rsidRPr="001D5C40">
        <w:t>зн</w:t>
      </w:r>
      <w:r w:rsidRPr="001D5C40">
        <w:rPr>
          <w:spacing w:val="-1"/>
        </w:rPr>
        <w:t>ача</w:t>
      </w:r>
      <w:r w:rsidRPr="001D5C40">
        <w:t>ют</w:t>
      </w:r>
      <w:r w:rsidRPr="001D5C40">
        <w:rPr>
          <w:spacing w:val="7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п</w:t>
      </w:r>
      <w:r w:rsidRPr="001D5C40">
        <w:rPr>
          <w:spacing w:val="-1"/>
        </w:rPr>
        <w:t>е</w:t>
      </w:r>
      <w:r w:rsidRPr="001D5C40">
        <w:t>шное про</w:t>
      </w:r>
      <w:r w:rsidRPr="001D5C40">
        <w:rPr>
          <w:spacing w:val="2"/>
        </w:rPr>
        <w:t>х</w:t>
      </w:r>
      <w:r w:rsidRPr="001D5C40">
        <w:t>ожд</w:t>
      </w:r>
      <w:r w:rsidRPr="001D5C40">
        <w:rPr>
          <w:spacing w:val="-4"/>
        </w:rPr>
        <w:t>е</w:t>
      </w:r>
      <w:r w:rsidRPr="001D5C40">
        <w:t>ние</w:t>
      </w:r>
      <w:r w:rsidRPr="001D5C40">
        <w:rPr>
          <w:spacing w:val="-1"/>
        </w:rPr>
        <w:t xml:space="preserve"> а</w:t>
      </w:r>
      <w:r w:rsidRPr="001D5C40">
        <w:t>тт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-1"/>
        </w:rPr>
        <w:t>а</w:t>
      </w:r>
      <w:r w:rsidRPr="001D5C40">
        <w:t>ц</w:t>
      </w:r>
      <w:r w:rsidRPr="001D5C40">
        <w:rPr>
          <w:spacing w:val="-2"/>
        </w:rPr>
        <w:t>и</w:t>
      </w:r>
      <w:r w:rsidRPr="001D5C40">
        <w:t>онного (</w:t>
      </w:r>
      <w:r w:rsidRPr="001D5C40">
        <w:rPr>
          <w:spacing w:val="-1"/>
        </w:rPr>
        <w:t>г</w:t>
      </w:r>
      <w:r w:rsidRPr="001D5C40">
        <w:t>о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-1"/>
        </w:rPr>
        <w:t>а</w:t>
      </w:r>
      <w:r w:rsidRPr="001D5C40">
        <w:t>р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1"/>
        </w:rPr>
        <w:t>е</w:t>
      </w:r>
      <w:r w:rsidRPr="001D5C40">
        <w:t xml:space="preserve">нного </w:t>
      </w:r>
      <w:r w:rsidRPr="001D5C40">
        <w:rPr>
          <w:spacing w:val="-1"/>
        </w:rPr>
        <w:t>а</w:t>
      </w:r>
      <w:r w:rsidRPr="001D5C40">
        <w:t>тт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-1"/>
        </w:rPr>
        <w:t>а</w:t>
      </w:r>
      <w:r w:rsidRPr="001D5C40">
        <w:t xml:space="preserve">ционного) </w:t>
      </w:r>
      <w:r w:rsidRPr="001D5C40">
        <w:rPr>
          <w:spacing w:val="-2"/>
        </w:rPr>
        <w:t>и</w:t>
      </w:r>
      <w:r w:rsidRPr="001D5C40">
        <w:rPr>
          <w:spacing w:val="-1"/>
        </w:rPr>
        <w:t>с</w:t>
      </w:r>
      <w:r w:rsidRPr="001D5C40">
        <w:t>пытан</w:t>
      </w:r>
      <w:r w:rsidRPr="001D5C40">
        <w:rPr>
          <w:spacing w:val="1"/>
        </w:rPr>
        <w:t>и</w:t>
      </w:r>
      <w:r w:rsidRPr="001D5C40">
        <w:t>я.</w:t>
      </w:r>
    </w:p>
    <w:p w:rsidR="005A0E3D" w:rsidRPr="001D5C40" w:rsidRDefault="005A0E3D">
      <w:pPr>
        <w:pStyle w:val="a3"/>
        <w:kinsoku w:val="0"/>
        <w:overflowPunct w:val="0"/>
        <w:ind w:left="222" w:right="234" w:firstLine="851"/>
        <w:jc w:val="both"/>
        <w:sectPr w:rsidR="005A0E3D" w:rsidRPr="001D5C40">
          <w:headerReference w:type="default" r:id="rId11"/>
          <w:type w:val="continuous"/>
          <w:pgSz w:w="11907" w:h="16840"/>
          <w:pgMar w:top="1040" w:right="620" w:bottom="280" w:left="1480" w:header="720" w:footer="720" w:gutter="0"/>
          <w:cols w:space="720" w:equalWidth="0">
            <w:col w:w="9807"/>
          </w:cols>
          <w:noEndnote/>
        </w:sectPr>
      </w:pPr>
    </w:p>
    <w:p w:rsidR="005A0E3D" w:rsidRPr="001D5C40" w:rsidRDefault="005A0E3D">
      <w:pPr>
        <w:kinsoku w:val="0"/>
        <w:overflowPunct w:val="0"/>
        <w:spacing w:before="3" w:line="14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pStyle w:val="1"/>
        <w:kinsoku w:val="0"/>
        <w:overflowPunct w:val="0"/>
        <w:spacing w:before="69"/>
        <w:ind w:left="0" w:right="3"/>
        <w:jc w:val="center"/>
        <w:rPr>
          <w:b w:val="0"/>
          <w:bCs w:val="0"/>
        </w:rPr>
      </w:pPr>
      <w:r w:rsidRPr="001D5C40">
        <w:t>П</w:t>
      </w:r>
      <w:r w:rsidRPr="001D5C40">
        <w:rPr>
          <w:spacing w:val="1"/>
        </w:rPr>
        <w:t>р</w:t>
      </w:r>
      <w:r w:rsidRPr="001D5C40">
        <w:t>ило</w:t>
      </w:r>
      <w:r w:rsidRPr="001D5C40">
        <w:rPr>
          <w:spacing w:val="-4"/>
        </w:rPr>
        <w:t>ж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-1"/>
        </w:rPr>
        <w:t xml:space="preserve"> </w:t>
      </w:r>
      <w:r w:rsidRPr="001D5C40">
        <w:t>А</w:t>
      </w:r>
    </w:p>
    <w:p w:rsidR="005A0E3D" w:rsidRPr="001D5C40" w:rsidRDefault="005A0E3D">
      <w:pPr>
        <w:pStyle w:val="a3"/>
        <w:kinsoku w:val="0"/>
        <w:overflowPunct w:val="0"/>
        <w:spacing w:line="271" w:lineRule="exact"/>
        <w:ind w:left="0" w:right="5"/>
        <w:jc w:val="center"/>
      </w:pPr>
      <w:r w:rsidRPr="001D5C40">
        <w:t>(р</w:t>
      </w:r>
      <w:r w:rsidRPr="001D5C40">
        <w:rPr>
          <w:spacing w:val="-2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1"/>
        </w:rPr>
        <w:t>е</w:t>
      </w:r>
      <w:r w:rsidRPr="001D5C40">
        <w:t>)</w:t>
      </w:r>
    </w:p>
    <w:p w:rsidR="005A0E3D" w:rsidRPr="001D5C40" w:rsidRDefault="005A0E3D">
      <w:pPr>
        <w:kinsoku w:val="0"/>
        <w:overflowPunct w:val="0"/>
        <w:spacing w:before="7" w:line="160" w:lineRule="exact"/>
      </w:pPr>
    </w:p>
    <w:p w:rsidR="005A0E3D" w:rsidRPr="001D5C40" w:rsidRDefault="005A0E3D">
      <w:pPr>
        <w:pStyle w:val="1"/>
        <w:kinsoku w:val="0"/>
        <w:overflowPunct w:val="0"/>
        <w:spacing w:line="390" w:lineRule="atLeast"/>
        <w:ind w:left="3323" w:right="3329"/>
        <w:jc w:val="center"/>
        <w:rPr>
          <w:b w:val="0"/>
          <w:bCs w:val="0"/>
        </w:rPr>
      </w:pPr>
      <w:r w:rsidRPr="001D5C40">
        <w:t>Форма и</w:t>
      </w:r>
      <w:r w:rsidRPr="001D5C40">
        <w:rPr>
          <w:spacing w:val="-2"/>
        </w:rPr>
        <w:t>н</w:t>
      </w:r>
      <w:r w:rsidRPr="001D5C40">
        <w:t>див</w:t>
      </w:r>
      <w:r w:rsidRPr="001D5C40">
        <w:rPr>
          <w:spacing w:val="-2"/>
        </w:rPr>
        <w:t>и</w:t>
      </w:r>
      <w:r w:rsidRPr="001D5C40">
        <w:t>дуаль</w:t>
      </w:r>
      <w:r w:rsidRPr="001D5C40">
        <w:rPr>
          <w:spacing w:val="-2"/>
        </w:rPr>
        <w:t>н</w:t>
      </w:r>
      <w:r w:rsidRPr="001D5C40">
        <w:t>ой в</w:t>
      </w:r>
      <w:r w:rsidRPr="001D5C40">
        <w:rPr>
          <w:spacing w:val="-1"/>
        </w:rPr>
        <w:t>е</w:t>
      </w:r>
      <w:r w:rsidRPr="001D5C40">
        <w:t>домо</w:t>
      </w:r>
      <w:r w:rsidRPr="001D5C40">
        <w:rPr>
          <w:spacing w:val="-2"/>
        </w:rPr>
        <w:t>с</w:t>
      </w:r>
      <w:r w:rsidRPr="001D5C40">
        <w:rPr>
          <w:spacing w:val="1"/>
        </w:rPr>
        <w:t>т</w:t>
      </w:r>
      <w:r w:rsidRPr="001D5C40">
        <w:t xml:space="preserve">и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2"/>
        </w:rPr>
        <w:t>е</w:t>
      </w:r>
      <w:r w:rsidRPr="001D5C40">
        <w:t xml:space="preserve">на </w:t>
      </w:r>
      <w:r w:rsidRPr="001D5C40">
        <w:rPr>
          <w:spacing w:val="-2"/>
        </w:rPr>
        <w:t>Г</w:t>
      </w:r>
      <w:r w:rsidRPr="001D5C40">
        <w:t>ЭК</w:t>
      </w:r>
      <w:r w:rsidRPr="001D5C40">
        <w:rPr>
          <w:spacing w:val="1"/>
        </w:rPr>
        <w:t xml:space="preserve"> </w:t>
      </w:r>
      <w:r w:rsidRPr="001D5C40">
        <w:t xml:space="preserve">по </w:t>
      </w:r>
      <w:r w:rsidRPr="001D5C40">
        <w:rPr>
          <w:spacing w:val="-2"/>
        </w:rPr>
        <w:t>Г</w:t>
      </w:r>
      <w:r w:rsidRPr="001D5C40">
        <w:t xml:space="preserve">ИА в </w:t>
      </w:r>
      <w:r w:rsidRPr="001D5C40">
        <w:rPr>
          <w:spacing w:val="-3"/>
        </w:rPr>
        <w:t>ф</w:t>
      </w:r>
      <w:r w:rsidRPr="001D5C40">
        <w:t>орме</w:t>
      </w:r>
      <w:r w:rsidRPr="001D5C40">
        <w:rPr>
          <w:spacing w:val="-2"/>
        </w:rPr>
        <w:t xml:space="preserve"> </w:t>
      </w:r>
      <w:r w:rsidRPr="001D5C40">
        <w:t>з</w:t>
      </w:r>
      <w:r w:rsidRPr="001D5C40">
        <w:rPr>
          <w:spacing w:val="1"/>
        </w:rPr>
        <w:t>а</w:t>
      </w:r>
      <w:r w:rsidRPr="001D5C40">
        <w:rPr>
          <w:spacing w:val="-4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ы В</w:t>
      </w:r>
      <w:r w:rsidRPr="001D5C40">
        <w:rPr>
          <w:spacing w:val="1"/>
        </w:rPr>
        <w:t>К</w:t>
      </w:r>
      <w:r w:rsidRPr="001D5C40">
        <w:t>Р В Е Д О М</w:t>
      </w:r>
      <w:r w:rsidRPr="001D5C40">
        <w:rPr>
          <w:spacing w:val="-1"/>
        </w:rPr>
        <w:t xml:space="preserve"> </w:t>
      </w:r>
      <w:r w:rsidRPr="001D5C40">
        <w:t>О С Т</w:t>
      </w:r>
      <w:r w:rsidRPr="001D5C40">
        <w:rPr>
          <w:spacing w:val="-2"/>
        </w:rPr>
        <w:t xml:space="preserve"> </w:t>
      </w:r>
      <w:r w:rsidRPr="001D5C40">
        <w:t>Ь</w:t>
      </w:r>
    </w:p>
    <w:p w:rsidR="005A0E3D" w:rsidRPr="001D5C40" w:rsidRDefault="005A0E3D">
      <w:pPr>
        <w:kinsoku w:val="0"/>
        <w:overflowPunct w:val="0"/>
        <w:ind w:right="1"/>
        <w:jc w:val="center"/>
      </w:pPr>
      <w:r w:rsidRPr="001D5C40">
        <w:rPr>
          <w:b/>
          <w:bCs/>
        </w:rPr>
        <w:t>за</w:t>
      </w:r>
      <w:r w:rsidRPr="001D5C40">
        <w:rPr>
          <w:b/>
          <w:bCs/>
          <w:spacing w:val="-2"/>
        </w:rPr>
        <w:t>с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дания ГЭК</w:t>
      </w:r>
      <w:r w:rsidRPr="001D5C40">
        <w:rPr>
          <w:b/>
          <w:bCs/>
          <w:spacing w:val="1"/>
        </w:rPr>
        <w:t xml:space="preserve"> </w:t>
      </w:r>
      <w:r w:rsidRPr="001D5C40">
        <w:rPr>
          <w:b/>
          <w:bCs/>
        </w:rPr>
        <w:t>по</w:t>
      </w:r>
      <w:r w:rsidRPr="001D5C40">
        <w:rPr>
          <w:b/>
          <w:bCs/>
          <w:spacing w:val="-3"/>
        </w:rPr>
        <w:t xml:space="preserve"> </w:t>
      </w:r>
      <w:r w:rsidRPr="001D5C40">
        <w:rPr>
          <w:b/>
          <w:bCs/>
        </w:rPr>
        <w:t>Г</w:t>
      </w:r>
      <w:r w:rsidRPr="001D5C40">
        <w:rPr>
          <w:b/>
          <w:bCs/>
          <w:spacing w:val="-2"/>
        </w:rPr>
        <w:t>И</w:t>
      </w:r>
      <w:r w:rsidRPr="001D5C40">
        <w:rPr>
          <w:b/>
          <w:bCs/>
        </w:rPr>
        <w:t>А по</w:t>
      </w:r>
      <w:r w:rsidRPr="001D5C40">
        <w:rPr>
          <w:b/>
          <w:bCs/>
          <w:spacing w:val="2"/>
        </w:rPr>
        <w:t xml:space="preserve"> </w:t>
      </w:r>
      <w:r w:rsidRPr="001D5C40">
        <w:rPr>
          <w:b/>
          <w:bCs/>
        </w:rPr>
        <w:t>ОПОП ВО</w:t>
      </w:r>
    </w:p>
    <w:p w:rsidR="005A0E3D" w:rsidRPr="001D5C40" w:rsidRDefault="005A0E3D">
      <w:pPr>
        <w:kinsoku w:val="0"/>
        <w:overflowPunct w:val="0"/>
        <w:spacing w:before="12" w:line="260" w:lineRule="exact"/>
      </w:pPr>
    </w:p>
    <w:p w:rsidR="005A0E3D" w:rsidRPr="001D5C40" w:rsidRDefault="005A0E3D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ние</w:t>
      </w:r>
      <w:r w:rsidRPr="001D5C40">
        <w:rPr>
          <w:spacing w:val="-1"/>
        </w:rPr>
        <w:t xml:space="preserve"> </w:t>
      </w:r>
      <w:r w:rsidR="00353407" w:rsidRPr="001D5C40">
        <w:t>подготов</w:t>
      </w:r>
      <w:r w:rsidR="00353407" w:rsidRPr="001D5C40">
        <w:rPr>
          <w:spacing w:val="-2"/>
        </w:rPr>
        <w:t>к</w:t>
      </w:r>
      <w:r w:rsidR="00353407" w:rsidRPr="001D5C40">
        <w:t xml:space="preserve">и </w:t>
      </w:r>
      <w:r w:rsidR="00353407" w:rsidRPr="001D5C40">
        <w:rPr>
          <w:spacing w:val="2"/>
        </w:rPr>
        <w:t>–</w:t>
      </w:r>
      <w:r w:rsidRPr="001D5C40">
        <w:rPr>
          <w:i/>
          <w:iCs/>
          <w:spacing w:val="60"/>
        </w:rPr>
        <w:t xml:space="preserve"> </w:t>
      </w:r>
      <w:r w:rsidR="006079C3" w:rsidRPr="006079C3">
        <w:t>11.03.03 Конструирование и технология электронных средств</w:t>
      </w:r>
    </w:p>
    <w:p w:rsidR="005A0E3D" w:rsidRPr="001D5C40" w:rsidRDefault="005A0E3D" w:rsidP="00834326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 xml:space="preserve">ть </w:t>
      </w:r>
      <w:r w:rsidRPr="001D5C40">
        <w:rPr>
          <w:spacing w:val="-1"/>
        </w:rPr>
        <w:t>(</w:t>
      </w:r>
      <w:r w:rsidRPr="001D5C40">
        <w:t>про</w:t>
      </w:r>
      <w:r w:rsidRPr="001D5C40">
        <w:rPr>
          <w:spacing w:val="-2"/>
        </w:rPr>
        <w:t>ф</w:t>
      </w:r>
      <w:r w:rsidRPr="001D5C40">
        <w:t xml:space="preserve">иль) </w:t>
      </w:r>
      <w:r w:rsidRPr="001D5C40">
        <w:rPr>
          <w:spacing w:val="1"/>
        </w:rPr>
        <w:t xml:space="preserve"> </w:t>
      </w:r>
      <w:r w:rsidRPr="001D5C40">
        <w:rPr>
          <w:i/>
          <w:iCs/>
        </w:rPr>
        <w:t>–</w:t>
      </w:r>
      <w:r w:rsidR="006079C3">
        <w:rPr>
          <w:i/>
          <w:iCs/>
        </w:rPr>
        <w:t xml:space="preserve"> </w:t>
      </w:r>
      <w:r w:rsidR="006079C3" w:rsidRPr="006079C3">
        <w:rPr>
          <w:i/>
          <w:iCs/>
        </w:rPr>
        <w:t>Проектирование и технология радиоэлектронных средств</w:t>
      </w:r>
    </w:p>
    <w:p w:rsidR="005A0E3D" w:rsidRPr="001D5C40" w:rsidRDefault="005A0E3D">
      <w:pPr>
        <w:kinsoku w:val="0"/>
        <w:overflowPunct w:val="0"/>
        <w:spacing w:before="7" w:line="200" w:lineRule="exact"/>
        <w:sectPr w:rsidR="005A0E3D" w:rsidRPr="001D5C40">
          <w:headerReference w:type="default" r:id="rId12"/>
          <w:pgSz w:w="16839" w:h="11920" w:orient="landscape"/>
          <w:pgMar w:top="1080" w:right="920" w:bottom="280" w:left="920" w:header="0" w:footer="0" w:gutter="0"/>
          <w:cols w:space="720" w:equalWidth="0">
            <w:col w:w="14999"/>
          </w:cols>
          <w:noEndnote/>
        </w:sectPr>
      </w:pPr>
    </w:p>
    <w:p w:rsidR="005A0E3D" w:rsidRPr="001D5C40" w:rsidRDefault="005A0E3D">
      <w:pPr>
        <w:pStyle w:val="a3"/>
        <w:tabs>
          <w:tab w:val="left" w:pos="1155"/>
          <w:tab w:val="left" w:pos="2897"/>
          <w:tab w:val="left" w:pos="3437"/>
        </w:tabs>
        <w:kinsoku w:val="0"/>
        <w:overflowPunct w:val="0"/>
        <w:spacing w:before="69"/>
        <w:ind w:left="212"/>
      </w:pPr>
      <w:r w:rsidRPr="001D5C40">
        <w:lastRenderedPageBreak/>
        <w:t xml:space="preserve">от </w:t>
      </w:r>
      <w:r w:rsidRPr="001D5C40">
        <w:rPr>
          <w:spacing w:val="5"/>
        </w:rPr>
        <w:t xml:space="preserve"> </w:t>
      </w:r>
      <w:r w:rsidRPr="001D5C40">
        <w:rPr>
          <w:spacing w:val="-8"/>
        </w:rPr>
        <w:t>«</w:t>
      </w:r>
      <w:r w:rsidRPr="001D5C40">
        <w:rPr>
          <w:spacing w:val="-8"/>
          <w:u w:val="single"/>
        </w:rPr>
        <w:tab/>
      </w:r>
      <w:r w:rsidRPr="001D5C40">
        <w:t>»</w:t>
      </w:r>
      <w:r w:rsidRPr="001D5C40">
        <w:rPr>
          <w:u w:val="single"/>
        </w:rPr>
        <w:tab/>
      </w:r>
      <w:r w:rsidRPr="001D5C40">
        <w:t>20</w:t>
      </w:r>
      <w:r w:rsidRPr="001D5C40">
        <w:rPr>
          <w:u w:val="single"/>
        </w:rPr>
        <w:tab/>
      </w:r>
      <w:r w:rsidRPr="001D5C40">
        <w:t>г.</w:t>
      </w:r>
    </w:p>
    <w:p w:rsidR="005A0E3D" w:rsidRPr="001D5C40" w:rsidRDefault="005A0E3D">
      <w:pPr>
        <w:kinsoku w:val="0"/>
        <w:overflowPunct w:val="0"/>
        <w:spacing w:before="9" w:line="100" w:lineRule="exact"/>
      </w:pPr>
      <w:r w:rsidRPr="001D5C40">
        <w:br w:type="column"/>
      </w: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DC7276">
      <w:pPr>
        <w:kinsoku w:val="0"/>
        <w:overflowPunct w:val="0"/>
        <w:ind w:left="212"/>
      </w:pPr>
      <w:r w:rsidRPr="001D5C40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3866515</wp:posOffset>
                </wp:positionH>
                <wp:positionV relativeFrom="paragraph">
                  <wp:posOffset>17780</wp:posOffset>
                </wp:positionV>
                <wp:extent cx="4724400" cy="12700"/>
                <wp:effectExtent l="0" t="0" r="0" b="0"/>
                <wp:wrapNone/>
                <wp:docPr id="7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24400" cy="12700"/>
                        </a:xfrm>
                        <a:custGeom>
                          <a:avLst/>
                          <a:gdLst>
                            <a:gd name="T0" fmla="*/ 0 w 7440"/>
                            <a:gd name="T1" fmla="*/ 0 h 20"/>
                            <a:gd name="T2" fmla="*/ 7440 w 74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440" h="20">
                              <a:moveTo>
                                <a:pt x="0" y="0"/>
                              </a:moveTo>
                              <a:lnTo>
                                <a:pt x="74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7F52C26" id="Freeform 6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4.45pt,1.4pt,676.45pt,1.4pt" coordsize="74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" o:allowincell="f" filled="f" strokeweight=".26669mm">
                <v:path arrowok="t" o:connecttype="custom" o:connectlocs="0,0;4724400,0" o:connectangles="0,0"/>
                <w10:wrap anchorx="page"/>
              </v:polyline>
            </w:pict>
          </mc:Fallback>
        </mc:AlternateContent>
      </w:r>
      <w:r w:rsidR="005A0E3D" w:rsidRPr="001D5C40">
        <w:rPr>
          <w:spacing w:val="-1"/>
        </w:rPr>
        <w:t>(</w:t>
      </w:r>
      <w:r w:rsidR="005A0E3D" w:rsidRPr="001D5C40">
        <w:t>п</w:t>
      </w:r>
      <w:r w:rsidR="005A0E3D" w:rsidRPr="001D5C40">
        <w:rPr>
          <w:spacing w:val="-1"/>
        </w:rPr>
        <w:t>ол</w:t>
      </w:r>
      <w:r w:rsidR="005A0E3D" w:rsidRPr="001D5C40">
        <w:t>н</w:t>
      </w:r>
      <w:r w:rsidR="005A0E3D" w:rsidRPr="001D5C40">
        <w:rPr>
          <w:spacing w:val="-1"/>
        </w:rPr>
        <w:t>о</w:t>
      </w:r>
      <w:r w:rsidR="005A0E3D" w:rsidRPr="001D5C40">
        <w:t>с</w:t>
      </w:r>
      <w:r w:rsidR="005A0E3D" w:rsidRPr="001D5C40">
        <w:rPr>
          <w:spacing w:val="-1"/>
        </w:rPr>
        <w:t>т</w:t>
      </w:r>
      <w:r w:rsidR="005A0E3D" w:rsidRPr="001D5C40">
        <w:t xml:space="preserve">ью </w:t>
      </w:r>
      <w:r w:rsidR="005A0E3D" w:rsidRPr="001D5C40">
        <w:rPr>
          <w:spacing w:val="-3"/>
        </w:rPr>
        <w:t>Ф</w:t>
      </w:r>
      <w:r w:rsidR="005A0E3D" w:rsidRPr="001D5C40">
        <w:t>.</w:t>
      </w:r>
      <w:r w:rsidR="005A0E3D" w:rsidRPr="001D5C40">
        <w:rPr>
          <w:spacing w:val="-1"/>
        </w:rPr>
        <w:t>И</w:t>
      </w:r>
      <w:r w:rsidR="005A0E3D" w:rsidRPr="001D5C40">
        <w:t>.</w:t>
      </w:r>
      <w:r w:rsidR="005A0E3D" w:rsidRPr="001D5C40">
        <w:rPr>
          <w:spacing w:val="-1"/>
        </w:rPr>
        <w:t>О</w:t>
      </w:r>
      <w:r w:rsidR="005A0E3D" w:rsidRPr="001D5C40">
        <w:t>.</w:t>
      </w:r>
      <w:r w:rsidR="005A0E3D" w:rsidRPr="001D5C40">
        <w:rPr>
          <w:spacing w:val="-2"/>
        </w:rPr>
        <w:t xml:space="preserve"> </w:t>
      </w:r>
      <w:r w:rsidR="005A0E3D" w:rsidRPr="001D5C40">
        <w:t>ч</w:t>
      </w:r>
      <w:r w:rsidR="005A0E3D" w:rsidRPr="001D5C40">
        <w:rPr>
          <w:spacing w:val="-1"/>
        </w:rPr>
        <w:t>л</w:t>
      </w:r>
      <w:r w:rsidR="005A0E3D" w:rsidRPr="001D5C40">
        <w:rPr>
          <w:spacing w:val="-2"/>
        </w:rPr>
        <w:t>е</w:t>
      </w:r>
      <w:r w:rsidR="005A0E3D" w:rsidRPr="001D5C40">
        <w:t>на</w:t>
      </w:r>
      <w:r w:rsidR="005A0E3D" w:rsidRPr="001D5C40">
        <w:rPr>
          <w:spacing w:val="1"/>
        </w:rPr>
        <w:t xml:space="preserve"> </w:t>
      </w:r>
      <w:r w:rsidR="005A0E3D" w:rsidRPr="001D5C40">
        <w:t>Г</w:t>
      </w:r>
      <w:r w:rsidR="005A0E3D" w:rsidRPr="001D5C40">
        <w:rPr>
          <w:spacing w:val="-3"/>
        </w:rPr>
        <w:t>Э</w:t>
      </w:r>
      <w:r w:rsidR="005A0E3D" w:rsidRPr="001D5C40">
        <w:t>К)</w:t>
      </w:r>
    </w:p>
    <w:p w:rsidR="005A0E3D" w:rsidRPr="001D5C40" w:rsidRDefault="005A0E3D">
      <w:pPr>
        <w:kinsoku w:val="0"/>
        <w:overflowPunct w:val="0"/>
        <w:ind w:left="212"/>
        <w:sectPr w:rsidR="005A0E3D" w:rsidRPr="001D5C40">
          <w:type w:val="continuous"/>
          <w:pgSz w:w="16839" w:h="11920" w:orient="landscape"/>
          <w:pgMar w:top="1040" w:right="920" w:bottom="280" w:left="920" w:header="720" w:footer="720" w:gutter="0"/>
          <w:cols w:num="2" w:space="720" w:equalWidth="0">
            <w:col w:w="3656" w:space="3646"/>
            <w:col w:w="7697"/>
          </w:cols>
          <w:noEndnote/>
        </w:sectPr>
      </w:pPr>
    </w:p>
    <w:p w:rsidR="005A0E3D" w:rsidRPr="001D5C40" w:rsidRDefault="005A0E3D">
      <w:pPr>
        <w:kinsoku w:val="0"/>
        <w:overflowPunct w:val="0"/>
        <w:spacing w:before="5" w:line="13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3589"/>
        <w:gridCol w:w="1006"/>
        <w:gridCol w:w="861"/>
        <w:gridCol w:w="1309"/>
        <w:gridCol w:w="1133"/>
        <w:gridCol w:w="991"/>
        <w:gridCol w:w="852"/>
        <w:gridCol w:w="848"/>
        <w:gridCol w:w="895"/>
        <w:gridCol w:w="1008"/>
        <w:gridCol w:w="1723"/>
      </w:tblGrid>
      <w:tr w:rsidR="005A0E3D" w:rsidRPr="001D5C40">
        <w:trPr>
          <w:trHeight w:hRule="exact" w:val="468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before="13" w:line="26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145" w:right="146" w:firstLine="40"/>
            </w:pPr>
            <w:r w:rsidRPr="001D5C40">
              <w:t>№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  <w:w w:val="95"/>
              </w:rPr>
              <w:t>п</w:t>
            </w:r>
            <w:r w:rsidRPr="001D5C40">
              <w:rPr>
                <w:w w:val="95"/>
              </w:rPr>
              <w:t>/п</w:t>
            </w:r>
          </w:p>
        </w:tc>
        <w:tc>
          <w:tcPr>
            <w:tcW w:w="3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before="13" w:line="26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right="1"/>
              <w:jc w:val="center"/>
            </w:pPr>
            <w:r w:rsidRPr="001D5C40">
              <w:t>Ф.И.О.</w:t>
            </w:r>
            <w:r w:rsidRPr="001D5C40">
              <w:rPr>
                <w:spacing w:val="-13"/>
              </w:rPr>
              <w:t xml:space="preserve"> </w:t>
            </w:r>
            <w:r w:rsidRPr="001D5C40">
              <w:t>с</w:t>
            </w:r>
            <w:r w:rsidRPr="001D5C40">
              <w:rPr>
                <w:spacing w:val="2"/>
              </w:rPr>
              <w:t>т</w:t>
            </w:r>
            <w:r w:rsidRPr="001D5C40">
              <w:rPr>
                <w:spacing w:val="-5"/>
              </w:rPr>
              <w:t>у</w:t>
            </w:r>
            <w:r w:rsidRPr="001D5C40">
              <w:t>д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нт</w:t>
            </w:r>
            <w:r w:rsidRPr="001D5C40">
              <w:t>а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spacing w:before="1"/>
              <w:ind w:right="4"/>
              <w:jc w:val="center"/>
            </w:pPr>
            <w:r w:rsidRPr="001D5C40">
              <w:rPr>
                <w:i/>
                <w:iCs/>
                <w:spacing w:val="-2"/>
              </w:rPr>
              <w:t>(</w:t>
            </w:r>
            <w:r w:rsidRPr="001D5C40">
              <w:rPr>
                <w:i/>
                <w:iCs/>
                <w:spacing w:val="1"/>
              </w:rPr>
              <w:t>по</w:t>
            </w:r>
            <w:r w:rsidRPr="001D5C40">
              <w:rPr>
                <w:i/>
                <w:iCs/>
              </w:rPr>
              <w:t>л</w:t>
            </w:r>
            <w:r w:rsidRPr="001D5C40">
              <w:rPr>
                <w:i/>
                <w:iCs/>
                <w:spacing w:val="-1"/>
              </w:rPr>
              <w:t>н</w:t>
            </w:r>
            <w:r w:rsidRPr="001D5C40">
              <w:rPr>
                <w:i/>
                <w:iCs/>
                <w:spacing w:val="1"/>
              </w:rPr>
              <w:t>о</w:t>
            </w:r>
            <w:r w:rsidRPr="001D5C40">
              <w:rPr>
                <w:i/>
                <w:iCs/>
              </w:rPr>
              <w:t>ст</w:t>
            </w:r>
            <w:r w:rsidRPr="001D5C40">
              <w:rPr>
                <w:i/>
                <w:iCs/>
                <w:spacing w:val="1"/>
              </w:rPr>
              <w:t>ью</w:t>
            </w:r>
            <w:r w:rsidRPr="001D5C40">
              <w:rPr>
                <w:i/>
                <w:iCs/>
              </w:rPr>
              <w:t>)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CB2575" w:rsidRDefault="005A0E3D">
            <w:pPr>
              <w:pStyle w:val="TableParagraph"/>
              <w:kinsoku w:val="0"/>
              <w:overflowPunct w:val="0"/>
              <w:spacing w:before="8" w:line="150" w:lineRule="exact"/>
              <w:rPr>
                <w:sz w:val="20"/>
              </w:rPr>
            </w:pPr>
          </w:p>
          <w:p w:rsidR="005A0E3D" w:rsidRPr="00CB2575" w:rsidRDefault="005A0E3D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5A0E3D" w:rsidRDefault="005A0E3D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CB2575" w:rsidRPr="00CB2575" w:rsidRDefault="00CB2575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5A0E3D" w:rsidRPr="00CB2575" w:rsidRDefault="005A0E3D">
            <w:pPr>
              <w:pStyle w:val="TableParagraph"/>
              <w:kinsoku w:val="0"/>
              <w:overflowPunct w:val="0"/>
              <w:ind w:left="104" w:right="102" w:firstLine="1"/>
              <w:jc w:val="center"/>
              <w:rPr>
                <w:sz w:val="20"/>
              </w:rPr>
            </w:pPr>
            <w:r w:rsidRPr="00CB2575">
              <w:rPr>
                <w:sz w:val="20"/>
              </w:rPr>
              <w:t>А</w:t>
            </w:r>
            <w:r w:rsidRPr="00CB2575">
              <w:rPr>
                <w:spacing w:val="-1"/>
                <w:sz w:val="20"/>
              </w:rPr>
              <w:t>к</w:t>
            </w:r>
            <w:r w:rsidRPr="00CB2575">
              <w:rPr>
                <w:sz w:val="20"/>
              </w:rPr>
              <w:t>ад</w:t>
            </w:r>
            <w:r w:rsidRPr="00CB2575">
              <w:rPr>
                <w:spacing w:val="2"/>
                <w:sz w:val="20"/>
              </w:rPr>
              <w:t>е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w w:val="95"/>
                <w:sz w:val="20"/>
              </w:rPr>
              <w:t>м</w:t>
            </w:r>
            <w:r w:rsidRPr="00CB2575">
              <w:rPr>
                <w:spacing w:val="-1"/>
                <w:w w:val="95"/>
                <w:sz w:val="20"/>
              </w:rPr>
              <w:t>и</w:t>
            </w:r>
            <w:r w:rsidRPr="00CB2575">
              <w:rPr>
                <w:w w:val="95"/>
                <w:sz w:val="20"/>
              </w:rPr>
              <w:t>чес</w:t>
            </w:r>
            <w:r w:rsidRPr="00CB2575">
              <w:rPr>
                <w:spacing w:val="-1"/>
                <w:w w:val="95"/>
                <w:sz w:val="20"/>
              </w:rPr>
              <w:t>к</w:t>
            </w:r>
            <w:r w:rsidRPr="00CB2575">
              <w:rPr>
                <w:w w:val="95"/>
                <w:sz w:val="20"/>
              </w:rPr>
              <w:t>ая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z w:val="20"/>
              </w:rPr>
              <w:t>г</w:t>
            </w:r>
            <w:r w:rsidRPr="00CB2575">
              <w:rPr>
                <w:spacing w:val="3"/>
                <w:sz w:val="20"/>
              </w:rPr>
              <w:t>р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pacing w:val="1"/>
                <w:sz w:val="20"/>
              </w:rPr>
              <w:t>п</w:t>
            </w:r>
            <w:r w:rsidRPr="00CB2575">
              <w:rPr>
                <w:spacing w:val="-1"/>
                <w:sz w:val="20"/>
              </w:rPr>
              <w:t>п</w:t>
            </w:r>
            <w:r w:rsidRPr="00CB2575">
              <w:rPr>
                <w:sz w:val="20"/>
              </w:rPr>
              <w:t>а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Default="005A0E3D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Default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Pr="00CB2575" w:rsidRDefault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5A0E3D" w:rsidRPr="00CB2575" w:rsidRDefault="005A0E3D">
            <w:pPr>
              <w:pStyle w:val="TableParagraph"/>
              <w:kinsoku w:val="0"/>
              <w:overflowPunct w:val="0"/>
              <w:ind w:left="138" w:right="136"/>
              <w:jc w:val="center"/>
              <w:rPr>
                <w:sz w:val="20"/>
              </w:rPr>
            </w:pPr>
            <w:r w:rsidRPr="00CB2575">
              <w:rPr>
                <w:w w:val="95"/>
                <w:sz w:val="20"/>
              </w:rPr>
              <w:t>Форма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об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z w:val="20"/>
              </w:rPr>
              <w:t>че-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pacing w:val="1"/>
                <w:sz w:val="20"/>
              </w:rPr>
              <w:t>и</w:t>
            </w:r>
            <w:r w:rsidRPr="00CB2575">
              <w:rPr>
                <w:sz w:val="20"/>
              </w:rPr>
              <w:t>я</w:t>
            </w:r>
            <w:r w:rsidRPr="00CB2575">
              <w:rPr>
                <w:spacing w:val="-4"/>
                <w:sz w:val="20"/>
              </w:rPr>
              <w:t xml:space="preserve"> 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</w:t>
            </w:r>
            <w:r w:rsidRPr="00CB2575">
              <w:rPr>
                <w:sz w:val="20"/>
              </w:rPr>
              <w:t>ч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z w:val="20"/>
              </w:rPr>
              <w:t>ая</w:t>
            </w:r>
          </w:p>
        </w:tc>
        <w:tc>
          <w:tcPr>
            <w:tcW w:w="70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7" w:line="1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right="2"/>
              <w:jc w:val="center"/>
            </w:pPr>
            <w:r w:rsidRPr="001D5C40">
              <w:t>О</w:t>
            </w:r>
            <w:r w:rsidRPr="001D5C40">
              <w:rPr>
                <w:spacing w:val="48"/>
              </w:rPr>
              <w:t xml:space="preserve"> </w:t>
            </w:r>
            <w:r w:rsidRPr="001D5C40">
              <w:t>Ц</w:t>
            </w:r>
            <w:r w:rsidRPr="001D5C40">
              <w:rPr>
                <w:spacing w:val="48"/>
              </w:rPr>
              <w:t xml:space="preserve"> </w:t>
            </w:r>
            <w:r w:rsidRPr="001D5C40">
              <w:t>Е</w:t>
            </w:r>
            <w:r w:rsidRPr="001D5C40">
              <w:rPr>
                <w:spacing w:val="-1"/>
              </w:rPr>
              <w:t xml:space="preserve"> </w:t>
            </w:r>
            <w:r w:rsidRPr="001D5C40">
              <w:t>Н</w:t>
            </w:r>
            <w:r w:rsidRPr="001D5C40">
              <w:rPr>
                <w:spacing w:val="48"/>
              </w:rPr>
              <w:t xml:space="preserve"> </w:t>
            </w:r>
            <w:r w:rsidRPr="001D5C40">
              <w:t>К</w:t>
            </w:r>
            <w:r w:rsidRPr="001D5C40">
              <w:rPr>
                <w:spacing w:val="47"/>
              </w:rPr>
              <w:t xml:space="preserve"> </w:t>
            </w:r>
            <w:r w:rsidRPr="001D5C40">
              <w:t>И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99"/>
            </w:pPr>
            <w:r w:rsidRPr="001D5C40">
              <w:t>П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м</w:t>
            </w:r>
            <w:r w:rsidRPr="001D5C40">
              <w:t>еча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и</w:t>
            </w:r>
            <w:r w:rsidRPr="001D5C40">
              <w:t>я,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  <w:r w:rsidRPr="001D5C40">
              <w:rPr>
                <w:spacing w:val="1"/>
              </w:rPr>
              <w:t>р</w:t>
            </w:r>
            <w:r w:rsidRPr="001D5C40">
              <w:t>еко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t>да</w:t>
            </w:r>
            <w:r w:rsidRPr="001D5C40">
              <w:rPr>
                <w:spacing w:val="1"/>
              </w:rPr>
              <w:t>ц</w:t>
            </w:r>
            <w:r w:rsidRPr="001D5C40">
              <w:rPr>
                <w:spacing w:val="-1"/>
              </w:rPr>
              <w:t>и</w:t>
            </w:r>
            <w:r w:rsidRPr="001D5C40">
              <w:t>и</w:t>
            </w:r>
          </w:p>
        </w:tc>
      </w:tr>
      <w:tr w:rsidR="005A0E3D" w:rsidRPr="001D5C40">
        <w:trPr>
          <w:trHeight w:hRule="exact" w:val="240"/>
        </w:trPr>
        <w:tc>
          <w:tcPr>
            <w:tcW w:w="57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3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6" w:line="15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215"/>
            </w:pPr>
            <w:r w:rsidRPr="001D5C40">
              <w:t>с</w:t>
            </w:r>
            <w:r w:rsidRPr="001D5C40">
              <w:rPr>
                <w:spacing w:val="1"/>
              </w:rPr>
              <w:t>р</w:t>
            </w:r>
            <w:r w:rsidRPr="001D5C40">
              <w:t>ед.</w:t>
            </w:r>
            <w:r w:rsidRPr="001D5C40">
              <w:rPr>
                <w:spacing w:val="-9"/>
              </w:rPr>
              <w:t xml:space="preserve"> </w:t>
            </w:r>
            <w:r w:rsidRPr="001D5C40">
              <w:t>ба</w:t>
            </w:r>
            <w:r w:rsidRPr="001D5C40">
              <w:rPr>
                <w:spacing w:val="-2"/>
              </w:rPr>
              <w:t>л</w:t>
            </w:r>
            <w:r w:rsidRPr="001D5C40">
              <w:t>л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5" w:line="12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126" w:right="129" w:firstLine="3"/>
              <w:jc w:val="center"/>
            </w:pP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т</w:t>
            </w:r>
            <w:r w:rsidRPr="001D5C40">
              <w:t>зыв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w w:val="95"/>
              </w:rPr>
              <w:t>р</w:t>
            </w:r>
            <w:r w:rsidRPr="001D5C40">
              <w:rPr>
                <w:spacing w:val="-2"/>
                <w:w w:val="95"/>
              </w:rPr>
              <w:t>у</w:t>
            </w:r>
            <w:r w:rsidRPr="001D5C40">
              <w:rPr>
                <w:spacing w:val="-1"/>
                <w:w w:val="95"/>
              </w:rPr>
              <w:t>к</w:t>
            </w:r>
            <w:r w:rsidRPr="001D5C40">
              <w:rPr>
                <w:w w:val="95"/>
              </w:rPr>
              <w:t>овод</w:t>
            </w:r>
            <w:r w:rsidRPr="001D5C40">
              <w:rPr>
                <w:spacing w:val="-1"/>
                <w:w w:val="95"/>
              </w:rPr>
              <w:t>и</w:t>
            </w:r>
            <w:r w:rsidRPr="001D5C40">
              <w:rPr>
                <w:w w:val="95"/>
              </w:rPr>
              <w:t>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-1"/>
              </w:rPr>
              <w:t>л</w:t>
            </w:r>
            <w:r w:rsidRPr="001D5C40">
              <w:t>я</w:t>
            </w:r>
          </w:p>
        </w:tc>
        <w:tc>
          <w:tcPr>
            <w:tcW w:w="4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5" w:lineRule="exact"/>
              <w:ind w:left="1513"/>
            </w:pP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ц</w:t>
            </w:r>
            <w:r w:rsidRPr="001D5C40">
              <w:t>е</w:t>
            </w:r>
            <w:r w:rsidRPr="001D5C40">
              <w:rPr>
                <w:spacing w:val="-1"/>
              </w:rPr>
              <w:t>нк</w:t>
            </w:r>
            <w:r w:rsidRPr="001D5C40">
              <w:t>а</w:t>
            </w:r>
            <w:r w:rsidRPr="001D5C40">
              <w:rPr>
                <w:spacing w:val="-8"/>
              </w:rPr>
              <w:t xml:space="preserve"> </w:t>
            </w:r>
            <w:r w:rsidRPr="001D5C40">
              <w:rPr>
                <w:spacing w:val="2"/>
              </w:rPr>
              <w:t>ч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t>а</w:t>
            </w:r>
            <w:r w:rsidRPr="001D5C40">
              <w:rPr>
                <w:spacing w:val="-7"/>
              </w:rPr>
              <w:t xml:space="preserve"> </w:t>
            </w:r>
            <w:r w:rsidRPr="001D5C40">
              <w:t>Г</w:t>
            </w:r>
            <w:r w:rsidRPr="001D5C40">
              <w:rPr>
                <w:spacing w:val="2"/>
              </w:rPr>
              <w:t>Э</w:t>
            </w:r>
            <w:r w:rsidRPr="001D5C40">
              <w:t>К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1524"/>
        </w:trPr>
        <w:tc>
          <w:tcPr>
            <w:tcW w:w="57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3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4"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196" w:lineRule="auto"/>
              <w:ind w:left="85" w:right="90"/>
              <w:jc w:val="center"/>
            </w:pPr>
            <w:r w:rsidRPr="001D5C40">
              <w:t>А</w:t>
            </w:r>
            <w:r w:rsidRPr="001D5C40">
              <w:rPr>
                <w:spacing w:val="-1"/>
              </w:rPr>
              <w:t>кт</w:t>
            </w:r>
            <w:r w:rsidRPr="001D5C40">
              <w:rPr>
                <w:spacing w:val="1"/>
              </w:rPr>
              <w:t>у</w:t>
            </w:r>
            <w:r w:rsidRPr="001D5C40">
              <w:t>а</w:t>
            </w:r>
            <w:r w:rsidRPr="001D5C40">
              <w:rPr>
                <w:spacing w:val="-1"/>
              </w:rPr>
              <w:t>л</w:t>
            </w:r>
            <w:r w:rsidRPr="001D5C40">
              <w:rPr>
                <w:spacing w:val="2"/>
              </w:rPr>
              <w:t>ь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  <w:r w:rsidRPr="001D5C40">
              <w:rPr>
                <w:spacing w:val="-13"/>
              </w:rPr>
              <w:t xml:space="preserve"> </w:t>
            </w:r>
            <w:r w:rsidRPr="001D5C40">
              <w:t>и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</w:t>
            </w:r>
            <w:r w:rsidRPr="001D5C40">
              <w:t>ак</w:t>
            </w:r>
            <w:r w:rsidRPr="001D5C40">
              <w:rPr>
                <w:spacing w:val="1"/>
              </w:rPr>
              <w:t>т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ч</w:t>
            </w:r>
            <w:r w:rsidRPr="001D5C40">
              <w:t>ес</w:t>
            </w:r>
            <w:r w:rsidRPr="001D5C40">
              <w:rPr>
                <w:spacing w:val="-1"/>
              </w:rPr>
              <w:t>к</w:t>
            </w:r>
            <w:r w:rsidRPr="001D5C40">
              <w:t>ая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л</w:t>
            </w:r>
            <w:r w:rsidRPr="001D5C40">
              <w:t>ез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37" w:line="197" w:lineRule="auto"/>
              <w:ind w:left="176" w:right="182"/>
              <w:jc w:val="center"/>
            </w:pPr>
            <w:r w:rsidRPr="001D5C40">
              <w:rPr>
                <w:spacing w:val="-1"/>
                <w:w w:val="95"/>
              </w:rPr>
              <w:t>С</w:t>
            </w:r>
            <w:r w:rsidRPr="001D5C40">
              <w:rPr>
                <w:w w:val="95"/>
              </w:rPr>
              <w:t>оо</w:t>
            </w:r>
            <w:r w:rsidRPr="001D5C40">
              <w:rPr>
                <w:spacing w:val="-1"/>
                <w:w w:val="95"/>
              </w:rPr>
              <w:t>т</w:t>
            </w:r>
            <w:r w:rsidRPr="001D5C40">
              <w:rPr>
                <w:w w:val="95"/>
              </w:rPr>
              <w:t>ве</w:t>
            </w:r>
            <w:r w:rsidRPr="001D5C40">
              <w:rPr>
                <w:spacing w:val="-1"/>
                <w:w w:val="95"/>
              </w:rPr>
              <w:t>т</w:t>
            </w:r>
            <w:r w:rsidRPr="001D5C40">
              <w:rPr>
                <w:spacing w:val="1"/>
                <w:w w:val="95"/>
              </w:rPr>
              <w:t>с</w:t>
            </w:r>
            <w:r w:rsidRPr="001D5C40">
              <w:rPr>
                <w:spacing w:val="-1"/>
                <w:w w:val="95"/>
              </w:rPr>
              <w:t>т</w:t>
            </w:r>
            <w:r w:rsidRPr="001D5C40">
              <w:rPr>
                <w:w w:val="95"/>
              </w:rPr>
              <w:t>в</w:t>
            </w:r>
            <w:r w:rsidRPr="001D5C40">
              <w:rPr>
                <w:spacing w:val="-2"/>
                <w:w w:val="95"/>
              </w:rPr>
              <w:t>и</w:t>
            </w:r>
            <w:r w:rsidRPr="001D5C40">
              <w:rPr>
                <w:w w:val="95"/>
              </w:rPr>
              <w:t>е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1"/>
              </w:rPr>
              <w:t>ри</w:t>
            </w:r>
            <w:r w:rsidRPr="001D5C40">
              <w:t>ям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ц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к</w:t>
            </w:r>
            <w:r w:rsidRPr="001D5C40">
              <w:t>и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ом</w:t>
            </w:r>
            <w:r w:rsidRPr="001D5C40">
              <w:rPr>
                <w:spacing w:val="-1"/>
              </w:rPr>
              <w:t>п</w:t>
            </w:r>
            <w:r w:rsidRPr="001D5C40">
              <w:t>ете</w:t>
            </w:r>
            <w:r w:rsidRPr="001D5C40">
              <w:rPr>
                <w:spacing w:val="1"/>
              </w:rPr>
              <w:t>нц</w:t>
            </w:r>
            <w:r w:rsidRPr="001D5C40">
              <w:rPr>
                <w:spacing w:val="-1"/>
              </w:rPr>
              <w:t>и</w:t>
            </w:r>
            <w:r w:rsidRPr="001D5C40">
              <w:t>й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8" w:line="28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459"/>
            </w:pPr>
            <w:r w:rsidRPr="001D5C40">
              <w:t>до</w:t>
            </w:r>
            <w:r w:rsidRPr="001D5C40">
              <w:rPr>
                <w:spacing w:val="-1"/>
              </w:rPr>
              <w:t>кл</w:t>
            </w:r>
            <w:r w:rsidRPr="001D5C40">
              <w:rPr>
                <w:spacing w:val="2"/>
              </w:rPr>
              <w:t>а</w:t>
            </w:r>
            <w:r w:rsidRPr="001D5C40">
              <w:t>д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10" w:line="24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190" w:lineRule="exact"/>
              <w:ind w:left="392" w:right="319" w:hanging="80"/>
            </w:pPr>
            <w:r w:rsidRPr="001D5C40">
              <w:t>От</w:t>
            </w:r>
            <w:r w:rsidRPr="001D5C40">
              <w:rPr>
                <w:spacing w:val="-1"/>
              </w:rPr>
              <w:t>в</w:t>
            </w:r>
            <w:r w:rsidRPr="001D5C40">
              <w:t>еты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-1"/>
              </w:rPr>
              <w:t>н</w:t>
            </w:r>
            <w:r w:rsidRPr="001D5C40">
              <w:t>а</w:t>
            </w:r>
            <w:r w:rsidRPr="001D5C40">
              <w:rPr>
                <w:w w:val="99"/>
              </w:rPr>
              <w:t xml:space="preserve"> </w:t>
            </w:r>
            <w:r w:rsidRPr="001D5C40">
              <w:t>во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ро</w:t>
            </w:r>
            <w:r w:rsidRPr="001D5C40">
              <w:t>сы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7" w:line="16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385"/>
            </w:pPr>
            <w:r w:rsidRPr="001D5C40">
              <w:t>ОБЩАЯ</w:t>
            </w:r>
          </w:p>
        </w:tc>
        <w:tc>
          <w:tcPr>
            <w:tcW w:w="1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385"/>
            </w:pPr>
          </w:p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1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2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3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4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5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6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1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102"/>
            </w:pPr>
            <w:r w:rsidRPr="001D5C40">
              <w:t>7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3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8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9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2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10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A0E3D" w:rsidRPr="001D5C40" w:rsidRDefault="005A0E3D"/>
        </w:tc>
      </w:tr>
    </w:tbl>
    <w:p w:rsidR="005A0E3D" w:rsidRPr="001D5C40" w:rsidRDefault="005A0E3D">
      <w:pPr>
        <w:kinsoku w:val="0"/>
        <w:overflowPunct w:val="0"/>
        <w:spacing w:before="2" w:line="18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DC7276">
      <w:pPr>
        <w:kinsoku w:val="0"/>
        <w:overflowPunct w:val="0"/>
        <w:spacing w:before="80"/>
        <w:ind w:left="2"/>
        <w:jc w:val="center"/>
      </w:pPr>
      <w:r w:rsidRPr="001D5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3858895</wp:posOffset>
                </wp:positionH>
                <wp:positionV relativeFrom="paragraph">
                  <wp:posOffset>69850</wp:posOffset>
                </wp:positionV>
                <wp:extent cx="2971800" cy="12700"/>
                <wp:effectExtent l="0" t="0" r="0" b="0"/>
                <wp:wrapNone/>
                <wp:docPr id="6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12700"/>
                        </a:xfrm>
                        <a:custGeom>
                          <a:avLst/>
                          <a:gdLst>
                            <a:gd name="T0" fmla="*/ 0 w 4680"/>
                            <a:gd name="T1" fmla="*/ 0 h 20"/>
                            <a:gd name="T2" fmla="*/ 4680 w 46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680" h="20">
                              <a:moveTo>
                                <a:pt x="0" y="0"/>
                              </a:moveTo>
                              <a:lnTo>
                                <a:pt x="4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A05FA4E" id="Freeform 6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3.85pt,5.5pt,537.85pt,5.5pt" coordsize="46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" o:allowincell="f" filled="f" strokeweight=".48pt">
                <v:path arrowok="t" o:connecttype="custom" o:connectlocs="0,0;2971800,0" o:connectangles="0,0"/>
                <w10:wrap anchorx="page"/>
              </v:polyline>
            </w:pict>
          </mc:Fallback>
        </mc:AlternateContent>
      </w:r>
      <w:r w:rsidR="005A0E3D" w:rsidRPr="001D5C40">
        <w:rPr>
          <w:spacing w:val="-1"/>
        </w:rPr>
        <w:t>(</w:t>
      </w:r>
      <w:r w:rsidR="005A0E3D" w:rsidRPr="001D5C40">
        <w:t>п</w:t>
      </w:r>
      <w:r w:rsidR="005A0E3D" w:rsidRPr="001D5C40">
        <w:rPr>
          <w:spacing w:val="-1"/>
        </w:rPr>
        <w:t>о</w:t>
      </w:r>
      <w:r w:rsidR="005A0E3D" w:rsidRPr="001D5C40">
        <w:t>дпи</w:t>
      </w:r>
      <w:r w:rsidR="005A0E3D" w:rsidRPr="001D5C40">
        <w:rPr>
          <w:spacing w:val="-2"/>
        </w:rPr>
        <w:t>с</w:t>
      </w:r>
      <w:r w:rsidR="005A0E3D" w:rsidRPr="001D5C40">
        <w:t>ь</w:t>
      </w:r>
      <w:r w:rsidR="005A0E3D" w:rsidRPr="001D5C40">
        <w:rPr>
          <w:spacing w:val="1"/>
        </w:rPr>
        <w:t xml:space="preserve"> </w:t>
      </w:r>
      <w:r w:rsidR="005A0E3D" w:rsidRPr="001D5C40">
        <w:t>ч</w:t>
      </w:r>
      <w:r w:rsidR="005A0E3D" w:rsidRPr="001D5C40">
        <w:rPr>
          <w:spacing w:val="-1"/>
        </w:rPr>
        <w:t>ле</w:t>
      </w:r>
      <w:r w:rsidR="005A0E3D" w:rsidRPr="001D5C40">
        <w:t>на</w:t>
      </w:r>
      <w:r w:rsidR="005A0E3D" w:rsidRPr="001D5C40">
        <w:rPr>
          <w:spacing w:val="-1"/>
        </w:rPr>
        <w:t xml:space="preserve"> </w:t>
      </w:r>
      <w:r w:rsidR="005A0E3D" w:rsidRPr="001D5C40">
        <w:t>Г</w:t>
      </w:r>
      <w:r w:rsidR="005A0E3D" w:rsidRPr="001D5C40">
        <w:rPr>
          <w:spacing w:val="-1"/>
        </w:rPr>
        <w:t>Э</w:t>
      </w:r>
      <w:r w:rsidR="005A0E3D" w:rsidRPr="001D5C40">
        <w:t>К)</w:t>
      </w:r>
    </w:p>
    <w:p w:rsidR="005A0E3D" w:rsidRPr="001D5C40" w:rsidRDefault="005A0E3D">
      <w:pPr>
        <w:kinsoku w:val="0"/>
        <w:overflowPunct w:val="0"/>
        <w:spacing w:before="80"/>
        <w:ind w:left="2"/>
        <w:jc w:val="center"/>
        <w:sectPr w:rsidR="005A0E3D" w:rsidRPr="001D5C40">
          <w:type w:val="continuous"/>
          <w:pgSz w:w="16839" w:h="11920" w:orient="landscape"/>
          <w:pgMar w:top="1040" w:right="920" w:bottom="280" w:left="920" w:header="720" w:footer="720" w:gutter="0"/>
          <w:cols w:space="720" w:equalWidth="0">
            <w:col w:w="14999"/>
          </w:cols>
          <w:noEndnote/>
        </w:sectPr>
      </w:pPr>
    </w:p>
    <w:p w:rsidR="005A0E3D" w:rsidRPr="001D5C40" w:rsidRDefault="005A0E3D">
      <w:pPr>
        <w:kinsoku w:val="0"/>
        <w:overflowPunct w:val="0"/>
        <w:spacing w:before="3" w:line="14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pStyle w:val="1"/>
        <w:kinsoku w:val="0"/>
        <w:overflowPunct w:val="0"/>
        <w:spacing w:before="69"/>
        <w:ind w:left="0"/>
        <w:jc w:val="center"/>
        <w:rPr>
          <w:b w:val="0"/>
          <w:bCs w:val="0"/>
        </w:rPr>
      </w:pPr>
      <w:r w:rsidRPr="001D5C40">
        <w:t>П</w:t>
      </w:r>
      <w:r w:rsidRPr="001D5C40">
        <w:rPr>
          <w:spacing w:val="1"/>
        </w:rPr>
        <w:t>р</w:t>
      </w:r>
      <w:r w:rsidRPr="001D5C40">
        <w:t>ило</w:t>
      </w:r>
      <w:r w:rsidRPr="001D5C40">
        <w:rPr>
          <w:spacing w:val="-4"/>
        </w:rPr>
        <w:t>ж</w:t>
      </w:r>
      <w:r w:rsidRPr="001D5C40">
        <w:rPr>
          <w:spacing w:val="-1"/>
        </w:rPr>
        <w:t>е</w:t>
      </w:r>
      <w:r w:rsidRPr="001D5C40">
        <w:t>ние В</w:t>
      </w:r>
    </w:p>
    <w:p w:rsidR="005A0E3D" w:rsidRPr="001D5C40" w:rsidRDefault="005A0E3D">
      <w:pPr>
        <w:pStyle w:val="a3"/>
        <w:kinsoku w:val="0"/>
        <w:overflowPunct w:val="0"/>
        <w:spacing w:line="271" w:lineRule="exact"/>
        <w:ind w:left="0" w:right="5"/>
        <w:jc w:val="center"/>
      </w:pPr>
      <w:r w:rsidRPr="001D5C40">
        <w:t>(р</w:t>
      </w:r>
      <w:r w:rsidRPr="001D5C40">
        <w:rPr>
          <w:spacing w:val="-2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1"/>
        </w:rPr>
        <w:t>е</w:t>
      </w:r>
      <w:r w:rsidRPr="001D5C40">
        <w:t>)</w:t>
      </w:r>
    </w:p>
    <w:p w:rsidR="005A0E3D" w:rsidRPr="001D5C40" w:rsidRDefault="005A0E3D">
      <w:pPr>
        <w:kinsoku w:val="0"/>
        <w:overflowPunct w:val="0"/>
        <w:spacing w:before="7" w:line="160" w:lineRule="exact"/>
      </w:pPr>
    </w:p>
    <w:p w:rsidR="005A0E3D" w:rsidRPr="001D5C40" w:rsidRDefault="005A0E3D">
      <w:pPr>
        <w:pStyle w:val="1"/>
        <w:kinsoku w:val="0"/>
        <w:overflowPunct w:val="0"/>
        <w:spacing w:line="390" w:lineRule="atLeast"/>
        <w:ind w:left="3767" w:right="3772"/>
        <w:jc w:val="center"/>
        <w:rPr>
          <w:b w:val="0"/>
          <w:bCs w:val="0"/>
        </w:rPr>
      </w:pPr>
      <w:r w:rsidRPr="001D5C40">
        <w:t>Форма о</w:t>
      </w:r>
      <w:r w:rsidRPr="001D5C40">
        <w:rPr>
          <w:spacing w:val="1"/>
        </w:rPr>
        <w:t>б</w:t>
      </w:r>
      <w:r w:rsidRPr="001D5C40">
        <w:rPr>
          <w:spacing w:val="-6"/>
        </w:rPr>
        <w:t>щ</w:t>
      </w:r>
      <w:r w:rsidRPr="001D5C40">
        <w:rPr>
          <w:spacing w:val="-1"/>
        </w:rPr>
        <w:t>е</w:t>
      </w:r>
      <w:r w:rsidRPr="001D5C40">
        <w:t>й в</w:t>
      </w:r>
      <w:r w:rsidRPr="001D5C40">
        <w:rPr>
          <w:spacing w:val="-1"/>
        </w:rPr>
        <w:t>е</w:t>
      </w:r>
      <w:r w:rsidRPr="001D5C40">
        <w:t>дом</w:t>
      </w:r>
      <w:r w:rsidRPr="001D5C40">
        <w:rPr>
          <w:spacing w:val="1"/>
        </w:rPr>
        <w:t>ост</w:t>
      </w:r>
      <w:r w:rsidRPr="001D5C40">
        <w:t xml:space="preserve">и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2"/>
        </w:rPr>
        <w:t>е</w:t>
      </w:r>
      <w:r w:rsidRPr="001D5C40">
        <w:t>нов Г</w:t>
      </w:r>
      <w:r w:rsidRPr="001D5C40">
        <w:rPr>
          <w:spacing w:val="-2"/>
        </w:rPr>
        <w:t>Э</w:t>
      </w:r>
      <w:r w:rsidRPr="001D5C40">
        <w:t xml:space="preserve">К по </w:t>
      </w:r>
      <w:r w:rsidRPr="001D5C40">
        <w:rPr>
          <w:spacing w:val="-2"/>
        </w:rPr>
        <w:t>ГИ</w:t>
      </w:r>
      <w:r w:rsidRPr="001D5C40">
        <w:t xml:space="preserve">А в </w:t>
      </w:r>
      <w:r w:rsidRPr="001D5C40">
        <w:rPr>
          <w:spacing w:val="-4"/>
        </w:rPr>
        <w:t>ф</w:t>
      </w:r>
      <w:r w:rsidRPr="001D5C40">
        <w:t>ор</w:t>
      </w:r>
      <w:r w:rsidRPr="001D5C40">
        <w:rPr>
          <w:spacing w:val="1"/>
        </w:rPr>
        <w:t>м</w:t>
      </w:r>
      <w:r w:rsidRPr="001D5C40">
        <w:t>е</w:t>
      </w:r>
      <w:r w:rsidRPr="001D5C40">
        <w:rPr>
          <w:spacing w:val="-1"/>
        </w:rPr>
        <w:t xml:space="preserve"> </w:t>
      </w:r>
      <w:r w:rsidRPr="001D5C40">
        <w:t>з</w:t>
      </w:r>
      <w:r w:rsidRPr="001D5C40">
        <w:rPr>
          <w:spacing w:val="1"/>
        </w:rPr>
        <w:t>а</w:t>
      </w:r>
      <w:r w:rsidRPr="001D5C40">
        <w:rPr>
          <w:spacing w:val="-4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ы ВКР В Е Д О М</w:t>
      </w:r>
      <w:r w:rsidRPr="001D5C40">
        <w:rPr>
          <w:spacing w:val="-1"/>
        </w:rPr>
        <w:t xml:space="preserve"> </w:t>
      </w:r>
      <w:r w:rsidRPr="001D5C40">
        <w:t>О С Т</w:t>
      </w:r>
      <w:r w:rsidRPr="001D5C40">
        <w:rPr>
          <w:spacing w:val="-2"/>
        </w:rPr>
        <w:t xml:space="preserve"> </w:t>
      </w:r>
      <w:r w:rsidRPr="001D5C40">
        <w:t>Ь</w:t>
      </w:r>
    </w:p>
    <w:p w:rsidR="005A0E3D" w:rsidRPr="001D5C40" w:rsidRDefault="005A0E3D">
      <w:pPr>
        <w:kinsoku w:val="0"/>
        <w:overflowPunct w:val="0"/>
        <w:ind w:right="3"/>
        <w:jc w:val="center"/>
      </w:pPr>
      <w:r w:rsidRPr="001D5C40">
        <w:rPr>
          <w:b/>
          <w:bCs/>
        </w:rPr>
        <w:t>за</w:t>
      </w:r>
      <w:r w:rsidRPr="001D5C40">
        <w:rPr>
          <w:b/>
          <w:bCs/>
          <w:spacing w:val="-2"/>
        </w:rPr>
        <w:t>с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дания ГЭК</w:t>
      </w:r>
      <w:r w:rsidRPr="001D5C40">
        <w:rPr>
          <w:b/>
          <w:bCs/>
          <w:spacing w:val="1"/>
        </w:rPr>
        <w:t xml:space="preserve"> </w:t>
      </w:r>
      <w:r w:rsidRPr="001D5C40">
        <w:rPr>
          <w:b/>
          <w:bCs/>
        </w:rPr>
        <w:t>по</w:t>
      </w:r>
      <w:r w:rsidRPr="001D5C40">
        <w:rPr>
          <w:b/>
          <w:bCs/>
          <w:spacing w:val="-3"/>
        </w:rPr>
        <w:t xml:space="preserve"> </w:t>
      </w:r>
      <w:r w:rsidRPr="001D5C40">
        <w:rPr>
          <w:b/>
          <w:bCs/>
        </w:rPr>
        <w:t>Г</w:t>
      </w:r>
      <w:r w:rsidRPr="001D5C40">
        <w:rPr>
          <w:b/>
          <w:bCs/>
          <w:spacing w:val="-2"/>
        </w:rPr>
        <w:t>И</w:t>
      </w:r>
      <w:r w:rsidRPr="001D5C40">
        <w:rPr>
          <w:b/>
          <w:bCs/>
        </w:rPr>
        <w:t>А по ОПОП ВО</w:t>
      </w:r>
    </w:p>
    <w:p w:rsidR="005A0E3D" w:rsidRPr="001D5C40" w:rsidRDefault="005A0E3D">
      <w:pPr>
        <w:kinsoku w:val="0"/>
        <w:overflowPunct w:val="0"/>
        <w:spacing w:before="12" w:line="260" w:lineRule="exact"/>
      </w:pPr>
    </w:p>
    <w:p w:rsidR="00EB09BC" w:rsidRPr="001D5C40" w:rsidRDefault="00EB09BC" w:rsidP="00EB09BC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ние</w:t>
      </w:r>
      <w:r w:rsidRPr="001D5C40">
        <w:rPr>
          <w:spacing w:val="-1"/>
        </w:rPr>
        <w:t xml:space="preserve"> </w:t>
      </w:r>
      <w:r w:rsidR="00353407" w:rsidRPr="001D5C40">
        <w:t>подготов</w:t>
      </w:r>
      <w:r w:rsidR="00353407" w:rsidRPr="001D5C40">
        <w:rPr>
          <w:spacing w:val="-2"/>
        </w:rPr>
        <w:t>к</w:t>
      </w:r>
      <w:r w:rsidR="00353407" w:rsidRPr="001D5C40">
        <w:t xml:space="preserve">и </w:t>
      </w:r>
      <w:r w:rsidR="00353407" w:rsidRPr="001D5C40">
        <w:rPr>
          <w:spacing w:val="2"/>
        </w:rPr>
        <w:t>–</w:t>
      </w:r>
      <w:r w:rsidRPr="001D5C40">
        <w:rPr>
          <w:i/>
          <w:iCs/>
          <w:spacing w:val="60"/>
        </w:rPr>
        <w:t xml:space="preserve"> </w:t>
      </w:r>
      <w:r w:rsidRPr="006079C3">
        <w:t>11.03.03 Конструирование и технология электронных средств</w:t>
      </w:r>
    </w:p>
    <w:p w:rsidR="00EB09BC" w:rsidRPr="001D5C40" w:rsidRDefault="00EB09BC" w:rsidP="00EB09BC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 xml:space="preserve">ть </w:t>
      </w:r>
      <w:r w:rsidRPr="001D5C40">
        <w:rPr>
          <w:spacing w:val="-1"/>
        </w:rPr>
        <w:t>(</w:t>
      </w:r>
      <w:r w:rsidR="00353407" w:rsidRPr="001D5C40">
        <w:t>про</w:t>
      </w:r>
      <w:r w:rsidR="00353407" w:rsidRPr="001D5C40">
        <w:rPr>
          <w:spacing w:val="-2"/>
        </w:rPr>
        <w:t>ф</w:t>
      </w:r>
      <w:r w:rsidR="00353407" w:rsidRPr="001D5C40">
        <w:t xml:space="preserve">иль) </w:t>
      </w:r>
      <w:r w:rsidR="00353407" w:rsidRPr="001D5C40">
        <w:rPr>
          <w:spacing w:val="1"/>
        </w:rPr>
        <w:t>–</w:t>
      </w:r>
      <w:r>
        <w:rPr>
          <w:i/>
          <w:iCs/>
        </w:rPr>
        <w:t xml:space="preserve"> </w:t>
      </w:r>
      <w:r w:rsidRPr="006079C3">
        <w:rPr>
          <w:i/>
          <w:iCs/>
        </w:rPr>
        <w:t>Проектирование и технология радиоэлектронных средств</w:t>
      </w:r>
    </w:p>
    <w:p w:rsidR="005A0E3D" w:rsidRPr="001D5C40" w:rsidRDefault="005A0E3D">
      <w:pPr>
        <w:pStyle w:val="a3"/>
        <w:tabs>
          <w:tab w:val="left" w:pos="2974"/>
          <w:tab w:val="left" w:pos="3597"/>
        </w:tabs>
        <w:kinsoku w:val="0"/>
        <w:overflowPunct w:val="0"/>
        <w:spacing w:before="22" w:line="252" w:lineRule="exact"/>
        <w:ind w:left="323" w:right="5228" w:hanging="171"/>
      </w:pPr>
      <w:r w:rsidRPr="001D5C40">
        <w:t xml:space="preserve">от </w:t>
      </w:r>
      <w:r w:rsidRPr="001D5C40">
        <w:rPr>
          <w:spacing w:val="5"/>
        </w:rPr>
        <w:t xml:space="preserve"> </w:t>
      </w:r>
      <w:r w:rsidRPr="001D5C40">
        <w:t>«</w:t>
      </w:r>
      <w:r w:rsidRPr="001D5C40">
        <w:rPr>
          <w:spacing w:val="-7"/>
        </w:rPr>
        <w:t xml:space="preserve"> </w:t>
      </w:r>
      <w:r w:rsidRPr="001D5C40">
        <w:rPr>
          <w:u w:val="single"/>
        </w:rPr>
        <w:t>_</w:t>
      </w:r>
      <w:r w:rsidRPr="001D5C40">
        <w:rPr>
          <w:spacing w:val="59"/>
          <w:u w:val="single"/>
        </w:rPr>
        <w:t xml:space="preserve"> </w:t>
      </w:r>
      <w:r w:rsidRPr="001D5C40">
        <w:rPr>
          <w:u w:val="single"/>
        </w:rPr>
        <w:t>_</w:t>
      </w:r>
      <w:r w:rsidRPr="001D5C40">
        <w:rPr>
          <w:spacing w:val="4"/>
          <w:u w:val="single"/>
        </w:rPr>
        <w:t xml:space="preserve"> </w:t>
      </w:r>
      <w:r w:rsidRPr="001D5C40">
        <w:t>»</w:t>
      </w:r>
      <w:r w:rsidRPr="001D5C40">
        <w:rPr>
          <w:u w:val="single"/>
        </w:rPr>
        <w:tab/>
      </w:r>
      <w:r w:rsidRPr="001D5C40">
        <w:t>2</w:t>
      </w:r>
      <w:r w:rsidRPr="001D5C40">
        <w:rPr>
          <w:spacing w:val="10"/>
        </w:rPr>
        <w:t>0</w:t>
      </w:r>
      <w:r w:rsidRPr="001D5C40">
        <w:rPr>
          <w:spacing w:val="10"/>
          <w:u w:val="single"/>
        </w:rPr>
        <w:tab/>
      </w:r>
      <w:r w:rsidRPr="001D5C40">
        <w:t>г.</w:t>
      </w:r>
    </w:p>
    <w:p w:rsidR="005A0E3D" w:rsidRPr="001D5C40" w:rsidRDefault="005A0E3D">
      <w:pPr>
        <w:kinsoku w:val="0"/>
        <w:overflowPunct w:val="0"/>
        <w:spacing w:before="17" w:line="220" w:lineRule="exact"/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"/>
        <w:gridCol w:w="2878"/>
        <w:gridCol w:w="872"/>
        <w:gridCol w:w="1061"/>
        <w:gridCol w:w="811"/>
        <w:gridCol w:w="999"/>
        <w:gridCol w:w="621"/>
        <w:gridCol w:w="636"/>
        <w:gridCol w:w="627"/>
        <w:gridCol w:w="628"/>
        <w:gridCol w:w="627"/>
        <w:gridCol w:w="624"/>
        <w:gridCol w:w="627"/>
        <w:gridCol w:w="626"/>
        <w:gridCol w:w="941"/>
        <w:gridCol w:w="1568"/>
      </w:tblGrid>
      <w:tr w:rsidR="00CB2575" w:rsidRPr="001D5C40">
        <w:trPr>
          <w:trHeight w:hRule="exact" w:val="470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6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58" w:lineRule="auto"/>
              <w:ind w:left="143" w:right="86" w:firstLine="14"/>
            </w:pPr>
            <w:r w:rsidRPr="001D5C40">
              <w:t>№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  <w:w w:val="95"/>
              </w:rPr>
              <w:t>п</w:t>
            </w:r>
            <w:r w:rsidRPr="001D5C40">
              <w:rPr>
                <w:w w:val="95"/>
              </w:rPr>
              <w:t>/п</w:t>
            </w:r>
          </w:p>
        </w:tc>
        <w:tc>
          <w:tcPr>
            <w:tcW w:w="2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3" w:line="22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3"/>
              <w:jc w:val="center"/>
            </w:pPr>
            <w:r w:rsidRPr="001D5C40">
              <w:t>Ф.И.О.</w:t>
            </w:r>
            <w:r w:rsidRPr="001D5C40">
              <w:rPr>
                <w:spacing w:val="-13"/>
              </w:rPr>
              <w:t xml:space="preserve"> </w:t>
            </w:r>
            <w:r w:rsidRPr="001D5C40">
              <w:t>с</w:t>
            </w:r>
            <w:r w:rsidRPr="001D5C40">
              <w:rPr>
                <w:spacing w:val="2"/>
              </w:rPr>
              <w:t>т</w:t>
            </w:r>
            <w:r w:rsidRPr="001D5C40">
              <w:rPr>
                <w:spacing w:val="-5"/>
              </w:rPr>
              <w:t>у</w:t>
            </w:r>
            <w:r w:rsidRPr="001D5C40">
              <w:t>д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нт</w:t>
            </w:r>
            <w:r w:rsidRPr="001D5C40">
              <w:t>а</w:t>
            </w: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63"/>
              <w:jc w:val="center"/>
            </w:pPr>
            <w:r w:rsidRPr="001D5C40">
              <w:rPr>
                <w:i/>
                <w:iCs/>
                <w:spacing w:val="-2"/>
              </w:rPr>
              <w:t>(</w:t>
            </w:r>
            <w:r w:rsidRPr="001D5C40">
              <w:rPr>
                <w:i/>
                <w:iCs/>
                <w:spacing w:val="1"/>
              </w:rPr>
              <w:t>по</w:t>
            </w:r>
            <w:r w:rsidRPr="001D5C40">
              <w:rPr>
                <w:i/>
                <w:iCs/>
              </w:rPr>
              <w:t>л</w:t>
            </w:r>
            <w:r w:rsidRPr="001D5C40">
              <w:rPr>
                <w:i/>
                <w:iCs/>
                <w:spacing w:val="-1"/>
              </w:rPr>
              <w:t>н</w:t>
            </w:r>
            <w:r w:rsidRPr="001D5C40">
              <w:rPr>
                <w:i/>
                <w:iCs/>
                <w:spacing w:val="1"/>
              </w:rPr>
              <w:t>о</w:t>
            </w:r>
            <w:r w:rsidRPr="001D5C40">
              <w:rPr>
                <w:i/>
                <w:iCs/>
              </w:rPr>
              <w:t>ст</w:t>
            </w:r>
            <w:r w:rsidRPr="001D5C40">
              <w:rPr>
                <w:i/>
                <w:iCs/>
                <w:spacing w:val="1"/>
              </w:rPr>
              <w:t>ью</w:t>
            </w:r>
            <w:r w:rsidRPr="001D5C40">
              <w:rPr>
                <w:i/>
                <w:iCs/>
              </w:rPr>
              <w:t>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CB2575" w:rsidRDefault="00CB2575" w:rsidP="00CB2575">
            <w:pPr>
              <w:pStyle w:val="TableParagraph"/>
              <w:kinsoku w:val="0"/>
              <w:overflowPunct w:val="0"/>
              <w:spacing w:before="8" w:line="15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ind w:left="104" w:right="102" w:firstLine="1"/>
              <w:jc w:val="center"/>
              <w:rPr>
                <w:sz w:val="20"/>
              </w:rPr>
            </w:pPr>
            <w:r w:rsidRPr="00CB2575">
              <w:rPr>
                <w:sz w:val="20"/>
              </w:rPr>
              <w:t>А</w:t>
            </w:r>
            <w:r w:rsidRPr="00CB2575">
              <w:rPr>
                <w:spacing w:val="-1"/>
                <w:sz w:val="20"/>
              </w:rPr>
              <w:t>к</w:t>
            </w:r>
            <w:r w:rsidRPr="00CB2575">
              <w:rPr>
                <w:sz w:val="20"/>
              </w:rPr>
              <w:t>ад</w:t>
            </w:r>
            <w:r w:rsidRPr="00CB2575">
              <w:rPr>
                <w:spacing w:val="2"/>
                <w:sz w:val="20"/>
              </w:rPr>
              <w:t>е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w w:val="95"/>
                <w:sz w:val="20"/>
              </w:rPr>
              <w:t>м</w:t>
            </w:r>
            <w:r w:rsidRPr="00CB2575">
              <w:rPr>
                <w:spacing w:val="-1"/>
                <w:w w:val="95"/>
                <w:sz w:val="20"/>
              </w:rPr>
              <w:t>и</w:t>
            </w:r>
            <w:r w:rsidRPr="00CB2575">
              <w:rPr>
                <w:w w:val="95"/>
                <w:sz w:val="20"/>
              </w:rPr>
              <w:t>чес</w:t>
            </w:r>
            <w:r w:rsidRPr="00CB2575">
              <w:rPr>
                <w:spacing w:val="-1"/>
                <w:w w:val="95"/>
                <w:sz w:val="20"/>
              </w:rPr>
              <w:t>к</w:t>
            </w:r>
            <w:r w:rsidRPr="00CB2575">
              <w:rPr>
                <w:w w:val="95"/>
                <w:sz w:val="20"/>
              </w:rPr>
              <w:t>ая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z w:val="20"/>
              </w:rPr>
              <w:t>г</w:t>
            </w:r>
            <w:r w:rsidRPr="00CB2575">
              <w:rPr>
                <w:spacing w:val="3"/>
                <w:sz w:val="20"/>
              </w:rPr>
              <w:t>р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pacing w:val="1"/>
                <w:sz w:val="20"/>
              </w:rPr>
              <w:t>п</w:t>
            </w:r>
            <w:r w:rsidRPr="00CB2575">
              <w:rPr>
                <w:spacing w:val="-1"/>
                <w:sz w:val="20"/>
              </w:rPr>
              <w:t>п</w:t>
            </w:r>
            <w:r w:rsidRPr="00CB2575">
              <w:rPr>
                <w:sz w:val="20"/>
              </w:rPr>
              <w:t>а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Default="00CB2575" w:rsidP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ind w:left="138" w:right="136"/>
              <w:jc w:val="center"/>
              <w:rPr>
                <w:sz w:val="20"/>
              </w:rPr>
            </w:pPr>
            <w:r w:rsidRPr="00CB2575">
              <w:rPr>
                <w:w w:val="95"/>
                <w:sz w:val="20"/>
              </w:rPr>
              <w:t>Форма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об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z w:val="20"/>
              </w:rPr>
              <w:t>че-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pacing w:val="1"/>
                <w:sz w:val="20"/>
              </w:rPr>
              <w:t>и</w:t>
            </w:r>
            <w:r w:rsidRPr="00CB2575">
              <w:rPr>
                <w:sz w:val="20"/>
              </w:rPr>
              <w:t>я</w:t>
            </w:r>
            <w:r w:rsidRPr="00CB2575">
              <w:rPr>
                <w:spacing w:val="-4"/>
                <w:sz w:val="20"/>
              </w:rPr>
              <w:t xml:space="preserve"> 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</w:t>
            </w:r>
            <w:r w:rsidRPr="00CB2575">
              <w:rPr>
                <w:sz w:val="20"/>
              </w:rPr>
              <w:t>ч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z w:val="20"/>
              </w:rPr>
              <w:t>ая</w:t>
            </w:r>
          </w:p>
        </w:tc>
        <w:tc>
          <w:tcPr>
            <w:tcW w:w="77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0" w:line="1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9"/>
              <w:jc w:val="center"/>
            </w:pPr>
            <w:r w:rsidRPr="001D5C40">
              <w:t>О</w:t>
            </w:r>
            <w:r w:rsidRPr="001D5C40">
              <w:rPr>
                <w:spacing w:val="48"/>
              </w:rPr>
              <w:t xml:space="preserve"> </w:t>
            </w:r>
            <w:r w:rsidRPr="001D5C40">
              <w:t>Ц</w:t>
            </w:r>
            <w:r w:rsidRPr="001D5C40">
              <w:rPr>
                <w:spacing w:val="48"/>
              </w:rPr>
              <w:t xml:space="preserve"> </w:t>
            </w:r>
            <w:r w:rsidRPr="001D5C40">
              <w:t>Е</w:t>
            </w:r>
            <w:r w:rsidRPr="001D5C40">
              <w:rPr>
                <w:spacing w:val="-1"/>
              </w:rPr>
              <w:t xml:space="preserve"> </w:t>
            </w:r>
            <w:r w:rsidRPr="001D5C40">
              <w:t>Н</w:t>
            </w:r>
            <w:r w:rsidRPr="001D5C40">
              <w:rPr>
                <w:spacing w:val="48"/>
              </w:rPr>
              <w:t xml:space="preserve"> </w:t>
            </w:r>
            <w:r w:rsidRPr="001D5C40">
              <w:t>К</w:t>
            </w:r>
            <w:r w:rsidRPr="001D5C40">
              <w:rPr>
                <w:spacing w:val="47"/>
              </w:rPr>
              <w:t xml:space="preserve"> </w:t>
            </w:r>
            <w:r w:rsidRPr="001D5C40">
              <w:t>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24"/>
            </w:pPr>
            <w:r w:rsidRPr="001D5C40">
              <w:t>П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м</w:t>
            </w:r>
            <w:r w:rsidRPr="001D5C40">
              <w:t>еча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и</w:t>
            </w:r>
            <w:r w:rsidRPr="001D5C40">
              <w:t>я,</w:t>
            </w: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  <w:r w:rsidRPr="001D5C40">
              <w:rPr>
                <w:spacing w:val="1"/>
              </w:rPr>
              <w:t>р</w:t>
            </w:r>
            <w:r w:rsidRPr="001D5C40">
              <w:t>еко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t>да</w:t>
            </w:r>
            <w:r w:rsidRPr="001D5C40">
              <w:rPr>
                <w:spacing w:val="1"/>
              </w:rPr>
              <w:t>ц</w:t>
            </w:r>
            <w:r w:rsidRPr="001D5C40">
              <w:rPr>
                <w:spacing w:val="-1"/>
              </w:rPr>
              <w:t>и</w:t>
            </w:r>
            <w:r w:rsidRPr="001D5C40">
              <w:t>и</w:t>
            </w:r>
          </w:p>
        </w:tc>
      </w:tr>
      <w:tr w:rsidR="00CB2575" w:rsidRPr="001D5C40">
        <w:trPr>
          <w:trHeight w:hRule="exact" w:val="278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2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6" w:line="24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59" w:lineRule="auto"/>
              <w:ind w:left="234" w:right="151" w:hanging="75"/>
            </w:pPr>
            <w:r w:rsidRPr="001D5C40">
              <w:rPr>
                <w:spacing w:val="-1"/>
                <w:w w:val="95"/>
              </w:rPr>
              <w:t>С</w:t>
            </w:r>
            <w:r w:rsidRPr="001D5C40">
              <w:rPr>
                <w:w w:val="95"/>
              </w:rPr>
              <w:t>ре</w:t>
            </w:r>
            <w:r w:rsidRPr="001D5C40">
              <w:rPr>
                <w:spacing w:val="-1"/>
                <w:w w:val="95"/>
              </w:rPr>
              <w:t>д</w:t>
            </w:r>
            <w:r w:rsidRPr="001D5C40">
              <w:rPr>
                <w:w w:val="95"/>
              </w:rPr>
              <w:t>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и</w:t>
            </w:r>
            <w:r w:rsidRPr="001D5C40">
              <w:t>й</w:t>
            </w:r>
            <w:r w:rsidRPr="001D5C40">
              <w:rPr>
                <w:w w:val="99"/>
              </w:rPr>
              <w:t xml:space="preserve"> </w:t>
            </w:r>
            <w:r w:rsidRPr="001D5C40">
              <w:t>ба</w:t>
            </w:r>
            <w:r w:rsidRPr="001D5C40">
              <w:rPr>
                <w:spacing w:val="1"/>
              </w:rPr>
              <w:t>л</w:t>
            </w:r>
            <w:r w:rsidRPr="001D5C40">
              <w:t>л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4" w:line="15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191" w:lineRule="auto"/>
              <w:ind w:left="90" w:right="31" w:hanging="55"/>
              <w:jc w:val="center"/>
            </w:pPr>
            <w:r w:rsidRPr="001D5C40">
              <w:t>О</w:t>
            </w:r>
            <w:r w:rsidRPr="001D5C40">
              <w:rPr>
                <w:spacing w:val="-1"/>
              </w:rPr>
              <w:t>т</w:t>
            </w:r>
            <w:r w:rsidRPr="001D5C40">
              <w:t>зыв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w w:val="95"/>
              </w:rPr>
              <w:t>р</w:t>
            </w:r>
            <w:r w:rsidRPr="001D5C40">
              <w:rPr>
                <w:spacing w:val="-2"/>
                <w:w w:val="95"/>
              </w:rPr>
              <w:t>у</w:t>
            </w:r>
            <w:r w:rsidRPr="001D5C40">
              <w:rPr>
                <w:spacing w:val="-1"/>
                <w:w w:val="95"/>
              </w:rPr>
              <w:t>к</w:t>
            </w:r>
            <w:r w:rsidRPr="001D5C40">
              <w:rPr>
                <w:w w:val="95"/>
              </w:rPr>
              <w:t>овод</w:t>
            </w:r>
            <w:r w:rsidRPr="001D5C40">
              <w:rPr>
                <w:spacing w:val="-1"/>
                <w:w w:val="95"/>
              </w:rPr>
              <w:t>и</w:t>
            </w:r>
            <w:r w:rsidRPr="001D5C40">
              <w:rPr>
                <w:w w:val="95"/>
              </w:rPr>
              <w:t>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-1"/>
              </w:rPr>
              <w:t>л</w:t>
            </w:r>
            <w:r w:rsidRPr="001D5C40">
              <w:t>я</w:t>
            </w:r>
          </w:p>
        </w:tc>
        <w:tc>
          <w:tcPr>
            <w:tcW w:w="50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4"/>
              <w:ind w:left="1362"/>
            </w:pPr>
            <w:r w:rsidRPr="001D5C40">
              <w:t>Фа</w:t>
            </w:r>
            <w:r w:rsidRPr="001D5C40">
              <w:rPr>
                <w:spacing w:val="1"/>
              </w:rPr>
              <w:t>м</w:t>
            </w:r>
            <w:r w:rsidRPr="001D5C40">
              <w:rPr>
                <w:spacing w:val="-1"/>
              </w:rPr>
              <w:t>ил</w:t>
            </w:r>
            <w:r w:rsidRPr="001D5C40">
              <w:rPr>
                <w:spacing w:val="1"/>
              </w:rPr>
              <w:t>и</w:t>
            </w:r>
            <w:r w:rsidRPr="001D5C40">
              <w:t>я</w:t>
            </w:r>
            <w:r w:rsidRPr="001D5C40">
              <w:rPr>
                <w:spacing w:val="-9"/>
              </w:rPr>
              <w:t xml:space="preserve"> </w:t>
            </w:r>
            <w:r w:rsidRPr="001D5C40">
              <w:t>И.</w:t>
            </w:r>
            <w:r w:rsidRPr="001D5C40">
              <w:rPr>
                <w:spacing w:val="1"/>
              </w:rPr>
              <w:t>О</w:t>
            </w:r>
            <w:r w:rsidRPr="001D5C40">
              <w:t>.</w:t>
            </w:r>
            <w:r w:rsidRPr="001D5C40">
              <w:rPr>
                <w:spacing w:val="-7"/>
              </w:rPr>
              <w:t xml:space="preserve"> </w:t>
            </w:r>
            <w:r w:rsidRPr="001D5C40">
              <w:t>ч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3"/>
              </w:rPr>
              <w:t>о</w:t>
            </w:r>
            <w:r w:rsidRPr="001D5C40">
              <w:t>в</w:t>
            </w:r>
            <w:r w:rsidRPr="001D5C40">
              <w:rPr>
                <w:spacing w:val="-8"/>
              </w:rPr>
              <w:t xml:space="preserve"> </w:t>
            </w:r>
            <w:r w:rsidRPr="001D5C40">
              <w:t>ГЭК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18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58" w:lineRule="auto"/>
              <w:ind w:left="83" w:right="111" w:firstLine="38"/>
            </w:pPr>
            <w:r w:rsidRPr="001D5C40">
              <w:rPr>
                <w:spacing w:val="-20"/>
              </w:rPr>
              <w:t>ОБЩ</w:t>
            </w:r>
            <w:r w:rsidRPr="001D5C40">
              <w:rPr>
                <w:spacing w:val="-23"/>
              </w:rPr>
              <w:t>А</w:t>
            </w:r>
            <w:r w:rsidRPr="001D5C40">
              <w:t>Я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20"/>
              </w:rPr>
              <w:t>ОЦЕН</w:t>
            </w:r>
            <w:r w:rsidRPr="001D5C40">
              <w:rPr>
                <w:spacing w:val="-22"/>
              </w:rPr>
              <w:t>К</w:t>
            </w:r>
            <w:r w:rsidRPr="001D5C40">
              <w:t>А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984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2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81" w:line="245" w:lineRule="auto"/>
              <w:ind w:left="330" w:right="50" w:hanging="277"/>
            </w:pPr>
            <w:r w:rsidRPr="001D5C40">
              <w:rPr>
                <w:w w:val="95"/>
              </w:rPr>
              <w:t>Председа-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-1"/>
              </w:rPr>
              <w:t>л</w:t>
            </w:r>
            <w:r w:rsidRPr="001D5C40">
              <w:t>ь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6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2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9" w:line="18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19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</w:p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1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2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3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4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5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6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7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8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9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195"/>
            </w:pPr>
            <w:r w:rsidRPr="001D5C40">
              <w:rPr>
                <w:spacing w:val="1"/>
              </w:rPr>
              <w:t>10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701"/>
        </w:trPr>
        <w:tc>
          <w:tcPr>
            <w:tcW w:w="71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3" w:line="22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6"/>
              <w:jc w:val="center"/>
            </w:pP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о</w:t>
            </w:r>
            <w:r w:rsidRPr="001D5C40">
              <w:t>дп</w:t>
            </w:r>
            <w:r w:rsidRPr="001D5C40">
              <w:rPr>
                <w:spacing w:val="-1"/>
              </w:rPr>
              <w:t>и</w:t>
            </w:r>
            <w:r w:rsidRPr="001D5C40">
              <w:t>си</w:t>
            </w:r>
            <w:r w:rsidRPr="001D5C40">
              <w:rPr>
                <w:spacing w:val="-10"/>
              </w:rPr>
              <w:t xml:space="preserve"> </w:t>
            </w:r>
            <w:r w:rsidRPr="001D5C40">
              <w:rPr>
                <w:spacing w:val="2"/>
              </w:rPr>
              <w:t>ч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9"/>
              </w:rPr>
              <w:t xml:space="preserve"> </w:t>
            </w:r>
            <w:r w:rsidRPr="001D5C40">
              <w:t>Г</w:t>
            </w:r>
            <w:r w:rsidRPr="001D5C40">
              <w:rPr>
                <w:spacing w:val="3"/>
              </w:rPr>
              <w:t>Э</w:t>
            </w:r>
            <w:r w:rsidRPr="001D5C40">
              <w:t>К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</w:tbl>
    <w:p w:rsidR="005A0E3D" w:rsidRPr="001D5C40" w:rsidRDefault="005A0E3D">
      <w:pPr>
        <w:kinsoku w:val="0"/>
        <w:overflowPunct w:val="0"/>
        <w:spacing w:before="8" w:line="190" w:lineRule="exact"/>
      </w:pPr>
    </w:p>
    <w:p w:rsidR="005A0E3D" w:rsidRPr="001D5C40" w:rsidRDefault="00DC7276">
      <w:pPr>
        <w:pStyle w:val="a3"/>
        <w:tabs>
          <w:tab w:val="left" w:pos="11825"/>
        </w:tabs>
        <w:kinsoku w:val="0"/>
        <w:overflowPunct w:val="0"/>
        <w:spacing w:before="69" w:line="268" w:lineRule="exact"/>
        <w:ind w:left="9425"/>
      </w:pPr>
      <w:r w:rsidRPr="001D5C40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2560320</wp:posOffset>
                </wp:positionH>
                <wp:positionV relativeFrom="paragraph">
                  <wp:posOffset>215900</wp:posOffset>
                </wp:positionV>
                <wp:extent cx="1828800" cy="12700"/>
                <wp:effectExtent l="0" t="0" r="0" b="0"/>
                <wp:wrapNone/>
                <wp:docPr id="5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0"/>
                        </a:xfrm>
                        <a:custGeom>
                          <a:avLst/>
                          <a:gdLst>
                            <a:gd name="T0" fmla="*/ 0 w 2880"/>
                            <a:gd name="T1" fmla="*/ 0 h 20"/>
                            <a:gd name="T2" fmla="*/ 2880 w 28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80" h="2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88E3B81" id="Freeform 6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01.6pt,17pt,345.6pt,17pt" coordsize="2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" o:allowincell="f" filled="f" strokeweight=".48pt">
                <v:path arrowok="t" o:connecttype="custom" o:connectlocs="0,0;1828800,0" o:connectangles="0,0"/>
                <w10:wrap anchorx="page"/>
              </v:polyline>
            </w:pict>
          </mc:Fallback>
        </mc:AlternateContent>
      </w:r>
      <w:r w:rsidR="005A0E3D" w:rsidRPr="001D5C40">
        <w:rPr>
          <w:u w:val="single"/>
        </w:rPr>
        <w:t xml:space="preserve">    </w:t>
      </w:r>
      <w:r w:rsidR="005A0E3D" w:rsidRPr="001D5C40">
        <w:t>.    .</w:t>
      </w:r>
      <w:r w:rsidR="005A0E3D" w:rsidRPr="001D5C40">
        <w:rPr>
          <w:u w:val="single"/>
        </w:rPr>
        <w:t xml:space="preserve"> </w:t>
      </w:r>
      <w:r w:rsidR="005A0E3D" w:rsidRPr="001D5C40">
        <w:rPr>
          <w:u w:val="single"/>
        </w:rPr>
        <w:tab/>
      </w:r>
    </w:p>
    <w:p w:rsidR="005A0E3D" w:rsidRPr="001D5C40" w:rsidRDefault="005A0E3D">
      <w:pPr>
        <w:tabs>
          <w:tab w:val="left" w:pos="10066"/>
        </w:tabs>
        <w:kinsoku w:val="0"/>
        <w:overflowPunct w:val="0"/>
        <w:spacing w:line="156" w:lineRule="exact"/>
        <w:ind w:left="4401"/>
      </w:pPr>
      <w:r w:rsidRPr="001D5C40">
        <w:rPr>
          <w:spacing w:val="-1"/>
        </w:rPr>
        <w:t>(</w:t>
      </w:r>
      <w:r w:rsidRPr="001D5C40">
        <w:t>п</w:t>
      </w:r>
      <w:r w:rsidRPr="001D5C40">
        <w:rPr>
          <w:spacing w:val="-1"/>
        </w:rPr>
        <w:t>о</w:t>
      </w:r>
      <w:r w:rsidRPr="001D5C40">
        <w:t>дпи</w:t>
      </w:r>
      <w:r w:rsidRPr="001D5C40">
        <w:rPr>
          <w:spacing w:val="-2"/>
        </w:rPr>
        <w:t>с</w:t>
      </w:r>
      <w:r w:rsidRPr="001D5C40">
        <w:t>ь)</w:t>
      </w:r>
      <w:r w:rsidRPr="001D5C40">
        <w:tab/>
      </w:r>
      <w:r w:rsidRPr="001D5C40">
        <w:rPr>
          <w:spacing w:val="-1"/>
        </w:rPr>
        <w:t>(И</w:t>
      </w:r>
      <w:r w:rsidRPr="001D5C40">
        <w:t>.</w:t>
      </w:r>
      <w:r w:rsidRPr="001D5C40">
        <w:rPr>
          <w:spacing w:val="-1"/>
        </w:rPr>
        <w:t>О</w:t>
      </w:r>
      <w:r w:rsidRPr="001D5C40">
        <w:t>.</w:t>
      </w:r>
      <w:r w:rsidRPr="001D5C40">
        <w:rPr>
          <w:spacing w:val="1"/>
        </w:rPr>
        <w:t xml:space="preserve"> </w:t>
      </w:r>
      <w:r w:rsidRPr="001D5C40">
        <w:t>Фа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-1"/>
        </w:rPr>
        <w:t>л</w:t>
      </w:r>
      <w:r w:rsidRPr="001D5C40">
        <w:rPr>
          <w:spacing w:val="-3"/>
        </w:rPr>
        <w:t>и</w:t>
      </w:r>
      <w:r w:rsidRPr="001D5C40">
        <w:t>я)</w:t>
      </w:r>
    </w:p>
    <w:p w:rsidR="005A0E3D" w:rsidRPr="001D5C40" w:rsidRDefault="005A0E3D">
      <w:pPr>
        <w:kinsoku w:val="0"/>
        <w:overflowPunct w:val="0"/>
        <w:spacing w:before="5" w:line="120" w:lineRule="exact"/>
      </w:pPr>
    </w:p>
    <w:p w:rsidR="008A1C6A" w:rsidRPr="001D5C40" w:rsidRDefault="005A0E3D" w:rsidP="008A1C6A">
      <w:pPr>
        <w:pStyle w:val="a3"/>
        <w:kinsoku w:val="0"/>
        <w:overflowPunct w:val="0"/>
        <w:ind w:left="0" w:right="2"/>
        <w:jc w:val="center"/>
        <w:sectPr w:rsidR="008A1C6A" w:rsidRPr="001D5C40">
          <w:headerReference w:type="default" r:id="rId13"/>
          <w:pgSz w:w="16839" w:h="11920" w:orient="landscape"/>
          <w:pgMar w:top="1080" w:right="980" w:bottom="280" w:left="980" w:header="0" w:footer="0" w:gutter="0"/>
          <w:cols w:space="720" w:equalWidth="0">
            <w:col w:w="14879"/>
          </w:cols>
          <w:noEndnote/>
        </w:sectPr>
      </w:pPr>
      <w:r w:rsidRPr="001D5C40">
        <w:t>Пр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се</w:t>
      </w:r>
      <w:r w:rsidRPr="001D5C40">
        <w:rPr>
          <w:spacing w:val="2"/>
        </w:rPr>
        <w:t>д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 ГЭК</w:t>
      </w:r>
    </w:p>
    <w:tbl>
      <w:tblPr>
        <w:tblW w:w="10932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29"/>
        <w:gridCol w:w="1822"/>
        <w:gridCol w:w="1843"/>
        <w:gridCol w:w="283"/>
        <w:gridCol w:w="2869"/>
        <w:gridCol w:w="250"/>
        <w:gridCol w:w="2977"/>
        <w:gridCol w:w="501"/>
        <w:gridCol w:w="258"/>
      </w:tblGrid>
      <w:tr w:rsidR="008A1C6A" w:rsidRPr="001D5C40" w:rsidTr="00620FB2">
        <w:trPr>
          <w:gridBefore w:val="1"/>
          <w:wBefore w:w="129" w:type="dxa"/>
          <w:cantSplit/>
          <w:trHeight w:val="180"/>
          <w:jc w:val="center"/>
        </w:trPr>
        <w:tc>
          <w:tcPr>
            <w:tcW w:w="1054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horzAnchor="margin" w:tblpXSpec="center" w:tblpY="-645"/>
              <w:tblOverlap w:val="never"/>
              <w:tblW w:w="9611" w:type="dxa"/>
              <w:tblBorders>
                <w:bottom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11"/>
            </w:tblGrid>
            <w:tr w:rsidR="008A1C6A" w:rsidRPr="001D5C40" w:rsidTr="00620FB2">
              <w:tc>
                <w:tcPr>
                  <w:tcW w:w="9611" w:type="dxa"/>
                </w:tcPr>
                <w:p w:rsidR="008A1C6A" w:rsidRPr="001D5C40" w:rsidRDefault="00DC7276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noProof/>
                    </w:rPr>
                    <w:lastRenderedPageBreak/>
                    <w:drawing>
                      <wp:inline distT="0" distB="0" distL="0" distR="0">
                        <wp:extent cx="890270" cy="1002030"/>
                        <wp:effectExtent l="0" t="0" r="0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0270" cy="1002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A1C6A" w:rsidRPr="001D5C40" w:rsidTr="00620FB2">
              <w:tc>
                <w:tcPr>
                  <w:tcW w:w="9611" w:type="dxa"/>
                  <w:tcBorders>
                    <w:bottom w:val="nil"/>
                  </w:tcBorders>
                </w:tcPr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caps/>
                    </w:rPr>
                    <w:t>МИНОБРНАУКИ РОССИИ</w:t>
                  </w:r>
                </w:p>
              </w:tc>
            </w:tr>
            <w:tr w:rsidR="008A1C6A" w:rsidRPr="001D5C40" w:rsidTr="00620FB2">
              <w:trPr>
                <w:trHeight w:val="1108"/>
              </w:trPr>
              <w:tc>
                <w:tcPr>
                  <w:tcW w:w="9611" w:type="dxa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 xml:space="preserve">Федеральное государственное бюджетное образовательное учреждение 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76" w:lineRule="auto"/>
                    <w:jc w:val="center"/>
                    <w:textAlignment w:val="center"/>
                    <w:rPr>
                      <w:rFonts w:eastAsia="Times New Roman"/>
                      <w:b/>
                      <w:bCs/>
                      <w:spacing w:val="-2"/>
                    </w:rPr>
                  </w:pPr>
                  <w:r w:rsidRPr="001D5C40">
                    <w:rPr>
                      <w:rFonts w:eastAsia="Times New Roman"/>
                    </w:rPr>
                    <w:t xml:space="preserve"> высшего образования</w:t>
                  </w:r>
                </w:p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  <w:b/>
                    </w:rPr>
                  </w:pPr>
                  <w:r w:rsidRPr="001D5C40">
                    <w:rPr>
                      <w:rFonts w:eastAsia="Times New Roman"/>
                      <w:b/>
                    </w:rPr>
                    <w:t>«МИРЭА– Российский технологический университет»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b/>
                      <w:spacing w:val="-6"/>
                    </w:rPr>
                  </w:pPr>
                  <w:r w:rsidRPr="001D5C40">
                    <w:rPr>
                      <w:rFonts w:eastAsia="Times New Roman"/>
                      <w:b/>
                    </w:rPr>
                    <w:t>РТУ МИРЭА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noProof/>
                    </w:rPr>
                  </w:pPr>
                </w:p>
              </w:tc>
            </w:tr>
            <w:tr w:rsidR="008A1C6A" w:rsidRPr="001D5C40" w:rsidTr="00620FB2">
              <w:tc>
                <w:tcPr>
                  <w:tcW w:w="9611" w:type="dxa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Филиал РТУ МИРЭА в г. Фрязино</w:t>
                  </w:r>
                </w:p>
              </w:tc>
            </w:tr>
            <w:tr w:rsidR="008A1C6A" w:rsidRPr="001D5C40" w:rsidTr="00620FB2">
              <w:tc>
                <w:tcPr>
                  <w:tcW w:w="9611" w:type="dxa"/>
                  <w:tcBorders>
                    <w:bottom w:val="single" w:sz="8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Кафедра общенаучных дисциплин</w:t>
                  </w:r>
                </w:p>
              </w:tc>
            </w:tr>
          </w:tbl>
          <w:tbl>
            <w:tblPr>
              <w:tblW w:w="6683" w:type="dxa"/>
              <w:tblInd w:w="4587" w:type="dxa"/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851"/>
              <w:gridCol w:w="5424"/>
              <w:gridCol w:w="21"/>
              <w:gridCol w:w="103"/>
            </w:tblGrid>
            <w:tr w:rsidR="008A1C6A" w:rsidRPr="001D5C40" w:rsidTr="00620FB2">
              <w:trPr>
                <w:trHeight w:val="547"/>
              </w:trPr>
              <w:tc>
                <w:tcPr>
                  <w:tcW w:w="5000" w:type="pct"/>
                  <w:gridSpan w:val="5"/>
                  <w:hideMark/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7781"/>
                    </w:tabs>
                    <w:spacing w:line="254" w:lineRule="auto"/>
                    <w:jc w:val="center"/>
                    <w:rPr>
                      <w:rFonts w:eastAsia="Times New Roman"/>
                      <w:b/>
                      <w:lang w:eastAsia="ja-JP"/>
                    </w:rPr>
                  </w:pPr>
                  <w:r w:rsidRPr="001D5C40">
                    <w:rPr>
                      <w:rFonts w:eastAsia="Times New Roman"/>
                      <w:b/>
                      <w:lang w:val="en-GB" w:eastAsia="ja-JP"/>
                    </w:rPr>
                    <w:t>РАБОТА ДОПУЩЕНА К ЗАЩИТЕ</w:t>
                  </w:r>
                </w:p>
              </w:tc>
            </w:tr>
            <w:tr w:rsidR="008A1C6A" w:rsidRPr="001D5C40" w:rsidTr="00620FB2">
              <w:trPr>
                <w:gridBefore w:val="2"/>
                <w:gridAfter w:val="1"/>
                <w:wBefore w:w="849" w:type="pct"/>
                <w:wAfter w:w="77" w:type="pct"/>
                <w:trHeight w:val="839"/>
              </w:trPr>
              <w:tc>
                <w:tcPr>
                  <w:tcW w:w="4074" w:type="pct"/>
                  <w:gridSpan w:val="2"/>
                </w:tcPr>
                <w:p w:rsidR="008A1C6A" w:rsidRPr="001D5C40" w:rsidRDefault="008A1C6A" w:rsidP="008A1C6A">
                  <w:pPr>
                    <w:tabs>
                      <w:tab w:val="left" w:leader="underscore" w:pos="7781"/>
                    </w:tabs>
                    <w:spacing w:line="254" w:lineRule="auto"/>
                    <w:rPr>
                      <w:rFonts w:eastAsia="Times New Roman"/>
                      <w:lang w:eastAsia="ja-JP"/>
                    </w:rPr>
                  </w:pPr>
                  <w:r w:rsidRPr="001D5C40">
                    <w:rPr>
                      <w:rFonts w:eastAsia="Times New Roman"/>
                      <w:lang w:eastAsia="ja-JP"/>
                    </w:rPr>
                    <w:t xml:space="preserve">Заведующий </w:t>
                  </w:r>
                </w:p>
                <w:p w:rsidR="008A1C6A" w:rsidRPr="001D5C40" w:rsidRDefault="008A1C6A" w:rsidP="008A1C6A">
                  <w:pPr>
                    <w:widowControl/>
                    <w:tabs>
                      <w:tab w:val="left" w:leader="underscore" w:pos="7781"/>
                    </w:tabs>
                    <w:spacing w:line="254" w:lineRule="auto"/>
                    <w:rPr>
                      <w:rFonts w:eastAsia="Times New Roman"/>
                      <w:lang w:eastAsia="ja-JP"/>
                    </w:rPr>
                  </w:pPr>
                  <w:r w:rsidRPr="001D5C40">
                    <w:rPr>
                      <w:rFonts w:eastAsia="Times New Roman"/>
                      <w:lang w:eastAsia="ja-JP"/>
                    </w:rPr>
                    <w:t>кафедрой ________________Г.Г. Щучкин</w:t>
                  </w:r>
                </w:p>
              </w:tc>
            </w:tr>
            <w:tr w:rsidR="008A1C6A" w:rsidRPr="001D5C40" w:rsidTr="00620FB2">
              <w:trPr>
                <w:gridBefore w:val="1"/>
                <w:gridAfter w:val="2"/>
                <w:wBefore w:w="212" w:type="pct"/>
                <w:wAfter w:w="93" w:type="pct"/>
              </w:trPr>
              <w:tc>
                <w:tcPr>
                  <w:tcW w:w="4695" w:type="pct"/>
                  <w:gridSpan w:val="2"/>
                  <w:hideMark/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7781"/>
                    </w:tabs>
                    <w:spacing w:line="254" w:lineRule="auto"/>
                    <w:jc w:val="center"/>
                    <w:rPr>
                      <w:rFonts w:eastAsia="Times New Roman"/>
                      <w:lang w:val="en-GB" w:eastAsia="ja-JP"/>
                    </w:rPr>
                  </w:pPr>
                  <w:r w:rsidRPr="001D5C40">
                    <w:rPr>
                      <w:rFonts w:eastAsia="Times New Roman"/>
                      <w:lang w:val="en-GB" w:eastAsia="ja-JP"/>
                    </w:rPr>
                    <w:t>«____» __________ 20</w:t>
                  </w:r>
                  <w:r w:rsidRPr="001D5C40">
                    <w:rPr>
                      <w:rFonts w:eastAsia="Times New Roman"/>
                      <w:lang w:eastAsia="ja-JP"/>
                    </w:rPr>
                    <w:t>20</w:t>
                  </w:r>
                  <w:r w:rsidRPr="001D5C40">
                    <w:rPr>
                      <w:rFonts w:eastAsia="Times New Roman"/>
                      <w:lang w:val="en-GB" w:eastAsia="ja-JP"/>
                    </w:rPr>
                    <w:t xml:space="preserve"> г.</w:t>
                  </w:r>
                </w:p>
              </w:tc>
            </w:tr>
          </w:tbl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</w:p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ВЫПУСКНАЯ КВАЛИФИКАЦИОННАЯ РАБОТА</w:t>
            </w:r>
          </w:p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</w:p>
          <w:tbl>
            <w:tblPr>
              <w:tblW w:w="10541" w:type="dxa"/>
              <w:tblInd w:w="192" w:type="dxa"/>
              <w:tblLayout w:type="fixed"/>
              <w:tblLook w:val="04A0" w:firstRow="1" w:lastRow="0" w:firstColumn="1" w:lastColumn="0" w:noHBand="0" w:noVBand="1"/>
            </w:tblPr>
            <w:tblGrid>
              <w:gridCol w:w="142"/>
              <w:gridCol w:w="1100"/>
              <w:gridCol w:w="4253"/>
              <w:gridCol w:w="1843"/>
              <w:gridCol w:w="283"/>
              <w:gridCol w:w="2778"/>
              <w:gridCol w:w="142"/>
            </w:tblGrid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5353" w:type="dxa"/>
                  <w:gridSpan w:val="2"/>
                </w:tcPr>
                <w:p w:rsidR="008A1C6A" w:rsidRPr="001D5C40" w:rsidRDefault="008A1C6A" w:rsidP="008A1C6A">
                  <w:pPr>
                    <w:widowControl/>
                    <w:shd w:val="clear" w:color="auto" w:fill="FFFFFF"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both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по направлению подготовки бакалавров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09.03.01</w:t>
                  </w:r>
                </w:p>
              </w:tc>
              <w:tc>
                <w:tcPr>
                  <w:tcW w:w="283" w:type="dxa"/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both"/>
                    <w:rPr>
                      <w:rFonts w:eastAsia="Times New Roman"/>
                      <w:spacing w:val="-5"/>
                    </w:rPr>
                  </w:pPr>
                </w:p>
              </w:tc>
              <w:tc>
                <w:tcPr>
                  <w:tcW w:w="2920" w:type="dxa"/>
                  <w:gridSpan w:val="2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both"/>
                    <w:rPr>
                      <w:rFonts w:eastAsia="Times New Roman"/>
                      <w:spacing w:val="-5"/>
                    </w:rPr>
                  </w:pPr>
                </w:p>
              </w:tc>
            </w:tr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5353" w:type="dxa"/>
                  <w:gridSpan w:val="2"/>
                </w:tcPr>
                <w:p w:rsidR="008A1C6A" w:rsidRPr="001D5C40" w:rsidRDefault="008A1C6A" w:rsidP="008A1C6A">
                  <w:pPr>
                    <w:widowControl/>
                    <w:shd w:val="clear" w:color="auto" w:fill="FFFFFF"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i/>
                      <w:spacing w:val="-5"/>
                    </w:rPr>
                  </w:pPr>
                  <w:r w:rsidRPr="001D5C40">
                    <w:rPr>
                      <w:rFonts w:eastAsia="Times New Roman"/>
                      <w:i/>
                      <w:spacing w:val="-5"/>
                    </w:rPr>
                    <w:t>код</w:t>
                  </w:r>
                </w:p>
              </w:tc>
              <w:tc>
                <w:tcPr>
                  <w:tcW w:w="283" w:type="dxa"/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</w:p>
              </w:tc>
              <w:tc>
                <w:tcPr>
                  <w:tcW w:w="2920" w:type="dxa"/>
                  <w:gridSpan w:val="2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i/>
                      <w:spacing w:val="-5"/>
                    </w:rPr>
                  </w:pPr>
                  <w:r w:rsidRPr="001D5C40">
                    <w:rPr>
                      <w:rFonts w:eastAsia="Times New Roman"/>
                      <w:i/>
                      <w:spacing w:val="-5"/>
                    </w:rPr>
                    <w:t xml:space="preserve">наименование </w:t>
                  </w:r>
                </w:p>
              </w:tc>
            </w:tr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Информатика и вычислительная техника</w:t>
                  </w:r>
                </w:p>
              </w:tc>
            </w:tr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i/>
                      <w:spacing w:val="-5"/>
                    </w:rPr>
                  </w:pPr>
                  <w:r w:rsidRPr="001D5C40">
                    <w:rPr>
                      <w:rFonts w:eastAsia="Times New Roman"/>
                      <w:i/>
                      <w:spacing w:val="-5"/>
                    </w:rPr>
                    <w:t>направления подготовки</w:t>
                  </w:r>
                </w:p>
              </w:tc>
            </w:tr>
            <w:tr w:rsidR="008A1C6A" w:rsidRPr="001D5C40" w:rsidTr="007D273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142" w:type="dxa"/>
              </w:trPr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На тему:</w:t>
                  </w:r>
                </w:p>
              </w:tc>
              <w:tc>
                <w:tcPr>
                  <w:tcW w:w="915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spacing w:val="-5"/>
                      <w:highlight w:val="yellow"/>
                    </w:rPr>
                  </w:pPr>
                  <w:r w:rsidRPr="001D5C40">
                    <w:rPr>
                      <w:rFonts w:eastAsia="Times New Roman"/>
                      <w:highlight w:val="yellow"/>
                    </w:rPr>
                    <w:t xml:space="preserve">Широкополосное миниатюрное развязывающее ферритовое устройство в </w:t>
                  </w:r>
                </w:p>
              </w:tc>
            </w:tr>
            <w:tr w:rsidR="008A1C6A" w:rsidRPr="001D5C40" w:rsidTr="007D273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b/>
                      <w:spacing w:val="-5"/>
                      <w:highlight w:val="yellow"/>
                    </w:rPr>
                  </w:pPr>
                  <w:r w:rsidRPr="001D5C40">
                    <w:rPr>
                      <w:rFonts w:eastAsia="Times New Roman"/>
                      <w:highlight w:val="yellow"/>
                    </w:rPr>
                    <w:t xml:space="preserve">двухсантиметровом диапазоне длин волн на основе </w:t>
                  </w:r>
                  <w:r w:rsidRPr="001D5C40">
                    <w:rPr>
                      <w:rFonts w:eastAsia="Times New Roman"/>
                      <w:highlight w:val="yellow"/>
                      <w:lang w:val="en-US"/>
                    </w:rPr>
                    <w:t>Y</w:t>
                  </w:r>
                  <w:r w:rsidRPr="001D5C40">
                    <w:rPr>
                      <w:rFonts w:eastAsia="Times New Roman"/>
                      <w:highlight w:val="yellow"/>
                    </w:rPr>
                    <w:t>-циркулятора</w:t>
                  </w:r>
                  <w:r w:rsidRPr="001D5C40">
                    <w:rPr>
                      <w:rFonts w:eastAsia="Times New Roman"/>
                      <w:spacing w:val="-5"/>
                      <w:highlight w:val="yellow"/>
                    </w:rPr>
                    <w:t>.</w:t>
                  </w:r>
                </w:p>
              </w:tc>
            </w:tr>
            <w:tr w:rsidR="008A1C6A" w:rsidRPr="001D5C40" w:rsidTr="007D273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b/>
                      <w:spacing w:val="-5"/>
                      <w:highlight w:val="yellow"/>
                    </w:rPr>
                  </w:pPr>
                  <w:r w:rsidRPr="001D5C40">
                    <w:rPr>
                      <w:rFonts w:eastAsia="Times New Roman"/>
                      <w:spacing w:val="-5"/>
                      <w:highlight w:val="yellow"/>
                    </w:rPr>
                    <w:t>Конструкция и технология изготовления.</w:t>
                  </w:r>
                </w:p>
              </w:tc>
            </w:tr>
          </w:tbl>
          <w:p w:rsidR="008A1C6A" w:rsidRPr="001D5C40" w:rsidRDefault="008A1C6A" w:rsidP="008A1C6A">
            <w:pPr>
              <w:widowControl/>
              <w:spacing w:line="254" w:lineRule="auto"/>
              <w:rPr>
                <w:rFonts w:eastAsia="Times New Roman"/>
              </w:rPr>
            </w:pPr>
          </w:p>
          <w:tbl>
            <w:tblPr>
              <w:tblW w:w="11533" w:type="dxa"/>
              <w:tblInd w:w="192" w:type="dxa"/>
              <w:tblLayout w:type="fixed"/>
              <w:tblLook w:val="04A0" w:firstRow="1" w:lastRow="0" w:firstColumn="1" w:lastColumn="0" w:noHBand="0" w:noVBand="1"/>
            </w:tblPr>
            <w:tblGrid>
              <w:gridCol w:w="1319"/>
              <w:gridCol w:w="426"/>
              <w:gridCol w:w="65"/>
              <w:gridCol w:w="1636"/>
              <w:gridCol w:w="490"/>
              <w:gridCol w:w="77"/>
              <w:gridCol w:w="1134"/>
              <w:gridCol w:w="238"/>
              <w:gridCol w:w="471"/>
              <w:gridCol w:w="851"/>
              <w:gridCol w:w="1771"/>
              <w:gridCol w:w="1128"/>
              <w:gridCol w:w="793"/>
              <w:gridCol w:w="1134"/>
            </w:tblGrid>
            <w:tr w:rsidR="008A1C6A" w:rsidRPr="001D5C40" w:rsidTr="00620FB2">
              <w:trPr>
                <w:gridAfter w:val="1"/>
                <w:wAfter w:w="1134" w:type="dxa"/>
                <w:trHeight w:val="369"/>
              </w:trPr>
              <w:tc>
                <w:tcPr>
                  <w:tcW w:w="3446" w:type="dxa"/>
                  <w:gridSpan w:val="4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Обучающийся</w:t>
                  </w:r>
                </w:p>
              </w:tc>
              <w:tc>
                <w:tcPr>
                  <w:tcW w:w="1939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471" w:type="dxa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4543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i/>
                      <w:highlight w:val="yellow"/>
                    </w:rPr>
                  </w:pPr>
                  <w:r w:rsidRPr="001D5C40">
                    <w:rPr>
                      <w:rFonts w:eastAsia="Times New Roman"/>
                      <w:i/>
                      <w:highlight w:val="yellow"/>
                    </w:rPr>
                    <w:t>Якушкин Никита Анатольевич</w:t>
                  </w:r>
                </w:p>
              </w:tc>
            </w:tr>
            <w:tr w:rsidR="008A1C6A" w:rsidRPr="001D5C40" w:rsidTr="00620FB2">
              <w:trPr>
                <w:trHeight w:hRule="exact" w:val="288"/>
              </w:trPr>
              <w:tc>
                <w:tcPr>
                  <w:tcW w:w="3446" w:type="dxa"/>
                  <w:gridSpan w:val="4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jc w:val="center"/>
                    <w:rPr>
                      <w:rFonts w:eastAsia="Times New Roman"/>
                      <w:i/>
                    </w:rPr>
                  </w:pPr>
                  <w:r w:rsidRPr="001D5C40">
                    <w:rPr>
                      <w:rFonts w:eastAsia="Times New Roman"/>
                      <w:i/>
                    </w:rPr>
                    <w:t>подпись</w:t>
                  </w:r>
                </w:p>
              </w:tc>
              <w:tc>
                <w:tcPr>
                  <w:tcW w:w="6386" w:type="dxa"/>
                  <w:gridSpan w:val="7"/>
                  <w:vAlign w:val="bottom"/>
                </w:tcPr>
                <w:p w:rsidR="008A1C6A" w:rsidRPr="001D5C40" w:rsidRDefault="008A1C6A" w:rsidP="008A1C6A">
                  <w:pPr>
                    <w:widowControl/>
                    <w:jc w:val="center"/>
                    <w:rPr>
                      <w:rFonts w:eastAsia="Times New Roman"/>
                      <w:i/>
                    </w:rPr>
                  </w:pPr>
                  <w:r w:rsidRPr="001D5C40">
                    <w:rPr>
                      <w:rFonts w:eastAsia="Times New Roman"/>
                      <w:i/>
                    </w:rPr>
                    <w:t>Фамилия, имя, отчество</w:t>
                  </w:r>
                </w:p>
              </w:tc>
            </w:tr>
            <w:tr w:rsidR="008A1C6A" w:rsidRPr="001D5C40" w:rsidTr="00620FB2">
              <w:trPr>
                <w:gridAfter w:val="3"/>
                <w:wAfter w:w="3055" w:type="dxa"/>
                <w:trHeight w:val="369"/>
              </w:trPr>
              <w:tc>
                <w:tcPr>
                  <w:tcW w:w="1319" w:type="dxa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шифр</w:t>
                  </w:r>
                </w:p>
              </w:tc>
              <w:tc>
                <w:tcPr>
                  <w:tcW w:w="426" w:type="dxa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268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highlight w:val="yellow"/>
                    </w:rPr>
                    <w:t>16Ф0236</w:t>
                  </w:r>
                </w:p>
              </w:tc>
              <w:tc>
                <w:tcPr>
                  <w:tcW w:w="4465" w:type="dxa"/>
                  <w:gridSpan w:val="5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b/>
                    </w:rPr>
                  </w:pPr>
                </w:p>
              </w:tc>
            </w:tr>
            <w:tr w:rsidR="008A1C6A" w:rsidRPr="001D5C40" w:rsidTr="00620FB2">
              <w:trPr>
                <w:gridAfter w:val="2"/>
                <w:wAfter w:w="1927" w:type="dxa"/>
                <w:trHeight w:val="369"/>
              </w:trPr>
              <w:tc>
                <w:tcPr>
                  <w:tcW w:w="1745" w:type="dxa"/>
                  <w:gridSpan w:val="2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группа</w:t>
                  </w:r>
                </w:p>
              </w:tc>
              <w:tc>
                <w:tcPr>
                  <w:tcW w:w="2268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ФВБО-01-16</w:t>
                  </w:r>
                </w:p>
              </w:tc>
              <w:tc>
                <w:tcPr>
                  <w:tcW w:w="2694" w:type="dxa"/>
                  <w:gridSpan w:val="4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899" w:type="dxa"/>
                  <w:gridSpan w:val="2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b/>
                    </w:rPr>
                  </w:pPr>
                </w:p>
              </w:tc>
            </w:tr>
            <w:tr w:rsidR="008A1C6A" w:rsidRPr="001D5C40" w:rsidTr="00620FB2">
              <w:trPr>
                <w:gridAfter w:val="2"/>
                <w:wAfter w:w="1927" w:type="dxa"/>
                <w:trHeight w:hRule="exact" w:val="227"/>
              </w:trPr>
              <w:tc>
                <w:tcPr>
                  <w:tcW w:w="1810" w:type="dxa"/>
                  <w:gridSpan w:val="3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771" w:type="dxa"/>
                  <w:gridSpan w:val="5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899" w:type="dxa"/>
                  <w:gridSpan w:val="2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:rsidR="008A1C6A" w:rsidRPr="001D5C40" w:rsidRDefault="008A1C6A" w:rsidP="008A1C6A">
            <w:pPr>
              <w:jc w:val="center"/>
              <w:rPr>
                <w:rFonts w:eastAsia="Times New Roman"/>
                <w:b/>
                <w:bCs/>
                <w:color w:val="FFFF00"/>
                <w:shd w:val="clear" w:color="auto" w:fill="FF0000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8A1C6A" w:rsidRPr="001D5C40" w:rsidRDefault="008A1C6A" w:rsidP="008A1C6A">
            <w:pPr>
              <w:widowControl/>
              <w:spacing w:after="160" w:line="254" w:lineRule="auto"/>
              <w:rPr>
                <w:rFonts w:eastAsia="Times New Roman"/>
              </w:rPr>
            </w:pP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val="369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Руководитель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3" w:type="dxa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к.ф.-м.н., доцент, доцент</w:t>
            </w:r>
          </w:p>
        </w:tc>
        <w:tc>
          <w:tcPr>
            <w:tcW w:w="250" w:type="dxa"/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Кузнецова Татьяна Анатольевна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hRule="exact" w:val="335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ind w:right="-108"/>
              <w:rPr>
                <w:rFonts w:eastAsia="Times New Roman"/>
              </w:rPr>
            </w:pPr>
          </w:p>
        </w:tc>
        <w:tc>
          <w:tcPr>
            <w:tcW w:w="1843" w:type="dxa"/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подпись</w:t>
            </w:r>
          </w:p>
        </w:tc>
        <w:tc>
          <w:tcPr>
            <w:tcW w:w="3402" w:type="dxa"/>
            <w:gridSpan w:val="3"/>
            <w:vAlign w:val="bottom"/>
          </w:tcPr>
          <w:p w:rsidR="008A1C6A" w:rsidRPr="00DC7276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ученая степень, ученое звание, должность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Фамилия, имя, отчество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val="369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 xml:space="preserve">Консультант 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по технической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части ВКР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3" w:type="dxa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старший преподаватель</w:t>
            </w:r>
          </w:p>
        </w:tc>
        <w:tc>
          <w:tcPr>
            <w:tcW w:w="250" w:type="dxa"/>
            <w:vAlign w:val="bottom"/>
          </w:tcPr>
          <w:p w:rsidR="008A1C6A" w:rsidRPr="001D5C40" w:rsidRDefault="008A1C6A" w:rsidP="008A1C6A">
            <w:pPr>
              <w:widowControl/>
              <w:ind w:right="-141"/>
              <w:rPr>
                <w:rFonts w:eastAsia="Times New Roman"/>
                <w:i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Сенюта Елена Ивановна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hRule="exact" w:val="281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ind w:right="-108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подпись</w:t>
            </w:r>
          </w:p>
        </w:tc>
        <w:tc>
          <w:tcPr>
            <w:tcW w:w="3402" w:type="dxa"/>
            <w:gridSpan w:val="3"/>
            <w:vAlign w:val="bottom"/>
          </w:tcPr>
          <w:p w:rsidR="008A1C6A" w:rsidRPr="00DC7276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ученая степень, ученое звание, должность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Фамилия, имя, отчество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val="369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 xml:space="preserve">Консультант 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по экономической части ВКР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3" w:type="dxa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к.э.н., доцент, доцент</w:t>
            </w:r>
          </w:p>
        </w:tc>
        <w:tc>
          <w:tcPr>
            <w:tcW w:w="250" w:type="dxa"/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Павличенко Александр Викторович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hRule="exact" w:val="227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ind w:right="-108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_______________________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подпись</w:t>
            </w:r>
          </w:p>
        </w:tc>
        <w:tc>
          <w:tcPr>
            <w:tcW w:w="3402" w:type="dxa"/>
            <w:gridSpan w:val="3"/>
            <w:vAlign w:val="bottom"/>
          </w:tcPr>
          <w:p w:rsidR="008A1C6A" w:rsidRPr="00DC7276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ученая степень, ученое звание, должность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Фамилия, имя, отчество</w:t>
            </w:r>
          </w:p>
        </w:tc>
      </w:tr>
    </w:tbl>
    <w:p w:rsidR="008A1C6A" w:rsidRPr="001D5C40" w:rsidRDefault="008A1C6A" w:rsidP="008A1C6A">
      <w:pPr>
        <w:rPr>
          <w:vanish/>
        </w:rPr>
      </w:pPr>
    </w:p>
    <w:tbl>
      <w:tblPr>
        <w:tblStyle w:val="a9"/>
        <w:tblpPr w:leftFromText="180" w:rightFromText="180" w:vertAnchor="text" w:horzAnchor="margin" w:tblpY="446"/>
        <w:tblW w:w="9652" w:type="dxa"/>
        <w:tblLook w:val="04A0" w:firstRow="1" w:lastRow="0" w:firstColumn="1" w:lastColumn="0" w:noHBand="0" w:noVBand="1"/>
      </w:tblPr>
      <w:tblGrid>
        <w:gridCol w:w="9652"/>
      </w:tblGrid>
      <w:tr w:rsidR="008A1C6A" w:rsidRPr="001D5C40" w:rsidTr="00620FB2">
        <w:trPr>
          <w:trHeight w:val="284"/>
        </w:trPr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:rsidR="008A1C6A" w:rsidRPr="001D5C40" w:rsidRDefault="008A1C6A" w:rsidP="00FB5CA2">
            <w:pPr>
              <w:shd w:val="clear" w:color="auto" w:fill="FFFFFF"/>
              <w:jc w:val="center"/>
            </w:pPr>
            <w:r w:rsidRPr="001D5C40">
              <w:t>Фрязино 202</w:t>
            </w:r>
            <w:r w:rsidR="00FB5CA2">
              <w:t>0</w:t>
            </w:r>
          </w:p>
        </w:tc>
      </w:tr>
    </w:tbl>
    <w:p w:rsidR="008A1C6A" w:rsidRPr="001D5C40" w:rsidRDefault="008A1C6A" w:rsidP="008A1C6A">
      <w:pPr>
        <w:shd w:val="clear" w:color="auto" w:fill="FFFFFF"/>
        <w:jc w:val="center"/>
        <w:rPr>
          <w:rFonts w:eastAsia="Times New Roman"/>
        </w:rPr>
      </w:pPr>
    </w:p>
    <w:p w:rsidR="008A1C6A" w:rsidRPr="001D5C40" w:rsidRDefault="008A1C6A" w:rsidP="008A1C6A">
      <w:pPr>
        <w:widowControl/>
        <w:spacing w:line="254" w:lineRule="auto"/>
        <w:ind w:firstLine="720"/>
        <w:jc w:val="right"/>
        <w:rPr>
          <w:rFonts w:eastAsia="Times New Roman"/>
        </w:rPr>
      </w:pPr>
    </w:p>
    <w:tbl>
      <w:tblPr>
        <w:tblW w:w="10803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0545"/>
        <w:gridCol w:w="258"/>
      </w:tblGrid>
      <w:tr w:rsidR="008A1C6A" w:rsidRPr="001D5C40" w:rsidTr="00620FB2">
        <w:trPr>
          <w:cantSplit/>
          <w:trHeight w:val="4838"/>
          <w:jc w:val="center"/>
        </w:trPr>
        <w:tc>
          <w:tcPr>
            <w:tcW w:w="1054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11" w:type="dxa"/>
              <w:jc w:val="center"/>
              <w:tblBorders>
                <w:bottom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11"/>
            </w:tblGrid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</w:tcPr>
                <w:p w:rsidR="008A1C6A" w:rsidRPr="001D5C40" w:rsidRDefault="00DC7276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noProof/>
                    </w:rPr>
                    <w:lastRenderedPageBreak/>
                    <w:drawing>
                      <wp:inline distT="0" distB="0" distL="0" distR="0">
                        <wp:extent cx="890270" cy="1002030"/>
                        <wp:effectExtent l="0" t="0" r="0" b="0"/>
                        <wp:docPr id="4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0270" cy="1002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  <w:tcBorders>
                    <w:bottom w:val="nil"/>
                  </w:tcBorders>
                </w:tcPr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caps/>
                    </w:rPr>
                    <w:t>МИНОБРНАУКИ РОССИИ</w:t>
                  </w:r>
                </w:p>
              </w:tc>
            </w:tr>
            <w:tr w:rsidR="008A1C6A" w:rsidRPr="001D5C40" w:rsidTr="00620FB2">
              <w:trPr>
                <w:trHeight w:val="1108"/>
                <w:jc w:val="center"/>
              </w:trPr>
              <w:tc>
                <w:tcPr>
                  <w:tcW w:w="9611" w:type="dxa"/>
                  <w:tcBorders>
                    <w:bottom w:val="single" w:sz="12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 xml:space="preserve">Федеральное государственное бюджетное образовательное учреждение 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76" w:lineRule="auto"/>
                    <w:jc w:val="center"/>
                    <w:textAlignment w:val="center"/>
                    <w:rPr>
                      <w:rFonts w:eastAsia="Times New Roman"/>
                      <w:b/>
                      <w:bCs/>
                      <w:spacing w:val="-2"/>
                    </w:rPr>
                  </w:pPr>
                  <w:r w:rsidRPr="001D5C40">
                    <w:rPr>
                      <w:rFonts w:eastAsia="Times New Roman"/>
                    </w:rPr>
                    <w:t xml:space="preserve"> высшего образования</w:t>
                  </w:r>
                </w:p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  <w:b/>
                    </w:rPr>
                  </w:pPr>
                  <w:r w:rsidRPr="001D5C40">
                    <w:rPr>
                      <w:rFonts w:eastAsia="Times New Roman"/>
                      <w:b/>
                    </w:rPr>
                    <w:t>«МИРЭА– Российский технологический университет»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b/>
                      <w:spacing w:val="-6"/>
                    </w:rPr>
                  </w:pPr>
                  <w:r w:rsidRPr="001D5C40">
                    <w:rPr>
                      <w:rFonts w:eastAsia="Times New Roman"/>
                      <w:b/>
                    </w:rPr>
                    <w:t>РТУ МИРЭА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noProof/>
                    </w:rPr>
                  </w:pPr>
                </w:p>
              </w:tc>
            </w:tr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  <w:tcBorders>
                    <w:top w:val="single" w:sz="12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Филиал РТУ МИРЭА в г. Фрязино</w:t>
                  </w:r>
                </w:p>
              </w:tc>
            </w:tr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  <w:tcBorders>
                    <w:bottom w:val="single" w:sz="8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Кафедра общенаучных дисциплин</w:t>
                  </w:r>
                </w:p>
              </w:tc>
            </w:tr>
          </w:tbl>
          <w:p w:rsidR="008A1C6A" w:rsidRPr="001D5C40" w:rsidRDefault="008A1C6A" w:rsidP="008A1C6A">
            <w:pPr>
              <w:widowControl/>
              <w:spacing w:line="254" w:lineRule="auto"/>
              <w:jc w:val="center"/>
              <w:rPr>
                <w:rFonts w:eastAsia="Times New Roman"/>
              </w:rPr>
            </w:pPr>
          </w:p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ЗАКЛЮЧЕНИЕ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8A1C6A" w:rsidRPr="001D5C40" w:rsidRDefault="008A1C6A" w:rsidP="008A1C6A">
            <w:pPr>
              <w:widowControl/>
              <w:spacing w:after="160" w:line="254" w:lineRule="auto"/>
              <w:rPr>
                <w:rFonts w:eastAsia="Times New Roman"/>
              </w:rPr>
            </w:pPr>
          </w:p>
        </w:tc>
      </w:tr>
    </w:tbl>
    <w:p w:rsidR="008A1C6A" w:rsidRPr="001D5C40" w:rsidRDefault="008A1C6A" w:rsidP="008A1C6A">
      <w:pPr>
        <w:widowControl/>
        <w:spacing w:after="160" w:line="254" w:lineRule="auto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ВКР (бакалаврская работа) обучающегося </w:t>
      </w:r>
      <w:r w:rsidRPr="001D5C40">
        <w:rPr>
          <w:rFonts w:eastAsia="Times New Roman"/>
          <w:highlight w:val="yellow"/>
        </w:rPr>
        <w:t>Якушкина Никиты Анатольевича</w:t>
      </w:r>
      <w:r w:rsidRPr="001D5C40">
        <w:rPr>
          <w:rFonts w:eastAsia="Times New Roman"/>
        </w:rPr>
        <w:t xml:space="preserve"> группы ФВБО-01-16 на тему “</w:t>
      </w:r>
      <w:r w:rsidRPr="001D5C40">
        <w:rPr>
          <w:rFonts w:eastAsia="Times New Roman"/>
          <w:highlight w:val="yellow"/>
        </w:rPr>
        <w:t xml:space="preserve">Широкополосное миниатюрное развязывающее ферритовое устройство в двухсантиметровом диапазоне длин волн на основе </w:t>
      </w:r>
      <w:r w:rsidRPr="001D5C40">
        <w:rPr>
          <w:rFonts w:eastAsia="Times New Roman"/>
          <w:highlight w:val="yellow"/>
          <w:lang w:val="en-US"/>
        </w:rPr>
        <w:t>Y</w:t>
      </w:r>
      <w:r w:rsidRPr="001D5C40">
        <w:rPr>
          <w:rFonts w:eastAsia="Times New Roman"/>
          <w:highlight w:val="yellow"/>
        </w:rPr>
        <w:t>-циркулятора</w:t>
      </w:r>
      <w:r w:rsidRPr="001D5C40">
        <w:rPr>
          <w:rFonts w:eastAsia="Times New Roman"/>
          <w:spacing w:val="-5"/>
          <w:highlight w:val="yellow"/>
        </w:rPr>
        <w:t xml:space="preserve">. </w:t>
      </w:r>
      <w:r w:rsidRPr="001D5C40">
        <w:rPr>
          <w:rFonts w:eastAsia="Times New Roman"/>
          <w:highlight w:val="yellow"/>
        </w:rPr>
        <w:t>Конструкция и технология изготовления</w:t>
      </w:r>
      <w:r w:rsidRPr="001D5C40">
        <w:rPr>
          <w:rFonts w:eastAsia="Times New Roman"/>
        </w:rPr>
        <w:t>.”</w:t>
      </w:r>
      <w:r w:rsidRPr="001D5C40">
        <w:rPr>
          <w:rFonts w:eastAsia="Times New Roman"/>
          <w:i/>
        </w:rPr>
        <w:t xml:space="preserve"> </w:t>
      </w:r>
      <w:r w:rsidRPr="001D5C40">
        <w:rPr>
          <w:rFonts w:eastAsia="Times New Roman"/>
        </w:rPr>
        <w:t>в соответствии с Порядок проведения проверки на объем заимствования и размещения в сети Интернет выпускных квалификационных работ и научных докладов об основных результатах подготовленных диссертаций СМКО МИРЭА 7.5.1/03.П.57-18 прошла автоматизированный анализ в системе «Антиплагиат».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Доля авторского текста (оригинальности) в результате автоматизированной проверки составила </w:t>
      </w:r>
      <w:r w:rsidRPr="001D5C40">
        <w:rPr>
          <w:rFonts w:eastAsia="Times New Roman"/>
          <w:highlight w:val="yellow"/>
        </w:rPr>
        <w:t>96</w:t>
      </w:r>
      <w:r w:rsidRPr="001D5C40">
        <w:rPr>
          <w:rFonts w:eastAsia="Times New Roman"/>
        </w:rPr>
        <w:t>%.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</w:rPr>
      </w:pPr>
      <w:r w:rsidRPr="001D5C40">
        <w:rPr>
          <w:rFonts w:eastAsia="Times New Roman"/>
        </w:rPr>
        <w:t>Анализ результата автоматизированной проверки системой «Антиплагиат» и мнение руководителя ВКР о достоверности, фактической доле оригинального текста и степени самостоятельности студента при написании работы: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8A1C6A" w:rsidRPr="001D5C40" w:rsidTr="00620FB2">
        <w:tc>
          <w:tcPr>
            <w:tcW w:w="9853" w:type="dxa"/>
            <w:tcBorders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1D5C40">
              <w:rPr>
                <w:highlight w:val="yellow"/>
              </w:rPr>
              <w:t>Доля авторского текста соответствует результатам проверки.</w:t>
            </w: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1D5C40">
              <w:rPr>
                <w:highlight w:val="yellow"/>
              </w:rPr>
              <w:t>Написание ВКР обучающийся проводил самостоятельно.</w:t>
            </w: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1D5C40">
              <w:rPr>
                <w:highlight w:val="yellow"/>
              </w:rPr>
              <w:t>Все ссылки на используемую литературу приведены.</w:t>
            </w: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</w:pP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</w:pPr>
          </w:p>
        </w:tc>
      </w:tr>
    </w:tbl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Руководитель 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выпускной квалификационной работы                                             </w:t>
      </w:r>
      <w:r w:rsidR="00DC7276" w:rsidRPr="00DC7276">
        <w:rPr>
          <w:rFonts w:eastAsia="Times New Roman"/>
        </w:rPr>
        <w:t xml:space="preserve">        </w:t>
      </w:r>
      <w:r w:rsidRPr="001D5C40">
        <w:rPr>
          <w:rFonts w:eastAsia="Times New Roman"/>
        </w:rPr>
        <w:t>Т.А. Кузнецова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  <w:t xml:space="preserve">           (подпись)          </w:t>
      </w:r>
      <w:r w:rsidR="00DC7276" w:rsidRPr="00DC7276">
        <w:rPr>
          <w:rFonts w:eastAsia="Times New Roman"/>
        </w:rPr>
        <w:t xml:space="preserve">       </w:t>
      </w:r>
      <w:r w:rsidRPr="001D5C40">
        <w:rPr>
          <w:rFonts w:eastAsia="Times New Roman"/>
        </w:rPr>
        <w:t xml:space="preserve"> Дата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>Заведующий кафедрой</w:t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  <w:t xml:space="preserve">                 </w:t>
      </w:r>
      <w:r w:rsidR="00DC7276">
        <w:rPr>
          <w:rFonts w:eastAsia="Times New Roman"/>
        </w:rPr>
        <w:t xml:space="preserve">                             </w:t>
      </w:r>
      <w:r w:rsidRPr="001D5C40">
        <w:rPr>
          <w:rFonts w:eastAsia="Times New Roman"/>
        </w:rPr>
        <w:t xml:space="preserve"> Г.Г. Щучкин</w:t>
      </w:r>
    </w:p>
    <w:p w:rsidR="008A1C6A" w:rsidRPr="001D5C40" w:rsidRDefault="008A1C6A" w:rsidP="008A1C6A">
      <w:pPr>
        <w:widowControl/>
        <w:shd w:val="clear" w:color="auto" w:fill="FFFFFF"/>
        <w:tabs>
          <w:tab w:val="left" w:pos="851"/>
          <w:tab w:val="left" w:pos="993"/>
          <w:tab w:val="left" w:pos="1134"/>
        </w:tabs>
        <w:spacing w:line="276" w:lineRule="auto"/>
        <w:ind w:firstLine="709"/>
        <w:jc w:val="both"/>
        <w:rPr>
          <w:rFonts w:eastAsia="Times New Roman"/>
        </w:rPr>
      </w:pP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  <w:t xml:space="preserve"> (подпись)                Дата</w:t>
      </w:r>
    </w:p>
    <w:p w:rsidR="00F751D0" w:rsidRDefault="00F751D0" w:rsidP="008A1C6A">
      <w:pPr>
        <w:pStyle w:val="a3"/>
        <w:kinsoku w:val="0"/>
        <w:overflowPunct w:val="0"/>
        <w:ind w:left="0" w:right="2"/>
      </w:pPr>
    </w:p>
    <w:p w:rsidR="005A0E3D" w:rsidRPr="001D5C40" w:rsidRDefault="00F751D0" w:rsidP="00F751D0">
      <w:pPr>
        <w:pStyle w:val="a3"/>
        <w:kinsoku w:val="0"/>
        <w:overflowPunct w:val="0"/>
        <w:ind w:left="0" w:right="2"/>
        <w:jc w:val="center"/>
      </w:pPr>
      <w:r>
        <w:rPr>
          <w:noProof/>
        </w:rPr>
        <w:drawing>
          <wp:inline distT="0" distB="0" distL="0" distR="0">
            <wp:extent cx="2157984" cy="89916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0E3D" w:rsidRPr="001D5C40" w:rsidSect="005122E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1" w:bottom="1134" w:left="1418" w:header="709" w:footer="709" w:gutter="0"/>
      <w:cols w:space="720"/>
      <w:noEndnote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822" w:rsidRDefault="005A7822">
      <w:r>
        <w:separator/>
      </w:r>
    </w:p>
  </w:endnote>
  <w:endnote w:type="continuationSeparator" w:id="0">
    <w:p w:rsidR="005A7822" w:rsidRDefault="005A7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751D0">
      <w:rPr>
        <w:noProof/>
      </w:rPr>
      <w:t>17</w:t>
    </w:r>
    <w:r>
      <w:fldChar w:fldCharType="end"/>
    </w:r>
  </w:p>
  <w:p w:rsidR="00E93DD4" w:rsidRDefault="00E93DD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822" w:rsidRDefault="005A7822">
      <w:r>
        <w:separator/>
      </w:r>
    </w:p>
  </w:footnote>
  <w:footnote w:type="continuationSeparator" w:id="0">
    <w:p w:rsidR="005A7822" w:rsidRDefault="005A7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kinsoku w:val="0"/>
      <w:overflowPunct w:val="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kinsoku w:val="0"/>
      <w:overflowPunct w:val="0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kinsoku w:val="0"/>
      <w:overflowPunct w:val="0"/>
      <w:rPr>
        <w:sz w:val="10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hanging="207"/>
      </w:pPr>
      <w:rPr>
        <w:rFonts w:ascii="Courier New" w:hAnsi="Courier New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D"/>
    <w:multiLevelType w:val="multilevel"/>
    <w:tmpl w:val="00000890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10"/>
    <w:multiLevelType w:val="multilevel"/>
    <w:tmpl w:val="00000893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2"/>
    <w:multiLevelType w:val="multilevel"/>
    <w:tmpl w:val="00000895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0000413"/>
    <w:multiLevelType w:val="multilevel"/>
    <w:tmpl w:val="00000896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 w15:restartNumberingAfterBreak="0">
    <w:nsid w:val="00000415"/>
    <w:multiLevelType w:val="multilevel"/>
    <w:tmpl w:val="00000898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00000416"/>
    <w:multiLevelType w:val="multilevel"/>
    <w:tmpl w:val="00000899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-17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 w15:restartNumberingAfterBreak="0">
    <w:nsid w:val="00000417"/>
    <w:multiLevelType w:val="multilevel"/>
    <w:tmpl w:val="0000089A"/>
    <w:lvl w:ilvl="0">
      <w:start w:val="1"/>
      <w:numFmt w:val="decimal"/>
      <w:lvlText w:val="%1."/>
      <w:lvlJc w:val="left"/>
      <w:pPr>
        <w:ind w:hanging="356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" w15:restartNumberingAfterBreak="0">
    <w:nsid w:val="00000418"/>
    <w:multiLevelType w:val="multilevel"/>
    <w:tmpl w:val="0000089B"/>
    <w:lvl w:ilvl="0">
      <w:numFmt w:val="bullet"/>
      <w:lvlText w:val="-"/>
      <w:lvlJc w:val="left"/>
      <w:pPr>
        <w:ind w:hanging="564"/>
      </w:pPr>
      <w:rPr>
        <w:rFonts w:ascii="Courier New" w:hAnsi="Courier New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" w15:restartNumberingAfterBreak="0">
    <w:nsid w:val="38DB7A4D"/>
    <w:multiLevelType w:val="multilevel"/>
    <w:tmpl w:val="00000886"/>
    <w:lvl w:ilvl="0">
      <w:start w:val="1"/>
      <w:numFmt w:val="decimal"/>
      <w:lvlText w:val="%1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" w15:restartNumberingAfterBreak="0">
    <w:nsid w:val="3C7E7B06"/>
    <w:multiLevelType w:val="multilevel"/>
    <w:tmpl w:val="00000886"/>
    <w:lvl w:ilvl="0">
      <w:start w:val="1"/>
      <w:numFmt w:val="decimal"/>
      <w:lvlText w:val="%1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" w15:restartNumberingAfterBreak="0">
    <w:nsid w:val="654B35D0"/>
    <w:multiLevelType w:val="multilevel"/>
    <w:tmpl w:val="00000893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" w15:restartNumberingAfterBreak="0">
    <w:nsid w:val="7293515E"/>
    <w:multiLevelType w:val="multilevel"/>
    <w:tmpl w:val="A0545E3C"/>
    <w:lvl w:ilvl="0">
      <w:start w:val="1"/>
      <w:numFmt w:val="decimal"/>
      <w:lvlText w:val="%1."/>
      <w:lvlJc w:val="left"/>
      <w:pPr>
        <w:ind w:hanging="567"/>
      </w:pPr>
      <w:rPr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22"/>
  </w:num>
  <w:num w:numId="2">
    <w:abstractNumId w:val="21"/>
  </w:num>
  <w:num w:numId="3">
    <w:abstractNumId w:val="20"/>
  </w:num>
  <w:num w:numId="4">
    <w:abstractNumId w:val="19"/>
  </w:num>
  <w:num w:numId="5">
    <w:abstractNumId w:val="18"/>
  </w:num>
  <w:num w:numId="6">
    <w:abstractNumId w:val="1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2"/>
  </w:num>
  <w:num w:numId="12">
    <w:abstractNumId w:val="11"/>
  </w:num>
  <w:num w:numId="13">
    <w:abstractNumId w:val="10"/>
  </w:num>
  <w:num w:numId="14">
    <w:abstractNumId w:val="9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5"/>
  </w:num>
  <w:num w:numId="25">
    <w:abstractNumId w:val="23"/>
  </w:num>
  <w:num w:numId="26">
    <w:abstractNumId w:val="24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EEF"/>
    <w:rsid w:val="00002F4C"/>
    <w:rsid w:val="000759D5"/>
    <w:rsid w:val="000A06CF"/>
    <w:rsid w:val="001073F6"/>
    <w:rsid w:val="00165FA8"/>
    <w:rsid w:val="001D40B7"/>
    <w:rsid w:val="001D5C40"/>
    <w:rsid w:val="001F73CE"/>
    <w:rsid w:val="002116CC"/>
    <w:rsid w:val="002535BC"/>
    <w:rsid w:val="00280620"/>
    <w:rsid w:val="002B7B3B"/>
    <w:rsid w:val="003227D3"/>
    <w:rsid w:val="00353407"/>
    <w:rsid w:val="003A079E"/>
    <w:rsid w:val="003A115E"/>
    <w:rsid w:val="003C7249"/>
    <w:rsid w:val="003D08F8"/>
    <w:rsid w:val="003F2FB4"/>
    <w:rsid w:val="00420317"/>
    <w:rsid w:val="00460781"/>
    <w:rsid w:val="00467EF0"/>
    <w:rsid w:val="004B2D90"/>
    <w:rsid w:val="004B33A8"/>
    <w:rsid w:val="004B3AA8"/>
    <w:rsid w:val="004B7ED3"/>
    <w:rsid w:val="004C2875"/>
    <w:rsid w:val="004E4A8F"/>
    <w:rsid w:val="00500F36"/>
    <w:rsid w:val="00500FE6"/>
    <w:rsid w:val="005122E9"/>
    <w:rsid w:val="0054062E"/>
    <w:rsid w:val="00553917"/>
    <w:rsid w:val="0058330F"/>
    <w:rsid w:val="005A0E3D"/>
    <w:rsid w:val="005A21AB"/>
    <w:rsid w:val="005A7822"/>
    <w:rsid w:val="005C3F04"/>
    <w:rsid w:val="00601277"/>
    <w:rsid w:val="006079C3"/>
    <w:rsid w:val="00620FB2"/>
    <w:rsid w:val="006355CE"/>
    <w:rsid w:val="006754B6"/>
    <w:rsid w:val="00683A70"/>
    <w:rsid w:val="00692B5A"/>
    <w:rsid w:val="006A1A2E"/>
    <w:rsid w:val="006A36E7"/>
    <w:rsid w:val="007430E2"/>
    <w:rsid w:val="00744E0C"/>
    <w:rsid w:val="00767935"/>
    <w:rsid w:val="007D2739"/>
    <w:rsid w:val="007F1847"/>
    <w:rsid w:val="00834326"/>
    <w:rsid w:val="0084694B"/>
    <w:rsid w:val="008A1C6A"/>
    <w:rsid w:val="008E31C2"/>
    <w:rsid w:val="008E521D"/>
    <w:rsid w:val="00961C41"/>
    <w:rsid w:val="009B3F41"/>
    <w:rsid w:val="00A225CE"/>
    <w:rsid w:val="00A61C57"/>
    <w:rsid w:val="00AA18D1"/>
    <w:rsid w:val="00AB2E91"/>
    <w:rsid w:val="00AD1C21"/>
    <w:rsid w:val="00B22F28"/>
    <w:rsid w:val="00B92D5E"/>
    <w:rsid w:val="00BA54B1"/>
    <w:rsid w:val="00BC7D3B"/>
    <w:rsid w:val="00C75EC6"/>
    <w:rsid w:val="00CB2575"/>
    <w:rsid w:val="00CC092C"/>
    <w:rsid w:val="00CD7EEF"/>
    <w:rsid w:val="00CF0D0C"/>
    <w:rsid w:val="00DA55D7"/>
    <w:rsid w:val="00DB7036"/>
    <w:rsid w:val="00DC7276"/>
    <w:rsid w:val="00E37947"/>
    <w:rsid w:val="00E64951"/>
    <w:rsid w:val="00E92205"/>
    <w:rsid w:val="00E93DD4"/>
    <w:rsid w:val="00EB09BC"/>
    <w:rsid w:val="00EC566A"/>
    <w:rsid w:val="00F64982"/>
    <w:rsid w:val="00F751D0"/>
    <w:rsid w:val="00F8624B"/>
    <w:rsid w:val="00F936D2"/>
    <w:rsid w:val="00FA413D"/>
    <w:rsid w:val="00FB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00E51F0D-BBBF-47D1-AD35-F5926A4F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ind w:left="1640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7EE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CD7EEF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1"/>
    <w:qFormat/>
    <w:pPr>
      <w:ind w:left="102"/>
    </w:p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EC566A"/>
    <w:rPr>
      <w:rFonts w:cs="Times New Roman"/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566A"/>
    <w:rPr>
      <w:rFonts w:cs="Times New Roman"/>
      <w:color w:val="605E5C"/>
      <w:shd w:val="clear" w:color="auto" w:fill="E1DFDD"/>
    </w:rPr>
  </w:style>
  <w:style w:type="paragraph" w:styleId="a7">
    <w:name w:val="footer"/>
    <w:basedOn w:val="a"/>
    <w:link w:val="a8"/>
    <w:uiPriority w:val="99"/>
    <w:unhideWhenUsed/>
    <w:rsid w:val="008A1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A1C6A"/>
    <w:rPr>
      <w:rFonts w:ascii="Times New Roman" w:hAnsi="Times New Roman" w:cs="Times New Roman"/>
      <w:sz w:val="24"/>
      <w:szCs w:val="24"/>
    </w:rPr>
  </w:style>
  <w:style w:type="table" w:styleId="a9">
    <w:name w:val="Table Grid"/>
    <w:basedOn w:val="a1"/>
    <w:uiPriority w:val="39"/>
    <w:rsid w:val="008A1C6A"/>
    <w:pPr>
      <w:spacing w:after="0" w:line="240" w:lineRule="auto"/>
    </w:pPr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535B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535BC"/>
    <w:rPr>
      <w:rFonts w:ascii="Times New Roman" w:hAnsi="Times New Roman"/>
      <w:sz w:val="24"/>
      <w:szCs w:val="24"/>
    </w:rPr>
  </w:style>
  <w:style w:type="character" w:styleId="ac">
    <w:name w:val="Placeholder Text"/>
    <w:basedOn w:val="a0"/>
    <w:uiPriority w:val="99"/>
    <w:semiHidden/>
    <w:rsid w:val="00DC72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23" Type="http://schemas.openxmlformats.org/officeDocument/2006/relationships/theme" Target="theme/theme1.xml"/><Relationship Id="rId10" Type="http://schemas.openxmlformats.org/officeDocument/2006/relationships/hyperlink" Target="http://www.old.nanonewsnet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2AF63-C241-47FA-A008-F7FCAC3DB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17</Pages>
  <Words>4785</Words>
  <Characters>27279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ВКР 15.04.02</vt:lpstr>
    </vt:vector>
  </TitlesOfParts>
  <Company/>
  <LinksUpToDate>false</LinksUpToDate>
  <CharactersWithSpaces>32001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ВКР 15.04.02</dc:title>
  <dc:subject/>
  <dc:creator>Сидорова Татьяна Юрьевна</dc:creator>
  <cp:keywords/>
  <dc:description/>
  <cp:lastModifiedBy>RePack by Diakov</cp:lastModifiedBy>
  <cp:revision>17</cp:revision>
  <cp:lastPrinted>2023-10-10T17:14:00Z</cp:lastPrinted>
  <dcterms:created xsi:type="dcterms:W3CDTF">2021-12-22T18:23:00Z</dcterms:created>
  <dcterms:modified xsi:type="dcterms:W3CDTF">2023-10-10T17:14:00Z</dcterms:modified>
</cp:coreProperties>
</file>