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22" w:type="dxa"/>
        <w:tblLayout w:type="fixed"/>
        <w:tblLook w:val="01E0" w:firstRow="1" w:lastRow="1" w:firstColumn="1" w:lastColumn="1" w:noHBand="0" w:noVBand="0"/>
      </w:tblPr>
      <w:tblGrid>
        <w:gridCol w:w="481"/>
        <w:gridCol w:w="327"/>
        <w:gridCol w:w="453"/>
        <w:gridCol w:w="300"/>
        <w:gridCol w:w="281"/>
        <w:gridCol w:w="617"/>
        <w:gridCol w:w="121"/>
        <w:gridCol w:w="500"/>
        <w:gridCol w:w="18"/>
        <w:gridCol w:w="236"/>
        <w:gridCol w:w="152"/>
        <w:gridCol w:w="346"/>
        <w:gridCol w:w="535"/>
        <w:gridCol w:w="454"/>
        <w:gridCol w:w="19"/>
        <w:gridCol w:w="335"/>
        <w:gridCol w:w="514"/>
        <w:gridCol w:w="356"/>
        <w:gridCol w:w="1103"/>
        <w:gridCol w:w="473"/>
        <w:gridCol w:w="236"/>
        <w:gridCol w:w="510"/>
        <w:gridCol w:w="505"/>
        <w:gridCol w:w="542"/>
      </w:tblGrid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890270" cy="99758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  <w:caps/>
              </w:rPr>
              <w:t>МИНОБРНАУКИ РОССИИ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Федеральное государственное бюджетное образовательное учреждение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высшего образования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iCs/>
              </w:rPr>
            </w:pPr>
            <w:r w:rsidRPr="001D5C40">
              <w:rPr>
                <w:rFonts w:eastAsia="Times New Roman"/>
                <w:b/>
                <w:iCs/>
              </w:rPr>
              <w:t>«МИРЭА – Российский технологический университет»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noProof/>
              </w:rPr>
            </w:pPr>
            <w:r w:rsidRPr="001D5C40">
              <w:rPr>
                <w:rFonts w:eastAsia="Times New Roman"/>
                <w:b/>
              </w:rPr>
              <w:t>РТУ МИРЭА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5601970" cy="38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0000" b="10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970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2563" w:type="pct"/>
            <w:gridSpan w:val="1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ПРИНЯТО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УТВЕРЖДАЮ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 xml:space="preserve">решением </w:t>
            </w:r>
            <w:r w:rsidR="00002F4C" w:rsidRPr="001D5C40">
              <w:rPr>
                <w:rFonts w:eastAsia="Times New Roman"/>
              </w:rPr>
              <w:t>заседания кафедры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>Директор филиала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  <w:b/>
              </w:rPr>
            </w:pPr>
          </w:p>
        </w:tc>
        <w:tc>
          <w:tcPr>
            <w:tcW w:w="1236" w:type="pct"/>
            <w:gridSpan w:val="5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02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Л.А. Макарова</w:t>
            </w:r>
          </w:p>
        </w:tc>
      </w:tr>
      <w:tr w:rsidR="006A1A2E" w:rsidRPr="001D5C40" w:rsidTr="00744E0C">
        <w:trPr>
          <w:trHeight w:val="113"/>
        </w:trPr>
        <w:tc>
          <w:tcPr>
            <w:tcW w:w="256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от</w:t>
            </w:r>
          </w:p>
        </w:tc>
        <w:tc>
          <w:tcPr>
            <w:tcW w:w="174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A06319">
            <w:pPr>
              <w:suppressAutoHyphens/>
              <w:autoSpaceDE/>
              <w:autoSpaceDN/>
              <w:adjustRightInd/>
              <w:spacing w:before="60"/>
              <w:ind w:right="-7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A06319">
              <w:rPr>
                <w:rFonts w:eastAsia="Times New Roman"/>
              </w:rPr>
              <w:t>1</w:t>
            </w:r>
          </w:p>
        </w:tc>
        <w:tc>
          <w:tcPr>
            <w:tcW w:w="150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69" w:type="pct"/>
            <w:gridSpan w:val="4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65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A06319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A06319">
              <w:rPr>
                <w:rFonts w:eastAsia="Times New Roman"/>
              </w:rPr>
              <w:t>3</w:t>
            </w:r>
          </w:p>
        </w:tc>
        <w:tc>
          <w:tcPr>
            <w:tcW w:w="251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178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A06319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2</w:t>
            </w:r>
            <w:r w:rsidR="00A06319">
              <w:rPr>
                <w:rFonts w:eastAsia="Times New Roman"/>
              </w:rPr>
              <w:t>1</w:t>
            </w:r>
          </w:p>
        </w:tc>
        <w:tc>
          <w:tcPr>
            <w:tcW w:w="1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837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71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A06319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A06319">
              <w:rPr>
                <w:rFonts w:eastAsia="Times New Roman"/>
              </w:rPr>
              <w:t>3</w:t>
            </w:r>
          </w:p>
        </w:tc>
        <w:tc>
          <w:tcPr>
            <w:tcW w:w="2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</w:tr>
      <w:tr w:rsidR="006A1A2E" w:rsidRPr="001D5C40" w:rsidTr="00744E0C">
        <w:trPr>
          <w:trHeight w:val="258"/>
        </w:trPr>
        <w:tc>
          <w:tcPr>
            <w:tcW w:w="1374" w:type="pct"/>
            <w:gridSpan w:val="7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протокол №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23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ПРОГРАММА ГОСУДАРСТВЕННОЙ ИТОГОВОЙ АТТЕСТАЦИИ</w:t>
            </w: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top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(индекс и наименование дисциплины (модуля) в соответствии с учебным планом подготовки магистров)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Направление подготовки</w:t>
            </w:r>
          </w:p>
        </w:tc>
        <w:tc>
          <w:tcPr>
            <w:tcW w:w="3146" w:type="pct"/>
            <w:gridSpan w:val="13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11.03.03 Конструирование и технология 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Программа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Проектирование и технология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43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Институт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 xml:space="preserve">Филиал </w:t>
            </w:r>
            <w:r w:rsidR="00834326" w:rsidRPr="001D5C40">
              <w:rPr>
                <w:rFonts w:eastAsia="Times New Roman"/>
                <w:b/>
              </w:rPr>
              <w:t xml:space="preserve">РТУ МИРЭА </w:t>
            </w:r>
            <w:r w:rsidRPr="001D5C40">
              <w:rPr>
                <w:rFonts w:eastAsia="Times New Roman"/>
                <w:b/>
              </w:rPr>
              <w:t>в г.</w:t>
            </w:r>
            <w:r w:rsidR="00834326" w:rsidRPr="001D5C40">
              <w:rPr>
                <w:rFonts w:eastAsia="Times New Roman"/>
                <w:b/>
              </w:rPr>
              <w:t xml:space="preserve"> </w:t>
            </w:r>
            <w:r w:rsidRPr="001D5C40">
              <w:rPr>
                <w:rFonts w:eastAsia="Times New Roman"/>
                <w:b/>
              </w:rPr>
              <w:t>Фрязино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1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Форма обучения</w:t>
            </w:r>
          </w:p>
        </w:tc>
        <w:tc>
          <w:tcPr>
            <w:tcW w:w="3691" w:type="pct"/>
            <w:gridSpan w:val="18"/>
            <w:tcBorders>
              <w:bottom w:val="single" w:sz="4" w:space="0" w:color="auto"/>
            </w:tcBorders>
            <w:vAlign w:val="center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Очная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691" w:type="pct"/>
            <w:gridSpan w:val="18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(очная, очно-заочная, заочная)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Кафедра</w:t>
            </w:r>
          </w:p>
        </w:tc>
        <w:tc>
          <w:tcPr>
            <w:tcW w:w="4329" w:type="pct"/>
            <w:gridSpan w:val="21"/>
            <w:tcBorders>
              <w:bottom w:val="single" w:sz="4" w:space="0" w:color="auto"/>
            </w:tcBorders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329" w:type="pct"/>
            <w:gridSpan w:val="2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 кафедры, разработавшей РП дисциплины (модуля) и реализующей ее (его))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  <w:sectPr w:rsidR="006A1A2E" w:rsidRPr="001D5C40" w:rsidSect="00F862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D5C40">
        <w:rPr>
          <w:rFonts w:eastAsia="Times New Roman"/>
        </w:rPr>
        <w:t>202</w:t>
      </w:r>
      <w:r w:rsidR="00A06319">
        <w:rPr>
          <w:rFonts w:eastAsia="Times New Roman"/>
        </w:rPr>
        <w:t>3</w:t>
      </w:r>
    </w:p>
    <w:tbl>
      <w:tblPr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807"/>
        <w:gridCol w:w="422"/>
        <w:gridCol w:w="895"/>
        <w:gridCol w:w="433"/>
        <w:gridCol w:w="293"/>
        <w:gridCol w:w="276"/>
        <w:gridCol w:w="289"/>
        <w:gridCol w:w="818"/>
        <w:gridCol w:w="245"/>
        <w:gridCol w:w="118"/>
        <w:gridCol w:w="674"/>
        <w:gridCol w:w="297"/>
        <w:gridCol w:w="427"/>
        <w:gridCol w:w="429"/>
        <w:gridCol w:w="571"/>
        <w:gridCol w:w="717"/>
      </w:tblGrid>
      <w:tr w:rsidR="006A1A2E" w:rsidRPr="001D5C40" w:rsidTr="00460781">
        <w:trPr>
          <w:trHeight w:val="181"/>
        </w:trPr>
        <w:tc>
          <w:tcPr>
            <w:tcW w:w="2497" w:type="pct"/>
            <w:gridSpan w:val="5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lastRenderedPageBreak/>
              <w:t>Программа дисциплины разработана</w:t>
            </w:r>
          </w:p>
        </w:tc>
        <w:tc>
          <w:tcPr>
            <w:tcW w:w="2503" w:type="pct"/>
            <w:gridSpan w:val="11"/>
            <w:tcBorders>
              <w:bottom w:val="single" w:sz="4" w:space="0" w:color="auto"/>
            </w:tcBorders>
          </w:tcPr>
          <w:p w:rsidR="006A1A2E" w:rsidRPr="001D5C40" w:rsidRDefault="0012562A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к.т.н., Щучкин Г.Г.</w:t>
            </w:r>
          </w:p>
        </w:tc>
      </w:tr>
      <w:tr w:rsidR="006A1A2E" w:rsidRPr="001D5C40" w:rsidTr="00460781">
        <w:trPr>
          <w:trHeight w:val="57"/>
        </w:trPr>
        <w:tc>
          <w:tcPr>
            <w:tcW w:w="2497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2503" w:type="pct"/>
            <w:gridSpan w:val="1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(степень, звание, Фамилия И.О. разработчиков)</w:t>
            </w: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 xml:space="preserve">Рабочая программа дисциплины (модуля) рассмотрена и принята на </w:t>
            </w:r>
          </w:p>
        </w:tc>
      </w:tr>
      <w:tr w:rsidR="00460781" w:rsidRPr="001D5C40" w:rsidTr="00460781">
        <w:trPr>
          <w:trHeight w:val="57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заседании кафедры</w:t>
            </w:r>
          </w:p>
        </w:tc>
        <w:tc>
          <w:tcPr>
            <w:tcW w:w="3555" w:type="pct"/>
            <w:gridSpan w:val="15"/>
            <w:tcBorders>
              <w:bottom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(название кафедры)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2123" w:type="pct"/>
            <w:gridSpan w:val="3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right="-100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>Протокол заседания кафедры от</w:t>
            </w:r>
          </w:p>
        </w:tc>
        <w:tc>
          <w:tcPr>
            <w:tcW w:w="223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left="-116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A06319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A06319">
              <w:rPr>
                <w:rFonts w:eastAsia="Times New Roman"/>
              </w:rPr>
              <w:t>1</w:t>
            </w:r>
          </w:p>
        </w:tc>
        <w:tc>
          <w:tcPr>
            <w:tcW w:w="149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08" w:type="pct"/>
            <w:gridSpan w:val="3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347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lang w:val="en-US"/>
              </w:rPr>
            </w:pPr>
            <w:r w:rsidRPr="001D5C40">
              <w:rPr>
                <w:rFonts w:eastAsia="Times New Roman"/>
              </w:rPr>
              <w:t>20</w:t>
            </w:r>
            <w:r w:rsidRPr="001D5C40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06319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20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221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№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68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744E0C">
        <w:trPr>
          <w:trHeight w:val="70"/>
        </w:trPr>
        <w:tc>
          <w:tcPr>
            <w:tcW w:w="5000" w:type="pct"/>
            <w:gridSpan w:val="16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Заведующий кафедрой</w:t>
            </w:r>
          </w:p>
        </w:tc>
        <w:tc>
          <w:tcPr>
            <w:tcW w:w="1547" w:type="pct"/>
            <w:gridSpan w:val="6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26" w:type="pct"/>
            <w:vMerge w:val="restar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С.В. Щербаков</w:t>
            </w: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  <w:tc>
          <w:tcPr>
            <w:tcW w:w="1547" w:type="pct"/>
            <w:gridSpan w:val="6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(подпись)</w:t>
            </w:r>
          </w:p>
        </w:tc>
        <w:tc>
          <w:tcPr>
            <w:tcW w:w="126" w:type="pct"/>
            <w:vMerge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(И.О. Фамилия)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5A0E3D" w:rsidRPr="001D5C40" w:rsidRDefault="005A0E3D">
      <w:pPr>
        <w:kinsoku w:val="0"/>
        <w:overflowPunct w:val="0"/>
        <w:spacing w:line="161" w:lineRule="exact"/>
        <w:ind w:right="1173"/>
        <w:jc w:val="right"/>
        <w:sectPr w:rsidR="005A0E3D" w:rsidRPr="001D5C40">
          <w:type w:val="continuous"/>
          <w:pgSz w:w="11907" w:h="16840"/>
          <w:pgMar w:top="1040" w:right="620" w:bottom="280" w:left="1360" w:header="720" w:footer="720" w:gutter="0"/>
          <w:cols w:space="720" w:equalWidth="0">
            <w:col w:w="9927"/>
          </w:cols>
          <w:noEndnote/>
        </w:sectPr>
      </w:pPr>
    </w:p>
    <w:p w:rsidR="005A0E3D" w:rsidRPr="001D5C40" w:rsidRDefault="005A0E3D">
      <w:pPr>
        <w:pStyle w:val="1"/>
        <w:kinsoku w:val="0"/>
        <w:overflowPunct w:val="0"/>
        <w:spacing w:before="71"/>
        <w:ind w:left="1074"/>
        <w:rPr>
          <w:b w:val="0"/>
          <w:bCs w:val="0"/>
        </w:rPr>
      </w:pPr>
      <w:r w:rsidRPr="001D5C40">
        <w:lastRenderedPageBreak/>
        <w:t>ВВЕД</w:t>
      </w:r>
      <w:r w:rsidRPr="001D5C40">
        <w:rPr>
          <w:spacing w:val="-2"/>
        </w:rPr>
        <w:t>Е</w:t>
      </w:r>
      <w:r w:rsidRPr="001D5C40">
        <w:t>НИЕ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7" w:firstLine="851"/>
        <w:jc w:val="both"/>
      </w:pPr>
      <w:r w:rsidRPr="001D5C40">
        <w:t>Н</w:t>
      </w:r>
      <w:r w:rsidRPr="001D5C40">
        <w:rPr>
          <w:spacing w:val="-2"/>
        </w:rPr>
        <w:t>а</w:t>
      </w:r>
      <w:r w:rsidRPr="001D5C40">
        <w:t>и</w:t>
      </w:r>
      <w:r w:rsidRPr="001D5C40">
        <w:rPr>
          <w:spacing w:val="-1"/>
        </w:rPr>
        <w:t>ме</w:t>
      </w:r>
      <w:r w:rsidRPr="001D5C40">
        <w:t>нов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9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19"/>
        </w:rPr>
        <w:t xml:space="preserve"> </w:t>
      </w:r>
      <w:r w:rsidRPr="001D5C40">
        <w:t>(про</w:t>
      </w:r>
      <w:r w:rsidRPr="001D5C40">
        <w:rPr>
          <w:spacing w:val="-2"/>
        </w:rPr>
        <w:t>ф</w:t>
      </w:r>
      <w:r w:rsidRPr="001D5C40">
        <w:t>и</w:t>
      </w:r>
      <w:r w:rsidRPr="001D5C40">
        <w:rPr>
          <w:spacing w:val="1"/>
        </w:rPr>
        <w:t>л</w:t>
      </w:r>
      <w:r w:rsidRPr="001D5C40">
        <w:t>я)</w:t>
      </w:r>
      <w:r w:rsidRPr="001D5C40">
        <w:rPr>
          <w:spacing w:val="18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rPr>
          <w:spacing w:val="3"/>
        </w:rPr>
        <w:t>и</w:t>
      </w:r>
      <w:r w:rsidRPr="001D5C40">
        <w:t>:</w:t>
      </w:r>
      <w:r w:rsidRPr="001D5C40">
        <w:rPr>
          <w:spacing w:val="17"/>
        </w:rPr>
        <w:t xml:space="preserve"> </w:t>
      </w:r>
      <w:r w:rsidR="00460781" w:rsidRPr="001D5C40">
        <w:t>Проектирование и технология радиоэлектронных средств</w:t>
      </w:r>
      <w:r w:rsidRPr="001D5C40">
        <w:t>.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Области профессиональной деятельности и сферы профессиональной деятельности, в которых выпускники, освоившие программу, могут осуществлять профессиональную деятельность: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29</w:t>
      </w:r>
      <w:r w:rsidRPr="001D5C40">
        <w:t xml:space="preserve"> </w:t>
      </w:r>
      <w:r w:rsidR="00460781" w:rsidRPr="001D5C40">
        <w:t>Производство электрооборудования, электронного и оптического оборудования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</w:t>
      </w:r>
      <w:r w:rsidR="00460781" w:rsidRPr="001D5C40">
        <w:tab/>
        <w:t xml:space="preserve">    29.00</w:t>
      </w:r>
      <w:r w:rsidRPr="001D5C40">
        <w:t xml:space="preserve">5 </w:t>
      </w:r>
      <w:r w:rsidR="00460781" w:rsidRPr="001D5C40">
        <w:t>Специалист по технологии производства систем в корпусе</w:t>
      </w:r>
    </w:p>
    <w:p w:rsidR="00460781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      29.006 Специалист по проектированию систем в корпусе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  29.006 Специалист по конструированию радиоэлектронных средств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40 Сквозные виды профессиональной деятельности в промышленности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 xml:space="preserve">─ </w:t>
      </w:r>
      <w:r w:rsidRPr="001D5C40">
        <w:tab/>
        <w:t xml:space="preserve">    40.035 Инженер-конструктор аналоговых сложнофункциональных блоков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rPr>
          <w:spacing w:val="-2"/>
        </w:rPr>
        <w:t>Типы задач профессиональной деятельности, к которым готовятся выпускники:</w:t>
      </w:r>
    </w:p>
    <w:p w:rsidR="00CD7EEF" w:rsidRPr="001D5C40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технологический</w:t>
      </w:r>
      <w:r w:rsidRPr="001D5C40">
        <w:rPr>
          <w:spacing w:val="-2"/>
        </w:rPr>
        <w:t>;</w:t>
      </w:r>
    </w:p>
    <w:p w:rsidR="00CD7EEF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проектный</w:t>
      </w:r>
      <w:r w:rsidRPr="001D5C40">
        <w:rPr>
          <w:spacing w:val="-2"/>
        </w:rPr>
        <w:t>;</w:t>
      </w:r>
    </w:p>
    <w:p w:rsidR="001D5C40" w:rsidRPr="001D5C40" w:rsidRDefault="001D5C40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ind w:left="222" w:right="236" w:firstLine="851"/>
        <w:jc w:val="both"/>
        <w:rPr>
          <w:b w:val="0"/>
          <w:bCs w:val="0"/>
        </w:rPr>
      </w:pPr>
      <w:r w:rsidRPr="001D5C40">
        <w:t>ЦЕЛИ</w:t>
      </w:r>
      <w:r w:rsidRPr="001D5C40">
        <w:rPr>
          <w:spacing w:val="26"/>
        </w:rPr>
        <w:t xml:space="preserve"> </w:t>
      </w:r>
      <w:r w:rsidRPr="001D5C40">
        <w:t>ГОС</w:t>
      </w:r>
      <w:r w:rsidRPr="001D5C40">
        <w:rPr>
          <w:spacing w:val="-1"/>
        </w:rPr>
        <w:t>У</w:t>
      </w:r>
      <w:r w:rsidRPr="001D5C40">
        <w:t>ДА</w:t>
      </w:r>
      <w:r w:rsidRPr="001D5C40">
        <w:rPr>
          <w:spacing w:val="-3"/>
        </w:rPr>
        <w:t>Р</w:t>
      </w:r>
      <w:r w:rsidRPr="001D5C40">
        <w:t>СТВЕННОЙ</w:t>
      </w:r>
      <w:r w:rsidRPr="001D5C40">
        <w:rPr>
          <w:spacing w:val="26"/>
        </w:rPr>
        <w:t xml:space="preserve"> </w:t>
      </w:r>
      <w:r w:rsidRPr="001D5C40">
        <w:t>И</w:t>
      </w:r>
      <w:r w:rsidRPr="001D5C40">
        <w:rPr>
          <w:spacing w:val="-2"/>
        </w:rPr>
        <w:t>Т</w:t>
      </w:r>
      <w:r w:rsidRPr="001D5C40">
        <w:t>О</w:t>
      </w:r>
      <w:r w:rsidRPr="001D5C40">
        <w:rPr>
          <w:spacing w:val="1"/>
        </w:rPr>
        <w:t>Г</w:t>
      </w:r>
      <w:r w:rsidRPr="001D5C40">
        <w:rPr>
          <w:spacing w:val="-2"/>
        </w:rPr>
        <w:t>О</w:t>
      </w:r>
      <w:r w:rsidRPr="001D5C40">
        <w:t>В</w:t>
      </w:r>
      <w:r w:rsidRPr="001D5C40">
        <w:rPr>
          <w:spacing w:val="-2"/>
        </w:rPr>
        <w:t>О</w:t>
      </w:r>
      <w:r w:rsidRPr="001D5C40">
        <w:t>Й</w:t>
      </w:r>
      <w:r w:rsidRPr="001D5C40">
        <w:rPr>
          <w:spacing w:val="26"/>
        </w:rPr>
        <w:t xml:space="preserve"> </w:t>
      </w:r>
      <w:r w:rsidRPr="001D5C40">
        <w:t>АТТЕСТАЦИИ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26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Е ВЫП</w:t>
      </w:r>
      <w:r w:rsidRPr="001D5C40">
        <w:rPr>
          <w:spacing w:val="-1"/>
        </w:rPr>
        <w:t>У</w:t>
      </w:r>
      <w:r w:rsidRPr="001D5C40">
        <w:t xml:space="preserve">СКНОЙ </w:t>
      </w:r>
      <w:r w:rsidRPr="001D5C40">
        <w:rPr>
          <w:spacing w:val="-1"/>
        </w:rPr>
        <w:t>К</w:t>
      </w:r>
      <w:r w:rsidRPr="001D5C40">
        <w:t>ВА</w:t>
      </w:r>
      <w:r w:rsidRPr="001D5C40">
        <w:rPr>
          <w:spacing w:val="-2"/>
        </w:rPr>
        <w:t>Л</w:t>
      </w:r>
      <w:r w:rsidRPr="001D5C40">
        <w:t>ИФИКАЦИ</w:t>
      </w:r>
      <w:r w:rsidRPr="001D5C40">
        <w:rPr>
          <w:spacing w:val="-2"/>
        </w:rPr>
        <w:t>О</w:t>
      </w:r>
      <w:r w:rsidRPr="001D5C40">
        <w:t xml:space="preserve">ННОЙ </w:t>
      </w:r>
      <w:r w:rsidRPr="001D5C40">
        <w:rPr>
          <w:spacing w:val="-3"/>
        </w:rPr>
        <w:t>Р</w:t>
      </w:r>
      <w:r w:rsidRPr="001D5C40">
        <w:t>А</w:t>
      </w:r>
      <w:r w:rsidRPr="001D5C40">
        <w:rPr>
          <w:spacing w:val="1"/>
        </w:rPr>
        <w:t>Б</w:t>
      </w:r>
      <w:r w:rsidRPr="001D5C40">
        <w:t>ОТЫ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8" w:firstLine="851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29"/>
        </w:rPr>
        <w:t xml:space="preserve"> </w:t>
      </w:r>
      <w:r w:rsidRPr="001D5C40">
        <w:t>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>нной</w:t>
      </w:r>
      <w:r w:rsidRPr="001D5C40">
        <w:rPr>
          <w:spacing w:val="29"/>
        </w:rPr>
        <w:t xml:space="preserve"> </w:t>
      </w:r>
      <w:r w:rsidRPr="001D5C40">
        <w:t>итоговой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ции</w:t>
      </w:r>
      <w:r w:rsidRPr="001D5C40">
        <w:rPr>
          <w:spacing w:val="27"/>
        </w:rPr>
        <w:t xml:space="preserve"> </w:t>
      </w:r>
      <w:r w:rsidRPr="001D5C40">
        <w:t>(д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29"/>
        </w:rPr>
        <w:t xml:space="preserve"> </w:t>
      </w:r>
      <w:r w:rsidRPr="001D5C40">
        <w:t>–</w:t>
      </w:r>
      <w:r w:rsidRPr="001D5C40">
        <w:rPr>
          <w:spacing w:val="31"/>
        </w:rPr>
        <w:t xml:space="preserve"> </w:t>
      </w:r>
      <w:r w:rsidRPr="001D5C40">
        <w:t>ГИ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30"/>
        </w:rPr>
        <w:t xml:space="preserve"> </w:t>
      </w:r>
      <w:r w:rsidRPr="001D5C40">
        <w:t>в</w:t>
      </w:r>
      <w:r w:rsidRPr="001D5C40">
        <w:rPr>
          <w:spacing w:val="28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5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 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нной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4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итого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7"/>
        </w:rPr>
        <w:t xml:space="preserve"> </w:t>
      </w:r>
      <w:r w:rsidRPr="001D5C40">
        <w:rPr>
          <w:spacing w:val="-1"/>
        </w:rPr>
        <w:t>с</w:t>
      </w:r>
      <w:r w:rsidRPr="001D5C40">
        <w:t>оот</w:t>
      </w:r>
      <w:r w:rsidRPr="001D5C40">
        <w:rPr>
          <w:spacing w:val="8"/>
        </w:rPr>
        <w:t>в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твия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2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ниям</w:t>
      </w:r>
      <w:r w:rsidRPr="001D5C40">
        <w:rPr>
          <w:spacing w:val="23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23"/>
        </w:rPr>
        <w:t xml:space="preserve"> </w:t>
      </w:r>
      <w:r w:rsidRPr="001D5C40">
        <w:t>Ф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</w:t>
      </w:r>
      <w:r w:rsidRPr="001D5C40">
        <w:t>льного го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нного</w:t>
      </w:r>
      <w:r w:rsidRPr="001D5C40">
        <w:rPr>
          <w:spacing w:val="18"/>
        </w:rPr>
        <w:t xml:space="preserve"> </w:t>
      </w:r>
      <w:r w:rsidRPr="001D5C40">
        <w:t>обр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льного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t>д</w:t>
      </w:r>
      <w:r w:rsidRPr="001D5C40">
        <w:rPr>
          <w:spacing w:val="-1"/>
        </w:rPr>
        <w:t>а</w:t>
      </w:r>
      <w:r w:rsidRPr="001D5C40">
        <w:t>рта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ыс</w:t>
      </w:r>
      <w:r w:rsidRPr="001D5C40">
        <w:t>ш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18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t>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ния</w:t>
      </w:r>
      <w:r w:rsidRPr="001D5C40">
        <w:rPr>
          <w:spacing w:val="18"/>
        </w:rPr>
        <w:t xml:space="preserve"> </w:t>
      </w:r>
      <w:r w:rsidR="00A61C57" w:rsidRPr="001D5C40">
        <w:t>в</w:t>
      </w:r>
      <w:r w:rsidR="00A61C57" w:rsidRPr="001D5C40">
        <w:rPr>
          <w:spacing w:val="8"/>
        </w:rPr>
        <w:t xml:space="preserve"> </w:t>
      </w:r>
      <w:r w:rsidR="00A61C57" w:rsidRPr="001D5C40">
        <w:t>р</w:t>
      </w:r>
      <w:r w:rsidR="00A61C57" w:rsidRPr="001D5C40">
        <w:rPr>
          <w:spacing w:val="1"/>
        </w:rPr>
        <w:t>а</w:t>
      </w:r>
      <w:r w:rsidR="00A61C57" w:rsidRPr="001D5C40">
        <w:rPr>
          <w:spacing w:val="-1"/>
        </w:rPr>
        <w:t>м</w:t>
      </w:r>
      <w:r w:rsidR="00A61C57" w:rsidRPr="001D5C40">
        <w:t>к</w:t>
      </w:r>
      <w:r w:rsidR="00A61C57" w:rsidRPr="001D5C40">
        <w:rPr>
          <w:spacing w:val="-1"/>
        </w:rPr>
        <w:t>а</w:t>
      </w:r>
      <w:r w:rsidR="00A61C57">
        <w:t>х</w:t>
      </w:r>
      <w:r w:rsidRPr="001D5C40">
        <w:t xml:space="preserve"> обо</w:t>
      </w:r>
      <w:r w:rsidRPr="001D5C40">
        <w:rPr>
          <w:spacing w:val="1"/>
        </w:rPr>
        <w:t>з</w:t>
      </w:r>
      <w:r w:rsidRPr="001D5C40">
        <w:t>н</w:t>
      </w:r>
      <w:r w:rsidRPr="001D5C40">
        <w:rPr>
          <w:spacing w:val="-1"/>
        </w:rPr>
        <w:t>аче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2"/>
        </w:rPr>
        <w:t>н</w:t>
      </w:r>
      <w:r w:rsidRPr="001D5C40">
        <w:t>иже</w:t>
      </w:r>
      <w:r w:rsidRPr="001D5C40">
        <w:rPr>
          <w:spacing w:val="-2"/>
        </w:rPr>
        <w:t xml:space="preserve"> </w:t>
      </w:r>
      <w:r w:rsidRPr="001D5C40">
        <w:t>к</w:t>
      </w:r>
      <w:r w:rsidRPr="001D5C40">
        <w:rPr>
          <w:spacing w:val="-3"/>
        </w:rPr>
        <w:t>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>й.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rPr>
          <w:spacing w:val="-1"/>
        </w:rPr>
        <w:t>М</w:t>
      </w:r>
      <w:r w:rsidRPr="001D5C40">
        <w:t>ЕСТО</w:t>
      </w:r>
      <w:r w:rsidRPr="001D5C40">
        <w:rPr>
          <w:spacing w:val="1"/>
        </w:rPr>
        <w:t xml:space="preserve"> </w:t>
      </w:r>
      <w:r w:rsidRPr="001D5C40">
        <w:t>ГИА В СТ</w:t>
      </w:r>
      <w:r w:rsidRPr="001D5C40">
        <w:rPr>
          <w:spacing w:val="-3"/>
        </w:rPr>
        <w:t>Р</w:t>
      </w:r>
      <w:r w:rsidRPr="001D5C40">
        <w:rPr>
          <w:spacing w:val="1"/>
        </w:rPr>
        <w:t>У</w:t>
      </w:r>
      <w:r w:rsidRPr="001D5C40">
        <w:t>КТ</w:t>
      </w:r>
      <w:r w:rsidRPr="001D5C40">
        <w:rPr>
          <w:spacing w:val="-1"/>
        </w:rPr>
        <w:t>У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2"/>
        </w:rPr>
        <w:t xml:space="preserve"> </w:t>
      </w:r>
      <w:r w:rsidRPr="001D5C40">
        <w:t>ОПОП ВО</w:t>
      </w:r>
    </w:p>
    <w:p w:rsidR="00420317" w:rsidRPr="001D5C40" w:rsidRDefault="005A0E3D" w:rsidP="00AB2E91">
      <w:pPr>
        <w:pStyle w:val="a3"/>
        <w:kinsoku w:val="0"/>
        <w:overflowPunct w:val="0"/>
        <w:spacing w:line="276" w:lineRule="auto"/>
        <w:ind w:left="1074" w:right="1727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 xml:space="preserve">ь </w:t>
      </w:r>
      <w:r w:rsidRPr="001D5C40">
        <w:rPr>
          <w:spacing w:val="3"/>
        </w:rPr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t>плом</w:t>
      </w:r>
      <w:r w:rsidRPr="001D5C40">
        <w:rPr>
          <w:spacing w:val="1"/>
        </w:rPr>
        <w:t>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-1"/>
        </w:rPr>
        <w:t>к</w:t>
      </w:r>
      <w:r w:rsidRPr="001D5C40">
        <w:t>и</w:t>
      </w:r>
      <w:r w:rsidRPr="001D5C40">
        <w:rPr>
          <w:spacing w:val="-2"/>
        </w:rPr>
        <w:t xml:space="preserve"> </w:t>
      </w:r>
      <w:r w:rsidR="00AB2E91" w:rsidRPr="001D5C40">
        <w:t>–</w:t>
      </w:r>
      <w:r w:rsidR="00AB2E91" w:rsidRPr="001D5C40">
        <w:rPr>
          <w:spacing w:val="-1"/>
        </w:rPr>
        <w:t xml:space="preserve"> </w:t>
      </w:r>
      <w:r w:rsidR="00420317" w:rsidRPr="001D5C40">
        <w:t>4</w:t>
      </w:r>
      <w:r w:rsidR="00AB2E91" w:rsidRPr="001D5C40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1"/>
        </w:rPr>
        <w:t>и</w:t>
      </w:r>
      <w:r w:rsidRPr="001D5C40">
        <w:t xml:space="preserve">; 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 w:right="2799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ь п</w:t>
      </w:r>
      <w:r w:rsidRPr="001D5C40">
        <w:rPr>
          <w:spacing w:val="-3"/>
        </w:rPr>
        <w:t>о</w:t>
      </w:r>
      <w:r w:rsidRPr="001D5C40">
        <w:t>дготовки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"/>
        </w:rPr>
        <w:t xml:space="preserve"> </w:t>
      </w:r>
      <w:r w:rsidRPr="001D5C40">
        <w:t>– 6 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/>
      </w:pPr>
      <w:r w:rsidRPr="001D5C40">
        <w:t>Срок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ГИА</w:t>
      </w:r>
      <w:r w:rsidRPr="001D5C40">
        <w:rPr>
          <w:spacing w:val="-2"/>
        </w:rPr>
        <w:t xml:space="preserve"> </w:t>
      </w:r>
      <w:r w:rsidRPr="001D5C40">
        <w:t xml:space="preserve">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ком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ого проц</w:t>
      </w:r>
      <w:r w:rsidRPr="001D5C40">
        <w:rPr>
          <w:spacing w:val="-1"/>
        </w:rPr>
        <w:t>есс</w:t>
      </w:r>
      <w:r w:rsidRPr="001D5C40">
        <w:rPr>
          <w:spacing w:val="2"/>
        </w:rPr>
        <w:t>а</w:t>
      </w:r>
      <w:r w:rsidRPr="001D5C40">
        <w:t>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33" w:firstLine="851"/>
        <w:jc w:val="both"/>
      </w:pPr>
      <w:r w:rsidRPr="001D5C40">
        <w:t>Сроки</w:t>
      </w:r>
      <w:r w:rsidRPr="001D5C40">
        <w:rPr>
          <w:spacing w:val="6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rPr>
          <w:spacing w:val="-2"/>
        </w:rPr>
        <w:t>п</w:t>
      </w:r>
      <w:r w:rsidRPr="001D5C40">
        <w:t>ломной пр</w:t>
      </w:r>
      <w:r w:rsidRPr="001D5C40">
        <w:rPr>
          <w:spacing w:val="-1"/>
        </w:rPr>
        <w:t>а</w:t>
      </w:r>
      <w:r w:rsidRPr="001D5C40">
        <w:t>кт</w:t>
      </w:r>
      <w:r w:rsidRPr="001D5C40">
        <w:rPr>
          <w:spacing w:val="-2"/>
        </w:rPr>
        <w:t>и</w:t>
      </w:r>
      <w:r w:rsidRPr="001D5C40">
        <w:t>ки,</w:t>
      </w:r>
      <w:r w:rsidRPr="001D5C40">
        <w:rPr>
          <w:spacing w:val="59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с</w:t>
      </w:r>
      <w:r w:rsidRPr="001D5C40">
        <w:t>роки</w:t>
      </w:r>
      <w:r w:rsidRPr="001D5C40">
        <w:rPr>
          <w:spacing w:val="3"/>
        </w:rPr>
        <w:t xml:space="preserve"> </w:t>
      </w:r>
      <w:r w:rsidRPr="001D5C40">
        <w:t>пров</w:t>
      </w:r>
      <w:r w:rsidRPr="001D5C40">
        <w:rPr>
          <w:spacing w:val="-4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2"/>
        </w:rPr>
        <w:t xml:space="preserve"> </w:t>
      </w:r>
      <w:r w:rsidRPr="001D5C40">
        <w:t>ГИА р</w:t>
      </w:r>
      <w:r w:rsidRPr="001D5C40">
        <w:rPr>
          <w:spacing w:val="-1"/>
        </w:rPr>
        <w:t>е</w:t>
      </w:r>
      <w:r w:rsidRPr="001D5C40">
        <w:t>гл</w:t>
      </w:r>
      <w:r w:rsidRPr="001D5C40">
        <w:rPr>
          <w:spacing w:val="-1"/>
        </w:rPr>
        <w:t>аме</w:t>
      </w:r>
      <w:r w:rsidRPr="001D5C40">
        <w:t>нти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rPr>
          <w:spacing w:val="2"/>
        </w:rPr>
        <w:t>б</w:t>
      </w:r>
      <w:r w:rsidRPr="001D5C40">
        <w:t>ным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2"/>
        </w:rPr>
        <w:t>м</w:t>
      </w:r>
      <w:r w:rsidRPr="001D5C40">
        <w:t>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t>ПЕ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-1"/>
        </w:rPr>
        <w:t>Ч</w:t>
      </w:r>
      <w:r w:rsidRPr="001D5C40">
        <w:t>ЕНЬ</w:t>
      </w:r>
      <w:r w:rsidRPr="001D5C40">
        <w:rPr>
          <w:spacing w:val="2"/>
        </w:rPr>
        <w:t xml:space="preserve"> </w:t>
      </w:r>
      <w:r w:rsidRPr="001D5C40">
        <w:t>КОМ</w:t>
      </w:r>
      <w:r w:rsidRPr="001D5C40">
        <w:rPr>
          <w:spacing w:val="-3"/>
        </w:rPr>
        <w:t>П</w:t>
      </w:r>
      <w:r w:rsidRPr="001D5C40">
        <w:rPr>
          <w:spacing w:val="-2"/>
        </w:rPr>
        <w:t>Е</w:t>
      </w:r>
      <w:r w:rsidRPr="001D5C40">
        <w:t>ТЕНЦИЙ,</w:t>
      </w:r>
      <w:r w:rsidRPr="001D5C40">
        <w:rPr>
          <w:spacing w:val="-3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>ОВЕ</w:t>
      </w:r>
      <w:r w:rsidRPr="001D5C40">
        <w:rPr>
          <w:spacing w:val="-3"/>
        </w:rPr>
        <w:t>Р</w:t>
      </w:r>
      <w:r w:rsidRPr="001D5C40">
        <w:rPr>
          <w:spacing w:val="1"/>
        </w:rPr>
        <w:t>Я</w:t>
      </w:r>
      <w:r w:rsidRPr="001D5C40">
        <w:t>Е</w:t>
      </w:r>
      <w:r w:rsidRPr="001D5C40">
        <w:rPr>
          <w:spacing w:val="-1"/>
        </w:rPr>
        <w:t>М</w:t>
      </w:r>
      <w:r w:rsidRPr="001D5C40">
        <w:t>ЫХ</w:t>
      </w:r>
      <w:r w:rsidRPr="001D5C40">
        <w:rPr>
          <w:spacing w:val="-1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 xml:space="preserve">И </w:t>
      </w:r>
      <w:r w:rsidRPr="001D5C40">
        <w:rPr>
          <w:spacing w:val="1"/>
        </w:rPr>
        <w:t>Г</w:t>
      </w:r>
      <w:r w:rsidRPr="001D5C40">
        <w:t>ИА</w:t>
      </w:r>
    </w:p>
    <w:p w:rsidR="009B3F41" w:rsidRPr="001D5C40" w:rsidRDefault="005A0E3D" w:rsidP="00AB2E91">
      <w:pPr>
        <w:numPr>
          <w:ilvl w:val="1"/>
          <w:numId w:val="22"/>
        </w:numPr>
        <w:tabs>
          <w:tab w:val="left" w:pos="1640"/>
        </w:tabs>
        <w:kinsoku w:val="0"/>
        <w:overflowPunct w:val="0"/>
        <w:ind w:left="1640"/>
      </w:pPr>
      <w:r w:rsidRPr="001D5C40">
        <w:rPr>
          <w:b/>
          <w:bCs/>
        </w:rPr>
        <w:t>Комп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н</w:t>
      </w:r>
      <w:r w:rsidRPr="001D5C40">
        <w:rPr>
          <w:b/>
          <w:bCs/>
        </w:rPr>
        <w:t xml:space="preserve">ции, </w:t>
      </w:r>
      <w:r w:rsidRPr="001D5C40">
        <w:rPr>
          <w:b/>
          <w:bCs/>
          <w:spacing w:val="-3"/>
        </w:rPr>
        <w:t>о</w:t>
      </w:r>
      <w:r w:rsidRPr="001D5C40">
        <w:rPr>
          <w:b/>
          <w:bCs/>
        </w:rPr>
        <w:t>ц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ни</w:t>
      </w:r>
      <w:r w:rsidRPr="001D5C40">
        <w:rPr>
          <w:b/>
          <w:bCs/>
          <w:spacing w:val="-3"/>
        </w:rPr>
        <w:t>в</w:t>
      </w:r>
      <w:r w:rsidRPr="001D5C40">
        <w:rPr>
          <w:b/>
          <w:bCs/>
        </w:rPr>
        <w:t>а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мые</w:t>
      </w:r>
      <w:r w:rsidRPr="001D5C40">
        <w:rPr>
          <w:b/>
          <w:bCs/>
          <w:spacing w:val="-2"/>
        </w:rPr>
        <w:t xml:space="preserve"> </w:t>
      </w:r>
      <w:r w:rsidRPr="001D5C40">
        <w:rPr>
          <w:b/>
          <w:bCs/>
        </w:rPr>
        <w:t>ВКР</w:t>
      </w:r>
    </w:p>
    <w:p w:rsidR="001F73CE" w:rsidRPr="001D5C40" w:rsidRDefault="001F73CE" w:rsidP="001F73CE">
      <w:pPr>
        <w:pStyle w:val="a3"/>
        <w:rPr>
          <w:spacing w:val="-2"/>
        </w:rPr>
      </w:pPr>
      <w:r w:rsidRPr="001D5C40">
        <w:rPr>
          <w:spacing w:val="-2"/>
        </w:rPr>
        <w:t>ВКР направлена на оценку следующих компетенций выпускника: Универсальные (УК) компетенции:</w:t>
      </w:r>
    </w:p>
    <w:p w:rsidR="00601277" w:rsidRPr="001D5C40" w:rsidRDefault="00601277" w:rsidP="00460781">
      <w:pPr>
        <w:pStyle w:val="a3"/>
        <w:rPr>
          <w:spacing w:val="-2"/>
        </w:rPr>
      </w:pPr>
      <w:r w:rsidRPr="001D5C40">
        <w:rPr>
          <w:spacing w:val="-2"/>
        </w:rPr>
        <w:t>Универсальные (УК) компетенции:</w:t>
      </w:r>
    </w:p>
    <w:p w:rsidR="00601277" w:rsidRPr="001D5C40" w:rsidRDefault="00601277" w:rsidP="001D5C40">
      <w:pPr>
        <w:pStyle w:val="a3"/>
        <w:ind w:left="0"/>
        <w:rPr>
          <w:spacing w:val="-2"/>
        </w:rPr>
      </w:pP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601277" w:rsidRPr="001D5C40" w:rsidTr="002116CC">
        <w:trPr>
          <w:trHeight w:val="5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Шифр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Универсальные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Соответствие</w:t>
            </w:r>
          </w:p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ФГОС ВО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1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lastRenderedPageBreak/>
              <w:t>УК-4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0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2116CC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3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101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5A0E3D" w:rsidRPr="001D5C40" w:rsidRDefault="005A0E3D" w:rsidP="002116CC">
      <w:pPr>
        <w:pStyle w:val="a3"/>
        <w:kinsoku w:val="0"/>
        <w:overflowPunct w:val="0"/>
        <w:ind w:left="0" w:right="1975"/>
      </w:pPr>
    </w:p>
    <w:p w:rsidR="005A0E3D" w:rsidRPr="001D5C40" w:rsidRDefault="005A0E3D">
      <w:pPr>
        <w:pStyle w:val="a3"/>
        <w:kinsoku w:val="0"/>
        <w:overflowPunct w:val="0"/>
        <w:spacing w:before="69"/>
        <w:ind w:left="1074"/>
      </w:pPr>
      <w:r w:rsidRPr="001D5C40">
        <w:t>Общ</w:t>
      </w:r>
      <w:r w:rsidRPr="001D5C40">
        <w:rPr>
          <w:spacing w:val="-2"/>
        </w:rPr>
        <w:t>е</w:t>
      </w:r>
      <w:r w:rsidRPr="001D5C40">
        <w:t>профе</w:t>
      </w:r>
      <w:r w:rsidRPr="001D5C40">
        <w:rPr>
          <w:spacing w:val="-2"/>
        </w:rPr>
        <w:t>с</w:t>
      </w:r>
      <w:r w:rsidRPr="001D5C40">
        <w:rPr>
          <w:spacing w:val="-1"/>
        </w:rPr>
        <w:t>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О</w:t>
      </w:r>
      <w:r w:rsidRPr="001D5C40">
        <w:rPr>
          <w:spacing w:val="-1"/>
        </w:rPr>
        <w:t>П</w:t>
      </w:r>
      <w:r w:rsidRPr="001D5C40">
        <w:t>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5A0E3D" w:rsidRPr="001D5C40" w:rsidTr="006A36E7">
        <w:trPr>
          <w:trHeight w:val="6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t>Ш</w:t>
            </w:r>
            <w:r w:rsidRPr="001D5C40">
              <w:rPr>
                <w:spacing w:val="1"/>
              </w:rPr>
              <w:t>и</w:t>
            </w:r>
            <w:r w:rsidRPr="001D5C40">
              <w:t>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Общ</w:t>
            </w:r>
            <w:r w:rsidRPr="001D5C40">
              <w:rPr>
                <w:spacing w:val="-2"/>
              </w:rPr>
              <w:t>е</w:t>
            </w:r>
            <w:r w:rsidRPr="001D5C40">
              <w:t>профе</w:t>
            </w:r>
            <w:r w:rsidRPr="001D5C40">
              <w:rPr>
                <w:spacing w:val="-2"/>
              </w:rPr>
              <w:t>с</w:t>
            </w:r>
            <w:r w:rsidRPr="001D5C40">
              <w:rPr>
                <w:spacing w:val="-1"/>
              </w:rPr>
              <w:t>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О</w:t>
            </w:r>
            <w:r w:rsidRPr="001D5C40">
              <w:t>ПК)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99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</w:tc>
      </w:tr>
      <w:tr w:rsidR="005A0E3D" w:rsidRPr="001D5C40" w:rsidTr="006A36E7">
        <w:trPr>
          <w:trHeight w:val="11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15"/>
              <w:jc w:val="both"/>
            </w:pPr>
            <w:r w:rsidRPr="001D5C40">
              <w:t>Способен использовать положения, законы и методы естественных наук и математики для решения задач инженерной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1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383"/>
              <w:jc w:val="both"/>
            </w:pPr>
            <w:r w:rsidRPr="001D5C40"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3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64"/>
              <w:jc w:val="both"/>
            </w:pPr>
            <w:r w:rsidRPr="001D5C40"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A36E7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  <w:rPr>
                <w:spacing w:val="-1"/>
              </w:rPr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>
            <w:p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6A36E7" w:rsidRPr="001D5C40" w:rsidRDefault="006A36E7" w:rsidP="006A36E7">
      <w:pPr>
        <w:pStyle w:val="a3"/>
        <w:kinsoku w:val="0"/>
        <w:overflowPunct w:val="0"/>
        <w:spacing w:before="69"/>
        <w:ind w:left="0"/>
      </w:pPr>
    </w:p>
    <w:p w:rsidR="005A0E3D" w:rsidRPr="001D5C40" w:rsidRDefault="006A36E7" w:rsidP="001D5C40">
      <w:pPr>
        <w:pStyle w:val="a3"/>
        <w:kinsoku w:val="0"/>
        <w:overflowPunct w:val="0"/>
        <w:spacing w:before="69"/>
        <w:ind w:left="0"/>
        <w:jc w:val="center"/>
      </w:pPr>
      <w:r w:rsidRPr="001D5C40">
        <w:br w:type="page"/>
      </w:r>
      <w:r w:rsidR="005A0E3D" w:rsidRPr="001D5C40">
        <w:lastRenderedPageBreak/>
        <w:t>Проф</w:t>
      </w:r>
      <w:r w:rsidR="005A0E3D" w:rsidRPr="001D5C40">
        <w:rPr>
          <w:spacing w:val="-1"/>
        </w:rPr>
        <w:t>есс</w:t>
      </w:r>
      <w:r w:rsidR="005A0E3D" w:rsidRPr="001D5C40">
        <w:t>ион</w:t>
      </w:r>
      <w:r w:rsidR="005A0E3D" w:rsidRPr="001D5C40">
        <w:rPr>
          <w:spacing w:val="-1"/>
        </w:rPr>
        <w:t>а</w:t>
      </w:r>
      <w:r w:rsidR="005A0E3D" w:rsidRPr="001D5C40">
        <w:t>льные</w:t>
      </w:r>
      <w:r w:rsidR="005A0E3D" w:rsidRPr="001D5C40">
        <w:rPr>
          <w:spacing w:val="-2"/>
        </w:rPr>
        <w:t xml:space="preserve"> </w:t>
      </w:r>
      <w:r w:rsidR="005A0E3D" w:rsidRPr="001D5C40">
        <w:t>ко</w:t>
      </w:r>
      <w:r w:rsidR="005A0E3D" w:rsidRPr="001D5C40">
        <w:rPr>
          <w:spacing w:val="-1"/>
        </w:rPr>
        <w:t>м</w:t>
      </w:r>
      <w:r w:rsidR="005A0E3D" w:rsidRPr="001D5C40">
        <w:t>п</w:t>
      </w:r>
      <w:r w:rsidR="005A0E3D" w:rsidRPr="001D5C40">
        <w:rPr>
          <w:spacing w:val="-1"/>
        </w:rPr>
        <w:t>е</w:t>
      </w:r>
      <w:r w:rsidR="005A0E3D" w:rsidRPr="001D5C40">
        <w:t>т</w:t>
      </w:r>
      <w:r w:rsidR="005A0E3D" w:rsidRPr="001D5C40">
        <w:rPr>
          <w:spacing w:val="-1"/>
        </w:rPr>
        <w:t>е</w:t>
      </w:r>
      <w:r w:rsidR="005A0E3D" w:rsidRPr="001D5C40">
        <w:t>нц</w:t>
      </w:r>
      <w:r w:rsidR="005A0E3D" w:rsidRPr="001D5C40">
        <w:rPr>
          <w:spacing w:val="-2"/>
        </w:rPr>
        <w:t>и</w:t>
      </w:r>
      <w:r w:rsidR="005A0E3D" w:rsidRPr="001D5C40">
        <w:t xml:space="preserve">и </w:t>
      </w:r>
      <w:r w:rsidR="005A0E3D" w:rsidRPr="001D5C40">
        <w:rPr>
          <w:spacing w:val="-1"/>
        </w:rPr>
        <w:t>(</w:t>
      </w:r>
      <w:r w:rsidR="005A0E3D"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5736"/>
        <w:gridCol w:w="2977"/>
      </w:tblGrid>
      <w:tr w:rsidR="005A0E3D" w:rsidRPr="001D5C40" w:rsidTr="001D5C40">
        <w:trPr>
          <w:trHeight w:hRule="exact" w:val="1221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Шифр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Проф</w:t>
            </w:r>
            <w:r w:rsidRPr="001D5C40">
              <w:rPr>
                <w:spacing w:val="-1"/>
              </w:rPr>
              <w:t>есс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П</w:t>
            </w:r>
            <w:r w:rsidRPr="001D5C40">
              <w:t>К)</w:t>
            </w:r>
          </w:p>
          <w:p w:rsidR="006A36E7" w:rsidRPr="001D5C40" w:rsidRDefault="006A36E7" w:rsidP="00E92205">
            <w:pPr>
              <w:pStyle w:val="a3"/>
              <w:kinsoku w:val="0"/>
              <w:overflowPunct w:val="0"/>
              <w:ind w:left="0"/>
              <w:jc w:val="both"/>
            </w:pPr>
            <w:r w:rsidRPr="001D5C40">
              <w:rPr>
                <w:b/>
                <w:spacing w:val="-2"/>
              </w:rPr>
              <w:t>11.03.03 Конструирование и технология электронных средств</w:t>
            </w:r>
            <w:r w:rsidR="00BC7D3B" w:rsidRPr="001D5C40">
              <w:rPr>
                <w:b/>
                <w:bCs/>
              </w:rPr>
              <w:t xml:space="preserve"> </w:t>
            </w:r>
            <w:r w:rsidR="005A0E3D" w:rsidRPr="001D5C40">
              <w:t>проф</w:t>
            </w:r>
            <w:r w:rsidR="005A0E3D" w:rsidRPr="001D5C40">
              <w:rPr>
                <w:spacing w:val="1"/>
              </w:rPr>
              <w:t>и</w:t>
            </w:r>
            <w:r w:rsidR="005A0E3D" w:rsidRPr="001D5C40">
              <w:rPr>
                <w:spacing w:val="-3"/>
              </w:rPr>
              <w:t>л</w:t>
            </w:r>
            <w:r w:rsidR="005A0E3D" w:rsidRPr="001D5C40">
              <w:t>ь</w:t>
            </w:r>
            <w:r w:rsidR="005A0E3D" w:rsidRPr="001D5C40">
              <w:rPr>
                <w:spacing w:val="2"/>
              </w:rPr>
              <w:t xml:space="preserve"> </w:t>
            </w:r>
            <w:r w:rsidR="005A0E3D" w:rsidRPr="001D5C40">
              <w:rPr>
                <w:spacing w:val="-8"/>
              </w:rPr>
              <w:t>«</w:t>
            </w:r>
            <w:r w:rsidRPr="001D5C40">
              <w:t>Проектирование и технология радиоэлектронных средств</w:t>
            </w:r>
            <w:r w:rsidR="005A0E3D" w:rsidRPr="001D5C40"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/соотв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 Проф</w:t>
            </w:r>
            <w:r w:rsidRPr="001D5C40">
              <w:rPr>
                <w:spacing w:val="-1"/>
              </w:rPr>
              <w:t>с</w:t>
            </w:r>
            <w:r w:rsidRPr="001D5C40">
              <w:t>т</w:t>
            </w:r>
            <w:r w:rsidRPr="001D5C40">
              <w:rPr>
                <w:spacing w:val="-1"/>
              </w:rPr>
              <w:t>а</w:t>
            </w:r>
            <w:r w:rsidRPr="001D5C40">
              <w:t>нд</w:t>
            </w:r>
            <w:r w:rsidRPr="001D5C40">
              <w:rPr>
                <w:spacing w:val="-1"/>
              </w:rPr>
              <w:t>а</w:t>
            </w:r>
            <w:r w:rsidRPr="001D5C40">
              <w:t>р</w:t>
            </w:r>
            <w:r w:rsidRPr="001D5C40">
              <w:rPr>
                <w:spacing w:val="2"/>
              </w:rPr>
              <w:t>т</w:t>
            </w:r>
            <w:r w:rsidRPr="001D5C40">
              <w:t xml:space="preserve">у </w:t>
            </w:r>
          </w:p>
        </w:tc>
      </w:tr>
      <w:tr w:rsidR="005A0E3D" w:rsidRPr="001D5C40" w:rsidTr="003227D3">
        <w:trPr>
          <w:trHeight w:hRule="exact" w:val="277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FE4FBC" w:rsidP="00E92205">
            <w:pPr>
              <w:pStyle w:val="TableParagraph"/>
              <w:kinsoku w:val="0"/>
              <w:overflowPunct w:val="0"/>
              <w:jc w:val="both"/>
            </w:pPr>
            <w:r w:rsidRPr="00FE4FBC">
              <w:t>Способен осуществлять опытно-конструкторские разработки по созданию и модернизации радиоэлектронных средств и технологий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04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29.006 Специалист по проектированию систем в корпусе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29.015 Специалист по конструированию радиоэлектронных средств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40.035 Инженер-конструктор аналоговых сложнофункциональны</w:t>
            </w:r>
            <w:r w:rsidRPr="001D5C40">
              <w:rPr>
                <w:lang w:val="en-US"/>
              </w:rPr>
              <w:t>x</w:t>
            </w:r>
            <w:r w:rsidRPr="001D5C40">
              <w:t xml:space="preserve"> блоков</w:t>
            </w:r>
          </w:p>
        </w:tc>
      </w:tr>
    </w:tbl>
    <w:p w:rsidR="001F73CE" w:rsidRPr="001D5C40" w:rsidRDefault="001F73CE">
      <w:pPr>
        <w:kinsoku w:val="0"/>
        <w:overflowPunct w:val="0"/>
        <w:spacing w:before="3" w:line="200" w:lineRule="exact"/>
      </w:pPr>
      <w:r w:rsidRPr="001D5C40">
        <w:t xml:space="preserve"> </w:t>
      </w:r>
    </w:p>
    <w:p w:rsidR="005A0E3D" w:rsidRPr="001D5C40" w:rsidRDefault="005A0E3D" w:rsidP="001F73CE">
      <w:pPr>
        <w:pStyle w:val="1"/>
        <w:numPr>
          <w:ilvl w:val="1"/>
          <w:numId w:val="22"/>
        </w:numPr>
        <w:tabs>
          <w:tab w:val="left" w:pos="1640"/>
        </w:tabs>
        <w:kinsoku w:val="0"/>
        <w:overflowPunct w:val="0"/>
        <w:spacing w:before="69"/>
      </w:pPr>
      <w:r w:rsidRPr="001D5C40">
        <w:t>Кр</w:t>
      </w:r>
      <w:r w:rsidRPr="001D5C40">
        <w:rPr>
          <w:spacing w:val="-2"/>
        </w:rPr>
        <w:t>и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1"/>
        </w:rPr>
        <w:t>о</w:t>
      </w:r>
      <w:r w:rsidRPr="001D5C40">
        <w:t>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ки ко</w:t>
      </w:r>
      <w:r w:rsidRPr="001D5C40">
        <w:rPr>
          <w:spacing w:val="-3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rPr>
          <w:spacing w:val="1"/>
        </w:rPr>
        <w:t>т</w:t>
      </w:r>
      <w:r w:rsidRPr="001D5C40">
        <w:t>но</w:t>
      </w:r>
      <w:r w:rsidRPr="001D5C40">
        <w:rPr>
          <w:spacing w:val="-4"/>
        </w:rPr>
        <w:t>с</w:t>
      </w:r>
      <w:r w:rsidRPr="001D5C40">
        <w:rPr>
          <w:spacing w:val="1"/>
        </w:rPr>
        <w:t>т</w:t>
      </w:r>
      <w:r w:rsidRPr="001D5C40">
        <w:t>и выпус</w:t>
      </w:r>
      <w:r w:rsidRPr="001D5C40">
        <w:rPr>
          <w:spacing w:val="-2"/>
        </w:rPr>
        <w:t>кн</w:t>
      </w:r>
      <w:r w:rsidRPr="001D5C40">
        <w:t>ика</w:t>
      </w:r>
    </w:p>
    <w:p w:rsidR="001F73CE" w:rsidRPr="001D5C40" w:rsidRDefault="00601277" w:rsidP="001F73CE">
      <w:r w:rsidRPr="001D5C40">
        <w:t>Универсальные (УК) компетенции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1D5C40">
        <w:trPr>
          <w:trHeight w:hRule="exact" w:val="8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1F73CE" w:rsidP="001D5C40">
            <w:pPr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Шифр</w:t>
            </w:r>
          </w:p>
          <w:p w:rsidR="001F73CE" w:rsidRPr="001D5C40" w:rsidRDefault="001F73CE" w:rsidP="001D5C40">
            <w:pPr>
              <w:jc w:val="both"/>
            </w:pPr>
            <w:r w:rsidRPr="001D5C40">
              <w:rPr>
                <w:b/>
                <w:bCs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1D5C40" w:rsidRDefault="001F73CE" w:rsidP="001D5C40">
            <w:pPr>
              <w:jc w:val="center"/>
            </w:pPr>
            <w:r w:rsidRPr="001D5C40">
              <w:rPr>
                <w:b/>
                <w:bCs/>
              </w:rPr>
              <w:t>Критерии для оценки компетентности</w:t>
            </w:r>
          </w:p>
        </w:tc>
      </w:tr>
      <w:tr w:rsidR="001F73CE" w:rsidRPr="001D5C40" w:rsidTr="004B2D90">
        <w:trPr>
          <w:trHeight w:hRule="exact" w:val="7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A8F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4E4A8F" w:rsidP="003A079E">
            <w:pPr>
              <w:jc w:val="both"/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="003A079E" w:rsidRPr="003227D3">
              <w:t xml:space="preserve">Введение, </w:t>
            </w:r>
            <w:r w:rsidR="003A079E" w:rsidRPr="003227D3">
              <w:rPr>
                <w:b/>
              </w:rPr>
              <w:t>Раздел 1. Постановка задачи. Аналитический обзор</w:t>
            </w:r>
            <w:r w:rsidR="00553917" w:rsidRPr="003227D3">
              <w:t>,</w:t>
            </w:r>
            <w:r w:rsidR="00553917" w:rsidRPr="003227D3">
              <w:rPr>
                <w:color w:val="000000"/>
              </w:rPr>
              <w:t xml:space="preserve"> </w:t>
            </w:r>
            <w:r w:rsidR="003A079E" w:rsidRPr="003227D3">
              <w:t>заключение.</w:t>
            </w:r>
          </w:p>
        </w:tc>
      </w:tr>
      <w:tr w:rsidR="001F73CE" w:rsidRPr="001D5C40" w:rsidTr="003227D3">
        <w:trPr>
          <w:trHeight w:hRule="exact" w:val="8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3A079E" w:rsidP="00DC7276">
            <w:pPr>
              <w:jc w:val="both"/>
              <w:rPr>
                <w:highlight w:val="yellow"/>
              </w:rPr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Pr="003227D3">
              <w:t xml:space="preserve">Введение, </w:t>
            </w:r>
            <w:r w:rsidRPr="003227D3">
              <w:rPr>
                <w:b/>
              </w:rPr>
              <w:t>Раздел 1. Постановка задачи. Аналитический обзор</w:t>
            </w:r>
            <w:r w:rsidRPr="003227D3">
              <w:t>,</w:t>
            </w:r>
            <w:r w:rsidRPr="003227D3">
              <w:rPr>
                <w:color w:val="000000"/>
              </w:rPr>
              <w:t xml:space="preserve"> </w:t>
            </w:r>
            <w:r w:rsidRPr="003227D3">
              <w:t>заключение.</w:t>
            </w:r>
          </w:p>
        </w:tc>
      </w:tr>
      <w:tr w:rsidR="001F73CE" w:rsidRPr="001D5C40" w:rsidTr="00A61C57">
        <w:trPr>
          <w:trHeight w:hRule="exact" w:val="8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553917" w:rsidP="003A079E">
            <w:pPr>
              <w:jc w:val="both"/>
              <w:rPr>
                <w:sz w:val="18"/>
                <w:szCs w:val="18"/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</w:t>
            </w:r>
            <w:r w:rsidR="003A079E" w:rsidRPr="003227D3">
              <w:rPr>
                <w:szCs w:val="18"/>
              </w:rPr>
              <w:t>Заключение, приложения, Введение</w:t>
            </w:r>
            <w:r w:rsidRPr="003227D3">
              <w:rPr>
                <w:szCs w:val="18"/>
              </w:rPr>
              <w:t xml:space="preserve">, </w:t>
            </w:r>
            <w:r w:rsidR="003A079E" w:rsidRPr="003227D3">
              <w:rPr>
                <w:b/>
                <w:szCs w:val="18"/>
              </w:rPr>
              <w:t>Раздел 2 Деловые коммуникации</w:t>
            </w:r>
            <w:r w:rsidR="003A079E" w:rsidRPr="003227D3">
              <w:rPr>
                <w:szCs w:val="18"/>
              </w:rPr>
              <w:t>.</w:t>
            </w:r>
          </w:p>
        </w:tc>
      </w:tr>
      <w:tr w:rsidR="001F73CE" w:rsidRPr="001D5C40" w:rsidTr="00A61C57">
        <w:trPr>
          <w:trHeight w:hRule="exact" w:val="8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9E" w:rsidRPr="003227D3" w:rsidRDefault="003A079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3A079E" w:rsidP="003A079E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8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A61C57" w:rsidRPr="003227D3" w:rsidRDefault="00A61C57" w:rsidP="00A61C57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7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A61C57" w:rsidP="004B2D90">
            <w:pPr>
              <w:numPr>
                <w:ilvl w:val="0"/>
                <w:numId w:val="14"/>
              </w:numPr>
              <w:jc w:val="both"/>
              <w:rPr>
                <w:highlight w:val="yellow"/>
              </w:rPr>
            </w:pPr>
            <w:r w:rsidRPr="003227D3">
              <w:t xml:space="preserve">Титульный лист, Задание на ВКР, </w:t>
            </w:r>
            <w:r w:rsidR="004B2D90">
              <w:rPr>
                <w:b/>
              </w:rPr>
              <w:t xml:space="preserve">Раздел 3 </w:t>
            </w:r>
            <w:r w:rsidRPr="003227D3">
              <w:rPr>
                <w:b/>
              </w:rPr>
              <w:t xml:space="preserve">Саморазвитие личности </w:t>
            </w:r>
            <w:r w:rsidR="003227D3">
              <w:rPr>
                <w:b/>
              </w:rPr>
              <w:t>в проекте. Техника безопасности</w:t>
            </w:r>
            <w:r w:rsidRPr="003227D3">
              <w:rPr>
                <w:b/>
              </w:rPr>
              <w:t>,</w:t>
            </w:r>
            <w:r w:rsidRPr="003227D3">
              <w:t xml:space="preserve"> заключение.</w:t>
            </w:r>
          </w:p>
        </w:tc>
      </w:tr>
      <w:tr w:rsidR="00A61C57" w:rsidRPr="001D5C40" w:rsidTr="00A61C57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Раздел 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B2D90">
              <w:rPr>
                <w:b/>
              </w:rPr>
              <w:t>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F8" w:rsidRPr="003227D3" w:rsidRDefault="003D08F8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3227D3" w:rsidP="003D08F8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</w:t>
            </w:r>
            <w:r w:rsidR="003D08F8" w:rsidRPr="003227D3">
              <w:rPr>
                <w:b/>
              </w:rPr>
              <w:t>Раздел 4   Основная часть ВКР.</w:t>
            </w:r>
          </w:p>
        </w:tc>
      </w:tr>
      <w:tr w:rsidR="003227D3" w:rsidRPr="001D5C40" w:rsidTr="003227D3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7D3" w:rsidRPr="001D5C40" w:rsidRDefault="003227D3" w:rsidP="003227D3">
            <w:pPr>
              <w:jc w:val="center"/>
            </w:pPr>
            <w:r w:rsidRPr="001D5C40">
              <w:t>УК-10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3227D3" w:rsidRPr="003227D3" w:rsidRDefault="003227D3" w:rsidP="003227D3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Раздел 4</w:t>
            </w:r>
            <w:r w:rsidR="004B2D90">
              <w:rPr>
                <w:b/>
              </w:rPr>
              <w:t xml:space="preserve"> </w:t>
            </w:r>
            <w:r w:rsidRPr="003227D3">
              <w:rPr>
                <w:b/>
              </w:rPr>
              <w:t>Основная часть ВКР.</w:t>
            </w:r>
          </w:p>
        </w:tc>
      </w:tr>
    </w:tbl>
    <w:p w:rsidR="005A0E3D" w:rsidRPr="001D5C40" w:rsidRDefault="005A0E3D">
      <w:pPr>
        <w:kinsoku w:val="0"/>
        <w:overflowPunct w:val="0"/>
        <w:spacing w:before="4" w:line="90" w:lineRule="exact"/>
      </w:pPr>
    </w:p>
    <w:p w:rsidR="00DA55D7" w:rsidRPr="001D5C40" w:rsidRDefault="00DA55D7">
      <w:pPr>
        <w:kinsoku w:val="0"/>
        <w:overflowPunct w:val="0"/>
        <w:spacing w:before="2" w:line="220" w:lineRule="exact"/>
      </w:pPr>
    </w:p>
    <w:p w:rsidR="001F73CE" w:rsidRPr="001D5C40" w:rsidRDefault="001F73CE" w:rsidP="001D5C40">
      <w:pPr>
        <w:kinsoku w:val="0"/>
        <w:overflowPunct w:val="0"/>
        <w:spacing w:before="2" w:line="220" w:lineRule="exact"/>
        <w:jc w:val="center"/>
      </w:pPr>
      <w:r w:rsidRPr="001D5C40">
        <w:t>Общепрофессиональные компетенции (ОПК):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3227D3">
        <w:trPr>
          <w:trHeight w:hRule="exact" w:val="72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D5C40" w:rsidRPr="003227D3" w:rsidRDefault="001D5C40" w:rsidP="003227D3">
            <w:pPr>
              <w:kinsoku w:val="0"/>
              <w:overflowPunct w:val="0"/>
              <w:jc w:val="both"/>
              <w:rPr>
                <w:b/>
                <w:bCs/>
                <w:sz w:val="20"/>
              </w:rPr>
            </w:pPr>
            <w:r w:rsidRPr="003227D3">
              <w:rPr>
                <w:b/>
                <w:bCs/>
                <w:sz w:val="20"/>
              </w:rPr>
              <w:t>Шифр</w:t>
            </w: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Критерии для оценки компетентности</w:t>
            </w:r>
          </w:p>
        </w:tc>
      </w:tr>
      <w:tr w:rsidR="001F73CE" w:rsidRPr="001D5C40" w:rsidTr="003227D3">
        <w:trPr>
          <w:trHeight w:hRule="exact" w:val="5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F73CE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F8624B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kinsoku w:val="0"/>
              <w:overflowPunct w:val="0"/>
              <w:spacing w:before="2" w:line="220" w:lineRule="exact"/>
              <w:rPr>
                <w:b/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</w:tbl>
    <w:p w:rsidR="005A0E3D" w:rsidRPr="001D5C40" w:rsidRDefault="005A0E3D">
      <w:pPr>
        <w:kinsoku w:val="0"/>
        <w:overflowPunct w:val="0"/>
        <w:spacing w:before="2" w:line="220" w:lineRule="exact"/>
      </w:pPr>
    </w:p>
    <w:p w:rsidR="005A0E3D" w:rsidRPr="001D5C40" w:rsidRDefault="005A0E3D" w:rsidP="001D5C40">
      <w:pPr>
        <w:pStyle w:val="a3"/>
        <w:kinsoku w:val="0"/>
        <w:overflowPunct w:val="0"/>
        <w:spacing w:before="69"/>
        <w:ind w:left="0" w:firstLine="720"/>
        <w:jc w:val="center"/>
      </w:pPr>
      <w:r w:rsidRPr="001D5C40">
        <w:t>Проф</w:t>
      </w:r>
      <w:r w:rsidRPr="001D5C40">
        <w:rPr>
          <w:spacing w:val="-1"/>
        </w:rPr>
        <w:t>есс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5A0E3D" w:rsidRPr="001D5C40" w:rsidTr="001D5C40">
        <w:trPr>
          <w:trHeight w:hRule="exact" w:val="57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5A0E3D" w:rsidP="001D5C40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</w:t>
            </w:r>
            <w:r w:rsidRPr="001D5C40">
              <w:rPr>
                <w:b/>
                <w:bCs/>
                <w:spacing w:val="1"/>
              </w:rPr>
              <w:t>ф</w:t>
            </w:r>
            <w:r w:rsidRPr="001D5C40">
              <w:rPr>
                <w:b/>
                <w:bCs/>
              </w:rPr>
              <w:t>р</w:t>
            </w: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both"/>
            </w:pPr>
            <w:r w:rsidRPr="001D5C40">
              <w:rPr>
                <w:b/>
                <w:bCs/>
                <w:w w:val="95"/>
              </w:rPr>
              <w:t>комп</w:t>
            </w:r>
            <w:r w:rsidRPr="001D5C40">
              <w:rPr>
                <w:b/>
                <w:bCs/>
                <w:spacing w:val="-2"/>
                <w:w w:val="95"/>
              </w:rPr>
              <w:t>е</w:t>
            </w:r>
            <w:r w:rsidRPr="001D5C40">
              <w:rPr>
                <w:b/>
                <w:bCs/>
                <w:spacing w:val="1"/>
                <w:w w:val="95"/>
              </w:rPr>
              <w:t>т</w:t>
            </w:r>
            <w:r w:rsidRPr="001D5C40">
              <w:rPr>
                <w:b/>
                <w:bCs/>
                <w:w w:val="95"/>
              </w:rPr>
              <w:t>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для</w:t>
            </w:r>
            <w:r w:rsidRPr="001D5C40">
              <w:rPr>
                <w:b/>
                <w:bCs/>
                <w:spacing w:val="-13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м</w:t>
            </w:r>
            <w:r w:rsidRPr="001D5C40">
              <w:rPr>
                <w:b/>
                <w:bCs/>
              </w:rPr>
              <w:t>п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и</w:t>
            </w:r>
          </w:p>
        </w:tc>
      </w:tr>
      <w:tr w:rsidR="005A0E3D" w:rsidRPr="001D5C40" w:rsidTr="00767935">
        <w:trPr>
          <w:trHeight w:hRule="exact" w:val="6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767935" w:rsidRDefault="005A0E3D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5A0E3D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</w:tbl>
    <w:p w:rsidR="002116CC" w:rsidRPr="001D5C40" w:rsidRDefault="002116CC">
      <w:pPr>
        <w:kinsoku w:val="0"/>
        <w:overflowPunct w:val="0"/>
        <w:spacing w:before="8" w:line="200" w:lineRule="exact"/>
      </w:pPr>
    </w:p>
    <w:p w:rsidR="005A0E3D" w:rsidRPr="001D5C40" w:rsidRDefault="005A0E3D" w:rsidP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t>ОБ</w:t>
      </w:r>
      <w:r w:rsidRPr="001D5C40">
        <w:rPr>
          <w:spacing w:val="1"/>
        </w:rPr>
        <w:t>Ъ</w:t>
      </w:r>
      <w:r w:rsidRPr="001D5C40">
        <w:t>ЕМ</w:t>
      </w:r>
      <w:r w:rsidRPr="001D5C40">
        <w:rPr>
          <w:spacing w:val="-1"/>
        </w:rPr>
        <w:t xml:space="preserve"> </w:t>
      </w:r>
      <w:r w:rsidRPr="001D5C40">
        <w:t>ГИА</w:t>
      </w: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Общ</w:t>
      </w:r>
      <w:r w:rsidRPr="001D5C40">
        <w:rPr>
          <w:spacing w:val="-2"/>
        </w:rPr>
        <w:t>а</w:t>
      </w:r>
      <w:r w:rsidRPr="001D5C40">
        <w:t>я 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ко</w:t>
      </w:r>
      <w:r w:rsidRPr="001D5C40">
        <w:rPr>
          <w:spacing w:val="-1"/>
        </w:rPr>
        <w:t>с</w:t>
      </w:r>
      <w:r w:rsidRPr="001D5C40">
        <w:t>ть ГИА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</w:t>
      </w:r>
      <w:r w:rsidRPr="001D5C40">
        <w:rPr>
          <w:spacing w:val="-1"/>
        </w:rPr>
        <w:t>а</w:t>
      </w:r>
      <w:r w:rsidRPr="001D5C40">
        <w:t>влив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rPr>
          <w:spacing w:val="2"/>
        </w:rPr>
        <w:t>т</w:t>
      </w:r>
      <w:r w:rsidRPr="001D5C40">
        <w:rPr>
          <w:spacing w:val="-1"/>
        </w:rPr>
        <w:t>с</w:t>
      </w:r>
      <w:r w:rsidRPr="001D5C40">
        <w:t>я 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-1"/>
        </w:rPr>
        <w:t>м</w:t>
      </w:r>
      <w:r w:rsidRPr="001D5C40">
        <w:t>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276"/>
        <w:gridCol w:w="1134"/>
      </w:tblGrid>
      <w:tr w:rsidR="005A0E3D" w:rsidRPr="001D5C40" w:rsidTr="001D5C40">
        <w:trPr>
          <w:trHeight w:hRule="exact" w:val="240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1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  <w:spacing w:val="1"/>
              </w:rPr>
              <w:t>В</w:t>
            </w:r>
            <w:r w:rsidRPr="001D5C40">
              <w:rPr>
                <w:b/>
                <w:bCs/>
              </w:rPr>
              <w:t>ид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у</w:t>
            </w:r>
            <w:r w:rsidRPr="001D5C40">
              <w:rPr>
                <w:b/>
                <w:bCs/>
              </w:rPr>
              <w:t>че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й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ра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  <w:spacing w:val="-2"/>
              </w:rPr>
              <w:t>о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  <w:r w:rsidRPr="001D5C40">
              <w:rPr>
                <w:b/>
                <w:bCs/>
                <w:spacing w:val="-1"/>
              </w:rPr>
              <w:t>Т</w:t>
            </w:r>
            <w:r w:rsidRPr="001D5C40">
              <w:rPr>
                <w:b/>
                <w:bCs/>
              </w:rPr>
              <w:t>руд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ь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55"/>
            </w:pP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60"/>
            </w:pPr>
            <w:r w:rsidRPr="001D5C40">
              <w:rPr>
                <w:b/>
                <w:bCs/>
              </w:rPr>
              <w:t>ЗЕТ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щая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р</w:t>
            </w:r>
            <w:r w:rsidRPr="001D5C40">
              <w:rPr>
                <w:b/>
                <w:bCs/>
                <w:i/>
                <w:iCs/>
              </w:rPr>
              <w:t>уд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емко</w:t>
            </w:r>
            <w:r w:rsidRPr="001D5C40">
              <w:rPr>
                <w:b/>
                <w:bCs/>
                <w:i/>
                <w:iCs/>
                <w:spacing w:val="-2"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9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С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м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-2"/>
              </w:rPr>
              <w:t>оя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е</w:t>
            </w:r>
            <w:r w:rsidRPr="001D5C40">
              <w:rPr>
                <w:b/>
                <w:bCs/>
                <w:i/>
                <w:iCs/>
                <w:spacing w:val="1"/>
              </w:rPr>
              <w:t>л</w:t>
            </w:r>
            <w:r w:rsidRPr="001D5C40">
              <w:rPr>
                <w:b/>
                <w:bCs/>
                <w:i/>
                <w:iCs/>
              </w:rPr>
              <w:t>ьн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9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ча</w:t>
            </w:r>
            <w:r w:rsidRPr="001D5C40">
              <w:rPr>
                <w:b/>
                <w:bCs/>
                <w:i/>
                <w:iCs/>
              </w:rPr>
              <w:t>ющ</w:t>
            </w:r>
            <w:r w:rsidRPr="001D5C40">
              <w:rPr>
                <w:b/>
                <w:bCs/>
                <w:i/>
                <w:iCs/>
                <w:spacing w:val="3"/>
              </w:rPr>
              <w:t>е</w:t>
            </w:r>
            <w:r w:rsidRPr="001D5C40">
              <w:rPr>
                <w:b/>
                <w:bCs/>
                <w:i/>
                <w:iCs/>
              </w:rPr>
              <w:t>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8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-1"/>
              </w:rPr>
              <w:t>С</w:t>
            </w:r>
            <w:r w:rsidRPr="001D5C40">
              <w:t>бор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1"/>
              </w:rPr>
              <w:t>м</w:t>
            </w:r>
            <w:r w:rsidRPr="001D5C40">
              <w:t>ате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t>а,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2"/>
              </w:rPr>
              <w:t>з</w:t>
            </w:r>
            <w:r w:rsidRPr="001D5C40">
              <w:rPr>
                <w:spacing w:val="-2"/>
              </w:rPr>
              <w:t>у</w:t>
            </w:r>
            <w:r w:rsidRPr="001D5C40">
              <w:t>ч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4"/>
              </w:rPr>
              <w:t xml:space="preserve"> </w:t>
            </w:r>
            <w:r w:rsidRPr="001D5C40">
              <w:rPr>
                <w:spacing w:val="1"/>
              </w:rPr>
              <w:t>л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</w:t>
            </w:r>
            <w:r w:rsidRPr="001D5C40">
              <w:t>а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1"/>
              </w:rPr>
              <w:t>р</w:t>
            </w:r>
            <w:r w:rsidRPr="001D5C40">
              <w:t>ы</w:t>
            </w:r>
            <w:r w:rsidRPr="001D5C40">
              <w:rPr>
                <w:spacing w:val="-3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t>о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2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В</w:t>
            </w:r>
            <w:r w:rsidRPr="001D5C40">
              <w:t>ыпо</w:t>
            </w:r>
            <w:r w:rsidRPr="001D5C40">
              <w:rPr>
                <w:spacing w:val="-1"/>
              </w:rPr>
              <w:t>лн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5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о</w:t>
            </w:r>
            <w:r w:rsidRPr="001D5C40">
              <w:t>д</w:t>
            </w:r>
            <w:r w:rsidRPr="001D5C40">
              <w:rPr>
                <w:spacing w:val="-1"/>
              </w:rPr>
              <w:t>г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к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к</w:t>
            </w:r>
            <w:r w:rsidRPr="001D5C40">
              <w:rPr>
                <w:spacing w:val="-8"/>
              </w:rPr>
              <w:t xml:space="preserve"> </w:t>
            </w:r>
            <w:r w:rsidRPr="001D5C40">
              <w:t>за</w:t>
            </w:r>
            <w:r w:rsidRPr="001D5C40">
              <w:rPr>
                <w:spacing w:val="2"/>
              </w:rPr>
              <w:t>щ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К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н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  <w:spacing w:val="-3"/>
              </w:rPr>
              <w:t>к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ная</w:t>
            </w:r>
            <w:r w:rsidRPr="001D5C40">
              <w:rPr>
                <w:b/>
                <w:bCs/>
                <w:i/>
                <w:iCs/>
                <w:spacing w:val="-18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6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</w:t>
            </w:r>
            <w:r w:rsidRPr="001D5C40">
              <w:rPr>
                <w:b/>
                <w:bCs/>
                <w:i/>
                <w:iCs/>
                <w:spacing w:val="-2"/>
              </w:rPr>
              <w:t>а</w:t>
            </w:r>
            <w:r w:rsidRPr="001D5C40">
              <w:rPr>
                <w:b/>
                <w:bCs/>
                <w:i/>
                <w:iCs/>
              </w:rPr>
              <w:t>ющег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"/>
              <w:jc w:val="center"/>
            </w:pPr>
            <w:r w:rsidRPr="001D5C40">
              <w:rPr>
                <w:b/>
                <w:bCs/>
                <w:i/>
                <w:iCs/>
                <w:spacing w:val="1"/>
              </w:rPr>
              <w:t>3</w:t>
            </w:r>
            <w:r w:rsidRPr="001D5C40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  <w:i/>
                <w:iCs/>
              </w:rPr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t>с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во</w:t>
            </w:r>
            <w:r w:rsidRPr="001D5C40">
              <w:rPr>
                <w:spacing w:val="1"/>
              </w:rPr>
              <w:t>д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ем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777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0"/>
              </w:rPr>
              <w:t xml:space="preserve"> </w:t>
            </w:r>
            <w:r w:rsidRPr="001D5C40">
              <w:t>с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а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  <w:r w:rsidRPr="001D5C40">
              <w:rPr>
                <w:spacing w:val="1"/>
              </w:rPr>
              <w:t>м</w:t>
            </w:r>
            <w:r w:rsidRPr="001D5C40"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167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t>едзащ</w:t>
            </w:r>
            <w:r w:rsidRPr="001D5C40">
              <w:rPr>
                <w:spacing w:val="-1"/>
              </w:rPr>
              <w:t>ит</w:t>
            </w:r>
            <w:r w:rsidRPr="001D5C40">
              <w:t>а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</w:t>
            </w:r>
            <w:r w:rsidRPr="001D5C40">
              <w:t>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Защи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b/>
                <w:bCs/>
              </w:rPr>
              <w:t>9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lastRenderedPageBreak/>
        <w:t>СОДЕ</w:t>
      </w:r>
      <w:r w:rsidRPr="001D5C40">
        <w:rPr>
          <w:spacing w:val="-3"/>
        </w:rPr>
        <w:t>Р</w:t>
      </w:r>
      <w:r w:rsidRPr="001D5C40">
        <w:rPr>
          <w:spacing w:val="2"/>
        </w:rPr>
        <w:t>Ж</w:t>
      </w:r>
      <w:r w:rsidRPr="001D5C40">
        <w:t xml:space="preserve">АНИЕ </w:t>
      </w:r>
      <w:r w:rsidRPr="001D5C40">
        <w:rPr>
          <w:spacing w:val="-3"/>
        </w:rPr>
        <w:t>Р</w:t>
      </w:r>
      <w:r w:rsidRPr="001D5C40">
        <w:t>АЗДЕЛОВ</w:t>
      </w:r>
      <w:r w:rsidRPr="001D5C40">
        <w:rPr>
          <w:spacing w:val="-2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line="252" w:lineRule="exact"/>
        <w:ind w:left="222" w:right="228" w:firstLine="851"/>
      </w:pPr>
      <w:r w:rsidRPr="001D5C40">
        <w:rPr>
          <w:spacing w:val="-1"/>
        </w:rPr>
        <w:t>ВК</w:t>
      </w:r>
      <w:r w:rsidRPr="001D5C40">
        <w:t>Р</w:t>
      </w:r>
      <w:r w:rsidRPr="001D5C40">
        <w:rPr>
          <w:spacing w:val="42"/>
        </w:rPr>
        <w:t xml:space="preserve"> </w:t>
      </w:r>
      <w:r w:rsidRPr="001D5C40">
        <w:t>дол</w:t>
      </w:r>
      <w:r w:rsidRPr="001D5C40">
        <w:rPr>
          <w:spacing w:val="1"/>
        </w:rPr>
        <w:t>ж</w:t>
      </w:r>
      <w:r w:rsidRPr="001D5C40">
        <w:rPr>
          <w:spacing w:val="-3"/>
        </w:rPr>
        <w:t>н</w:t>
      </w:r>
      <w:r w:rsidRPr="001D5C40">
        <w:t>а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с</w:t>
      </w:r>
      <w:r w:rsidRPr="001D5C40">
        <w:t>оде</w:t>
      </w:r>
      <w:r w:rsidRPr="001D5C40">
        <w:rPr>
          <w:spacing w:val="-3"/>
        </w:rPr>
        <w:t>р</w:t>
      </w:r>
      <w:r w:rsidRPr="001D5C40">
        <w:t>жать</w:t>
      </w:r>
      <w:r w:rsidRPr="001D5C40">
        <w:rPr>
          <w:spacing w:val="38"/>
        </w:rPr>
        <w:t xml:space="preserve"> </w:t>
      </w:r>
      <w:r w:rsidRPr="001D5C40">
        <w:t>разде</w:t>
      </w:r>
      <w:r w:rsidRPr="001D5C40">
        <w:rPr>
          <w:spacing w:val="-2"/>
        </w:rPr>
        <w:t>л</w:t>
      </w:r>
      <w:r w:rsidRPr="001D5C40">
        <w:t>ы,</w:t>
      </w:r>
      <w:r w:rsidRPr="001D5C40">
        <w:rPr>
          <w:spacing w:val="43"/>
        </w:rPr>
        <w:t xml:space="preserve"> </w:t>
      </w:r>
      <w:r w:rsidRPr="001D5C40">
        <w:t>по</w:t>
      </w:r>
      <w:r w:rsidRPr="001D5C40">
        <w:rPr>
          <w:spacing w:val="-2"/>
        </w:rPr>
        <w:t>зв</w:t>
      </w:r>
      <w:r w:rsidRPr="001D5C40">
        <w:t>оля</w:t>
      </w:r>
      <w:r w:rsidRPr="001D5C40">
        <w:rPr>
          <w:spacing w:val="-3"/>
        </w:rPr>
        <w:t>ю</w:t>
      </w:r>
      <w:r w:rsidRPr="001D5C40">
        <w:t>щие</w:t>
      </w:r>
      <w:r w:rsidRPr="001D5C40">
        <w:rPr>
          <w:spacing w:val="43"/>
        </w:rPr>
        <w:t xml:space="preserve"> </w:t>
      </w:r>
      <w:r w:rsidRPr="001D5C40">
        <w:rPr>
          <w:spacing w:val="-3"/>
        </w:rPr>
        <w:t>о</w:t>
      </w:r>
      <w:r w:rsidRPr="001D5C40">
        <w:t>це</w:t>
      </w:r>
      <w:r w:rsidRPr="001D5C40">
        <w:rPr>
          <w:spacing w:val="-1"/>
        </w:rPr>
        <w:t>н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се</w:t>
      </w:r>
      <w:r w:rsidRPr="001D5C40">
        <w:rPr>
          <w:spacing w:val="41"/>
        </w:rPr>
        <w:t xml:space="preserve"> </w:t>
      </w:r>
      <w:r w:rsidRPr="001D5C40">
        <w:t>ком</w:t>
      </w:r>
      <w:r w:rsidRPr="001D5C40">
        <w:rPr>
          <w:spacing w:val="-2"/>
        </w:rPr>
        <w:t>п</w:t>
      </w:r>
      <w:r w:rsidRPr="001D5C40">
        <w:t>етен</w:t>
      </w:r>
      <w:r w:rsidRPr="001D5C40">
        <w:rPr>
          <w:spacing w:val="-1"/>
        </w:rPr>
        <w:t>ц</w:t>
      </w:r>
      <w:r w:rsidRPr="001D5C40">
        <w:t>и</w:t>
      </w:r>
      <w:r w:rsidRPr="001D5C40">
        <w:rPr>
          <w:spacing w:val="-2"/>
        </w:rPr>
        <w:t>и</w:t>
      </w:r>
      <w:r w:rsidRPr="001D5C40">
        <w:t>,</w:t>
      </w:r>
      <w:r w:rsidRPr="001D5C40">
        <w:rPr>
          <w:spacing w:val="40"/>
        </w:rPr>
        <w:t xml:space="preserve"> </w:t>
      </w:r>
      <w:r w:rsidRPr="001D5C40">
        <w:rPr>
          <w:spacing w:val="-3"/>
        </w:rPr>
        <w:t>у</w:t>
      </w:r>
      <w:r w:rsidRPr="001D5C40">
        <w:t>казан</w:t>
      </w:r>
      <w:r w:rsidRPr="001D5C40">
        <w:rPr>
          <w:spacing w:val="-2"/>
        </w:rPr>
        <w:t>н</w:t>
      </w:r>
      <w:r w:rsidRPr="001D5C40">
        <w:t>ые</w:t>
      </w:r>
      <w:r w:rsidRPr="001D5C40">
        <w:rPr>
          <w:spacing w:val="41"/>
        </w:rPr>
        <w:t xml:space="preserve"> </w:t>
      </w:r>
      <w:r w:rsidRPr="001D5C40">
        <w:t xml:space="preserve">в таблицах </w:t>
      </w:r>
      <w:r w:rsidRPr="001D5C40">
        <w:rPr>
          <w:spacing w:val="-1"/>
        </w:rPr>
        <w:t>п</w:t>
      </w:r>
      <w:r w:rsidRPr="001D5C40">
        <w:t>.</w:t>
      </w:r>
      <w:r w:rsidRPr="001D5C40">
        <w:rPr>
          <w:spacing w:val="-3"/>
        </w:rPr>
        <w:t>3</w:t>
      </w:r>
      <w:r w:rsidRPr="001D5C40">
        <w:t>.</w:t>
      </w:r>
    </w:p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5524"/>
        <w:gridCol w:w="1989"/>
      </w:tblGrid>
      <w:tr w:rsidR="00CD7EEF" w:rsidRPr="00F64982" w:rsidTr="00F64982">
        <w:trPr>
          <w:trHeight w:hRule="exact" w:val="78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  <w:r w:rsidRPr="00F64982">
              <w:rPr>
                <w:rFonts w:eastAsia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ние</w:t>
            </w:r>
            <w:r w:rsidR="00F64982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ло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ери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Ши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енции</w:t>
            </w:r>
          </w:p>
        </w:tc>
      </w:tr>
      <w:tr w:rsidR="00CD7EEF" w:rsidRPr="00F64982" w:rsidTr="004B2D90">
        <w:trPr>
          <w:trHeight w:hRule="exact" w:val="92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ый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сятся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е,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жи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дп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2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</w:p>
        </w:tc>
      </w:tr>
      <w:tr w:rsidR="00CD7EEF" w:rsidRPr="00F64982" w:rsidTr="00767935">
        <w:trPr>
          <w:trHeight w:hRule="exact" w:val="155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выдав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на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яемая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вмес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2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Утвер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да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  <w:r w:rsidRPr="004B2D90">
              <w:rPr>
                <w:rFonts w:eastAsia="Times New Roman"/>
                <w:sz w:val="20"/>
                <w:szCs w:val="20"/>
              </w:rPr>
              <w:t xml:space="preserve">, </w:t>
            </w:r>
            <w:r w:rsidR="00CD7EEF" w:rsidRPr="00F64982">
              <w:rPr>
                <w:rFonts w:eastAsia="Times New Roman"/>
                <w:sz w:val="20"/>
                <w:szCs w:val="20"/>
              </w:rPr>
              <w:t>ОПК-1, ОПК-2, ОПК-3, ОПК-4,ОПК-5</w:t>
            </w:r>
          </w:p>
        </w:tc>
      </w:tr>
      <w:tr w:rsidR="00CD7EEF" w:rsidRPr="00F64982" w:rsidTr="004B2D90">
        <w:trPr>
          <w:trHeight w:hRule="exact" w:val="99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по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лн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</w:p>
          <w:p w:rsidR="00CD7EEF" w:rsidRPr="00F64982" w:rsidRDefault="00CD7EEF" w:rsidP="001F73CE">
            <w:pPr>
              <w:kinsoku w:val="0"/>
              <w:overflowPunct w:val="0"/>
              <w:spacing w:line="230" w:lineRule="exact"/>
              <w:ind w:left="99" w:right="21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(до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2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00</w:t>
            </w:r>
            <w:r w:rsidRPr="00F64982">
              <w:rPr>
                <w:rFonts w:eastAsia="Times New Roman"/>
                <w:sz w:val="20"/>
                <w:szCs w:val="20"/>
              </w:rPr>
              <w:t>0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зна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в).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екст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вает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абз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бъеме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её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CD7EEF" w:rsidRPr="00F64982" w:rsidTr="004B2D90">
        <w:trPr>
          <w:trHeight w:hRule="exact" w:val="70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Реферат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pacing w:val="-1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Более объемная характеристика выполненной в ВКР работы, предполагается, что изложенным здесь материалом можно будет воспользоваться  при подаче вкр на конкурс,</w:t>
            </w:r>
            <w:r w:rsidR="004B2D90" w:rsidRPr="004B2D90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в печать и т.д.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4B2D90">
        <w:trPr>
          <w:trHeight w:hRule="exact" w:val="71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ече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468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дразде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го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 и реферата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4B2D90" w:rsidRPr="00F64982" w:rsidTr="004B2D90">
        <w:trPr>
          <w:trHeight w:hRule="exact" w:val="69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z w:val="20"/>
                <w:szCs w:val="20"/>
              </w:rPr>
              <w:t>ве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ка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-</w:t>
            </w:r>
          </w:p>
          <w:p w:rsidR="004B2D90" w:rsidRPr="00F64982" w:rsidRDefault="004B2D90" w:rsidP="004B2D90">
            <w:pPr>
              <w:kinsoku w:val="0"/>
              <w:overflowPunct w:val="0"/>
              <w:spacing w:line="230" w:lineRule="exact"/>
              <w:ind w:left="99" w:right="70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роб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ы,</w:t>
            </w:r>
            <w:r w:rsidRPr="00F64982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еше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свящ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F64982">
        <w:trPr>
          <w:trHeight w:hRule="exact" w:val="157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1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н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чес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ки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й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бз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 xml:space="preserve">р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2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>у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ы</w:t>
            </w:r>
            <w:r w:rsidRPr="003A115E">
              <w:rPr>
                <w:rFonts w:eastAsia="Times New Roman"/>
                <w:b/>
                <w:spacing w:val="-11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п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w w:val="99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м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ат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-13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В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pacing w:val="4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Обз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з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195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бл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абот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шае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пр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задач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 Постановка задачи, обоснование актуальности задачи, проект решения поставленной задачи.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ind w:left="102" w:right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УК-1, УК-2</w:t>
            </w:r>
          </w:p>
        </w:tc>
      </w:tr>
      <w:tr w:rsidR="004B2D90" w:rsidRPr="00F64982" w:rsidTr="00E37947">
        <w:trPr>
          <w:trHeight w:hRule="exact" w:val="150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Раздел 2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Коммуникации в команде, вне команды и межнациональные коммуникации.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этап. Деловые коммуникации в команды.</w:t>
            </w:r>
          </w:p>
          <w:p w:rsidR="004B2D90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Описать в виде таблиц, схем коллектив- команду, которая будет задействована при решении поставленной в выпускной квалификационной работе задачи с указанием занимаемых должностей и уровня квалификации членов команды. Предоставить план работ всей команды по реализации поставленной задачи, указав при этом какой объем и какую часть проекта будет выполнять каждый член команды. Описать каким образом вы анализировали, проектировали и организовывали межличностные, групповые и организационные коммуникации в команде. Руководитель практики от предприятия знакомит практиканта со специалистами, которые трудятся в отделе. Рассказывает о их трудовых функциях и о квалификации и вместе со студентом собирают команду, которая им понадобится для решения поставленной задачи. Оформляют эту часть в виде таблиц-схем, не указывая при этом конкретные фамилии сотрудников.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На практике студент должен обучиться организовывать персонал для согласования, утверждения и распространения документации по теме моделирования информационной системы. Для этого он должен научиться анализировать входную информацию и входные данные, уметь осуществлять коммуникации в команде, контролировать исполнение поручений и все выданные поручения, проводить интервью, переговоры, анкетирование и презентации, уметь производить рабочее и формальное согласование документации, разрабатывать документы и их регламенты и управлять персоналом.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Практикант должен непосредственно участвовать в формирование команды, в урегулировании конфликтов в коллективе, в наставничестве и коучинге, включая организацию обучения персонала, определении принципов и правил взаимодействия персонала в команде., инициирование изменений в планах управления персоналом.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2 этап. Деловые коммуникации вне команды.</w:t>
            </w:r>
          </w:p>
          <w:p w:rsidR="00E37947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 xml:space="preserve">Возможно, в процессе постановки задачи вам приходилось общаться не только с членами вашей команды (лаборатории, отделения, отдела), но и со смежными отделами или даже с иностранными учеными или организациями. Каким образом происходило это общение, какие коммутативные технологии и методы и способы делового общения вы при этом использовали? Какую профессиональную иностранную литературу вы читали и как она вам помогла при постановке задачи? На эти вопросы надо обязательно отвечать и ни в коем случае не писать, что «я ничего не читал, ни с кем не общался». Знакомиться с открытыми иностранными источниками по теме выпускной квалификационной работы студент обязан. Руководитель практики от предприятия вводит в курс практиканта: -рассказывает о других </w:t>
            </w:r>
            <w:r>
              <w:rPr>
                <w:rFonts w:eastAsia="Times New Roman"/>
                <w:sz w:val="20"/>
                <w:szCs w:val="20"/>
              </w:rPr>
              <w:t>отделах;</w:t>
            </w:r>
            <w:r w:rsidRPr="00E37947">
              <w:rPr>
                <w:rFonts w:eastAsia="Times New Roman"/>
                <w:sz w:val="20"/>
                <w:szCs w:val="20"/>
              </w:rPr>
              <w:t xml:space="preserve"> может, даже, знакомит с историей своего отдела; рассказывает о самых выдающихся и талантливых сотрудниках всего предприятия; знакомит с иностранными источниками. Небольшой историк</w:t>
            </w:r>
            <w:r>
              <w:rPr>
                <w:rFonts w:eastAsia="Times New Roman"/>
                <w:sz w:val="20"/>
                <w:szCs w:val="20"/>
              </w:rPr>
              <w:t xml:space="preserve">о- философский </w:t>
            </w:r>
            <w:r w:rsidRPr="00E37947">
              <w:rPr>
                <w:rFonts w:eastAsia="Times New Roman"/>
                <w:sz w:val="20"/>
                <w:szCs w:val="20"/>
              </w:rPr>
              <w:t>обзор на тему предприятия, на котором студент проходил практику, в этом разделе очень желателен.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3 этап. Межнациональные коммуникации.</w:t>
            </w:r>
          </w:p>
          <w:p w:rsidR="00E37947" w:rsidRPr="00F64982" w:rsidRDefault="00E37947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Россия- страна многонациональная, мы в процессе своей жизни неизбежно постоянно общаемся и ведем деловую коммуникацию с представителями иных национальностей и конфессий с соблюдением этических и межкультурных норм. Работа на предприятии, где студенты проходят практику, не является исключением, и практикант должен показать, что накопленный в процессе обучения опыт анализа философских и исторических фактов помогают ему вести и такую коммуникацию. Ясно, что руководитель практики от предприятия, как старший наставник, должен помочь практиканту четко сформулировать 2-3 предложения и по этому поводу в отчете.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-3, УК-4, УК-5</w:t>
            </w:r>
          </w:p>
        </w:tc>
      </w:tr>
      <w:tr w:rsidR="004B2D90" w:rsidRPr="00F64982" w:rsidTr="004B3AA8">
        <w:trPr>
          <w:trHeight w:hRule="exact" w:val="511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Раздел 3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color w:val="000000"/>
                <w:sz w:val="20"/>
                <w:szCs w:val="20"/>
              </w:rPr>
              <w:t>Саморазвитие личности в проекте. Техника безопасности.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*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 Саморазвитие личности в проекте.</w:t>
            </w:r>
          </w:p>
          <w:p w:rsidR="004B2D90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Опишите свою роль в разрабатываемом проекте, какими технологиями и навыками управления своей познавательной деятельностью и ее совершенствования вы пользовались. Опишите каким образом вы получили это задание и что вы сделали для того, чтобы оценить сложность поставленной задачи и какова доля вашего участия в решении задач, поставленных в выпускной квалификационной работе. Возможно, вам пришлось ознакомиться с какой-то дополнительной литературой, может быть, даже пройти какие-нибудь курсы и т.д. Опишите эти свои действия. Руководитель практики от предприятия вместе с практикантом решают насколько сложна для обучающегося задача, поставленная в ВКР, и принимают решение о дополнительном обучении каком-либо.</w:t>
            </w:r>
          </w:p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  <w:r w:rsidRPr="004B3AA8">
              <w:rPr>
                <w:rFonts w:eastAsia="Times New Roman"/>
                <w:b/>
                <w:sz w:val="20"/>
                <w:szCs w:val="20"/>
              </w:rPr>
              <w:t xml:space="preserve"> этап Техника безопасности.</w:t>
            </w:r>
          </w:p>
          <w:p w:rsidR="004B3AA8" w:rsidRPr="00F64982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Перед прохождением практики вы обязаны пройти инструктаж по технике безопасности для работы на предприятии радиоэлектронной отрасли. Вы его проходили, наверняка. Какие требования техники безопасности и здоровьесбережения существенны при работе над всей ВКР? Опишите их подробно со ссылками на ГОСТы и правила по технике безопасности на предприятиях радиоэлектронной отрасли.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>
              <w:rPr>
                <w:rFonts w:eastAsia="Times New Roman"/>
                <w:spacing w:val="-2"/>
                <w:sz w:val="20"/>
                <w:szCs w:val="20"/>
              </w:rPr>
              <w:t>-6, УК-7, УК-8</w:t>
            </w:r>
          </w:p>
        </w:tc>
      </w:tr>
      <w:tr w:rsidR="004B2D90" w:rsidRPr="00F64982" w:rsidTr="00CB2575">
        <w:trPr>
          <w:trHeight w:hRule="exact" w:val="595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4. </w:t>
            </w:r>
            <w:r w:rsidR="004B3AA8" w:rsidRPr="004B3AA8">
              <w:rPr>
                <w:rFonts w:eastAsia="Times New Roman"/>
                <w:b/>
                <w:color w:val="000000"/>
                <w:sz w:val="20"/>
                <w:szCs w:val="20"/>
              </w:rPr>
              <w:t>Основная часть преддипломной практики.</w:t>
            </w:r>
          </w:p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Собираем в единую работу все части разрабатываемой задачи, выполненные ранее во время прохождения технологической практики.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Моделирование разрабатываемого радиоэлектронного устройства.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 xml:space="preserve">Разработка структурных и функциональные схем радиолектронных средств, принципиальных схем устройств с использованием средств компьютернего проектирования, проведение проектных расчетов и технико-экономического обоснования принимаемых решений </w:t>
            </w:r>
            <w:r>
              <w:rPr>
                <w:rFonts w:eastAsia="Times New Roman"/>
                <w:sz w:val="20"/>
                <w:szCs w:val="20"/>
              </w:rPr>
              <w:t>Разработка</w:t>
            </w:r>
            <w:r w:rsidRPr="004B3AA8">
              <w:rPr>
                <w:rFonts w:eastAsia="Times New Roman"/>
                <w:sz w:val="20"/>
                <w:szCs w:val="20"/>
              </w:rPr>
              <w:t xml:space="preserve"> технических описаний на отдельные блоки и радиоэлектронное устройство в целом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4B3AA8">
              <w:rPr>
                <w:rFonts w:eastAsia="Times New Roman"/>
                <w:sz w:val="20"/>
                <w:szCs w:val="20"/>
              </w:rPr>
              <w:t>Изготовление технологической документации на разрабатываемое радиоэлектронное устройство: составление технологических маршрутов и операционных маршрутных карт</w:t>
            </w:r>
          </w:p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 xml:space="preserve">Подготовка производственных помещений и технологического оборудования для реализации новых технологических процессов изготовления радиоэлектронных средств </w:t>
            </w:r>
          </w:p>
          <w:p w:rsidR="00CB2575" w:rsidRDefault="004B3AA8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Проведения испытаний и измерений разрабатываемого радиоэлектронного устройства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Составление и утверждение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B2D90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2575">
              <w:rPr>
                <w:rFonts w:eastAsia="Times New Roman"/>
                <w:sz w:val="20"/>
                <w:szCs w:val="20"/>
              </w:rPr>
              <w:t>Технико-экономическое обоснование разрабатываемого проекта. Составить по предложенному консультантом по экономической части ВКР технико-экономическое обоснование разрабатываемого проекта.</w:t>
            </w:r>
          </w:p>
          <w:p w:rsidR="00CB2575" w:rsidRPr="00F64982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4B3AA8" w:rsidRDefault="004B2D90" w:rsidP="004B2D90">
            <w:pPr>
              <w:kinsoku w:val="0"/>
              <w:overflowPunct w:val="0"/>
              <w:spacing w:line="230" w:lineRule="exact"/>
              <w:ind w:left="102" w:right="121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ПК-1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 xml:space="preserve">, </w:t>
            </w:r>
            <w:r w:rsidR="004B3AA8">
              <w:rPr>
                <w:rFonts w:eastAsia="Times New Roman"/>
                <w:sz w:val="20"/>
                <w:szCs w:val="20"/>
              </w:rPr>
              <w:t>ПК-2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УК-9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УК-10</w:t>
            </w:r>
          </w:p>
        </w:tc>
      </w:tr>
      <w:tr w:rsidR="004B2D90" w:rsidRPr="00F64982" w:rsidTr="00FE4FBC">
        <w:trPr>
          <w:trHeight w:hRule="exact" w:val="565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Заключение.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Подвести итог всей проделанной работе.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УК-</w:t>
            </w:r>
            <w:r w:rsidR="00CB2575">
              <w:rPr>
                <w:rFonts w:eastAsia="Times New Roman"/>
                <w:sz w:val="20"/>
                <w:szCs w:val="20"/>
              </w:rPr>
              <w:t>1, УК-2, УК-3, УК-4, УК-5, УК-6</w:t>
            </w:r>
          </w:p>
        </w:tc>
      </w:tr>
      <w:tr w:rsidR="004B2D90" w:rsidRPr="00F64982" w:rsidTr="00165FA8">
        <w:trPr>
          <w:trHeight w:hRule="exact" w:val="69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Приложения.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Крупные рисунки и презентации ,к защите ВКР в том числе, вынести в приложения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ОПК-1, ОПК-2, ОПК-3</w:t>
            </w:r>
            <w:r>
              <w:rPr>
                <w:rFonts w:eastAsia="Times New Roman"/>
                <w:sz w:val="20"/>
                <w:szCs w:val="20"/>
              </w:rPr>
              <w:t>, ОПК-4,ОПК-5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lastRenderedPageBreak/>
        <w:t>При</w:t>
      </w:r>
      <w:r w:rsidRPr="001D5C40">
        <w:rPr>
          <w:spacing w:val="3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тии</w:t>
      </w:r>
      <w:r w:rsidRPr="001D5C40">
        <w:rPr>
          <w:spacing w:val="36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t>н</w:t>
      </w:r>
      <w:r w:rsidRPr="001D5C40">
        <w:rPr>
          <w:spacing w:val="3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боте</w:t>
      </w:r>
      <w:r w:rsidRPr="001D5C40">
        <w:rPr>
          <w:spacing w:val="34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36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Pr="001D5C40">
        <w:t>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17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16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14"/>
        </w:rPr>
        <w:t xml:space="preserve"> </w:t>
      </w:r>
      <w:r w:rsidRPr="001D5C40">
        <w:t>быть</w:t>
      </w:r>
      <w:r w:rsidRPr="001D5C40">
        <w:rPr>
          <w:spacing w:val="17"/>
        </w:rPr>
        <w:t xml:space="preserve"> </w:t>
      </w:r>
      <w:r w:rsidRPr="001D5C40">
        <w:rPr>
          <w:spacing w:val="-1"/>
        </w:rPr>
        <w:t>с</w:t>
      </w:r>
      <w:r w:rsidRPr="001D5C40">
        <w:t>вяз</w:t>
      </w:r>
      <w:r w:rsidRPr="001D5C40">
        <w:rPr>
          <w:spacing w:val="-1"/>
        </w:rPr>
        <w:t>а</w:t>
      </w:r>
      <w:r w:rsidRPr="001D5C40">
        <w:t>на</w:t>
      </w:r>
      <w:r w:rsidRPr="001D5C40">
        <w:rPr>
          <w:spacing w:val="15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8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1"/>
        </w:rPr>
        <w:t>е</w:t>
      </w:r>
      <w:r w:rsidRPr="001D5C40">
        <w:t>ят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2"/>
        </w:rPr>
        <w:t>ь</w:t>
      </w:r>
      <w:r w:rsidRPr="001D5C40">
        <w:t>ю</w:t>
      </w:r>
      <w:r w:rsidRPr="001D5C40">
        <w:rPr>
          <w:spacing w:val="17"/>
        </w:rPr>
        <w:t xml:space="preserve"> </w:t>
      </w:r>
      <w:r w:rsidRPr="001D5C40">
        <w:t>и</w:t>
      </w:r>
      <w:r w:rsidRPr="001D5C40">
        <w:rPr>
          <w:spacing w:val="15"/>
        </w:rPr>
        <w:t xml:space="preserve"> </w:t>
      </w:r>
      <w:r w:rsidRPr="001D5C40">
        <w:t xml:space="preserve">не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ть 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нных</w:t>
      </w:r>
      <w:r w:rsidRPr="001D5C40">
        <w:rPr>
          <w:spacing w:val="4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Объем</w:t>
      </w:r>
      <w:r w:rsidRPr="001D5C40">
        <w:rPr>
          <w:spacing w:val="-2"/>
        </w:rPr>
        <w:t xml:space="preserve"> </w:t>
      </w:r>
      <w:r w:rsidRPr="001D5C40">
        <w:t xml:space="preserve">текстовой </w:t>
      </w:r>
      <w:r w:rsidRPr="001D5C40">
        <w:rPr>
          <w:spacing w:val="-1"/>
        </w:rPr>
        <w:t>час</w:t>
      </w:r>
      <w:r w:rsidRPr="001D5C40">
        <w:t xml:space="preserve">ти </w:t>
      </w:r>
      <w:r w:rsidRPr="001D5C40">
        <w:rPr>
          <w:spacing w:val="-2"/>
        </w:rPr>
        <w:t>В</w:t>
      </w:r>
      <w:r w:rsidRPr="001D5C40">
        <w:t>КР, оформл</w:t>
      </w:r>
      <w:r w:rsidRPr="001D5C40">
        <w:rPr>
          <w:spacing w:val="-1"/>
        </w:rPr>
        <w:t>е</w:t>
      </w:r>
      <w:r w:rsidRPr="001D5C40">
        <w:t xml:space="preserve">нной 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</w:t>
      </w:r>
      <w:r w:rsidRPr="001D5C40">
        <w:rPr>
          <w:spacing w:val="-2"/>
        </w:rPr>
        <w:t>и</w:t>
      </w:r>
      <w:r w:rsidRPr="001D5C40">
        <w:t>я</w:t>
      </w:r>
      <w:r w:rsidRPr="001D5C40">
        <w:rPr>
          <w:spacing w:val="-1"/>
        </w:rPr>
        <w:t>м</w:t>
      </w:r>
      <w:r w:rsidRPr="001D5C40">
        <w:t>и ЕСКД, 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  <w:r w:rsidRPr="001D5C40">
        <w:rPr>
          <w:spacing w:val="1"/>
        </w:rPr>
        <w:t xml:space="preserve"> </w:t>
      </w:r>
      <w:r w:rsidRPr="001D5C40">
        <w:t>40</w:t>
      </w:r>
      <w:r w:rsidRPr="001D5C40">
        <w:rPr>
          <w:spacing w:val="-1"/>
        </w:rPr>
        <w:t>-</w:t>
      </w:r>
      <w:r w:rsidRPr="001D5C40">
        <w:t xml:space="preserve">80 </w:t>
      </w:r>
      <w:r w:rsidRPr="001D5C40">
        <w:rPr>
          <w:spacing w:val="-1"/>
        </w:rPr>
        <w:t>с</w:t>
      </w:r>
      <w:r w:rsidRPr="001D5C40">
        <w:t>тр</w:t>
      </w:r>
      <w:r w:rsidRPr="001D5C40">
        <w:rPr>
          <w:spacing w:val="-1"/>
        </w:rPr>
        <w:t>а</w:t>
      </w:r>
      <w:r w:rsidRPr="001D5C40">
        <w:t>ниц форм</w:t>
      </w:r>
      <w:r w:rsidRPr="001D5C40">
        <w:rPr>
          <w:spacing w:val="-2"/>
        </w:rPr>
        <w:t>а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t>А4.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rPr>
          <w:spacing w:val="1"/>
        </w:rPr>
        <w:t>м</w:t>
      </w:r>
      <w:r w:rsidRPr="001D5C40">
        <w:t xml:space="preserve">ый </w:t>
      </w:r>
      <w:r w:rsidRPr="001D5C40">
        <w:rPr>
          <w:spacing w:val="2"/>
        </w:rPr>
        <w:t>о</w:t>
      </w:r>
      <w:r w:rsidRPr="001D5C40">
        <w:t>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rPr>
          <w:spacing w:val="2"/>
        </w:rPr>
        <w:t>л</w:t>
      </w:r>
      <w:r w:rsidRPr="001D5C40">
        <w:t>а</w:t>
      </w:r>
      <w:r w:rsidRPr="001D5C40">
        <w:rPr>
          <w:spacing w:val="-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в</w:t>
      </w:r>
      <w:r w:rsidRPr="001D5C40">
        <w:rPr>
          <w:spacing w:val="6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6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з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-1"/>
        </w:rPr>
        <w:t>а</w:t>
      </w:r>
      <w:r w:rsidRPr="001D5C40">
        <w:t>ции,</w:t>
      </w:r>
      <w:r w:rsidRPr="001D5C40">
        <w:rPr>
          <w:spacing w:val="6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7"/>
        </w:rPr>
        <w:t xml:space="preserve"> </w:t>
      </w:r>
      <w:r w:rsidRPr="001D5C40">
        <w:t>для</w:t>
      </w:r>
      <w:r w:rsidRPr="001D5C40">
        <w:rPr>
          <w:spacing w:val="9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14"/>
        </w:rPr>
        <w:t xml:space="preserve"> </w:t>
      </w:r>
      <w:r w:rsidRPr="001D5C40">
        <w:t>ГЭК</w:t>
      </w:r>
      <w:r w:rsidRPr="001D5C40">
        <w:rPr>
          <w:spacing w:val="8"/>
        </w:rPr>
        <w:t xml:space="preserve"> </w:t>
      </w:r>
      <w:r w:rsidRPr="001D5C40">
        <w:t>8</w:t>
      </w:r>
      <w:r w:rsidRPr="001D5C40">
        <w:rPr>
          <w:spacing w:val="-1"/>
        </w:rPr>
        <w:t>-</w:t>
      </w:r>
      <w:r w:rsidRPr="001D5C40">
        <w:t xml:space="preserve">10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а</w:t>
      </w:r>
      <w:r w:rsidRPr="001D5C40">
        <w:t>йдов.</w:t>
      </w:r>
    </w:p>
    <w:p w:rsidR="005A0E3D" w:rsidRPr="001D5C40" w:rsidRDefault="005A0E3D">
      <w:pPr>
        <w:kinsoku w:val="0"/>
        <w:overflowPunct w:val="0"/>
        <w:spacing w:before="1" w:line="200" w:lineRule="exact"/>
      </w:pPr>
    </w:p>
    <w:p w:rsidR="005A0E3D" w:rsidRPr="001D5C40" w:rsidRDefault="005A0E3D" w:rsidP="002535BC">
      <w:pPr>
        <w:pStyle w:val="1"/>
        <w:numPr>
          <w:ilvl w:val="0"/>
          <w:numId w:val="22"/>
        </w:numPr>
        <w:tabs>
          <w:tab w:val="left" w:pos="1600"/>
        </w:tabs>
        <w:kinsoku w:val="0"/>
        <w:overflowPunct w:val="0"/>
        <w:ind w:left="0" w:firstLine="709"/>
      </w:pPr>
      <w:r w:rsidRPr="00F64982">
        <w:rPr>
          <w:spacing w:val="-1"/>
        </w:rPr>
        <w:t>УЧ</w:t>
      </w:r>
      <w:r w:rsidRPr="001D5C40">
        <w:t>Е</w:t>
      </w:r>
      <w:r w:rsidRPr="00F64982">
        <w:rPr>
          <w:spacing w:val="1"/>
        </w:rPr>
        <w:t>Б</w:t>
      </w:r>
      <w:r w:rsidRPr="001D5C40">
        <w:t>Н</w:t>
      </w:r>
      <w:r w:rsidRPr="00F64982">
        <w:rPr>
          <w:spacing w:val="2"/>
        </w:rPr>
        <w:t>О</w:t>
      </w:r>
      <w:r w:rsidRPr="00F64982">
        <w:rPr>
          <w:spacing w:val="-1"/>
        </w:rPr>
        <w:t>-М</w:t>
      </w:r>
      <w:r w:rsidRPr="001D5C40">
        <w:t>ЕТОДИ</w:t>
      </w:r>
      <w:r w:rsidRPr="00F64982">
        <w:rPr>
          <w:spacing w:val="-3"/>
        </w:rPr>
        <w:t>Ч</w:t>
      </w:r>
      <w:r w:rsidRPr="001D5C40">
        <w:t xml:space="preserve">ЕСКОЕ </w:t>
      </w:r>
      <w:r w:rsidRPr="00F64982">
        <w:rPr>
          <w:spacing w:val="-2"/>
        </w:rPr>
        <w:t>О</w:t>
      </w:r>
      <w:r w:rsidRPr="00F64982">
        <w:rPr>
          <w:spacing w:val="1"/>
        </w:rPr>
        <w:t>Б</w:t>
      </w:r>
      <w:r w:rsidRPr="001D5C40">
        <w:t>ЕС</w:t>
      </w:r>
      <w:r w:rsidRPr="00F64982">
        <w:rPr>
          <w:spacing w:val="-3"/>
        </w:rPr>
        <w:t>П</w:t>
      </w:r>
      <w:r w:rsidRPr="001D5C40">
        <w:t>Е</w:t>
      </w:r>
      <w:r w:rsidRPr="00F64982">
        <w:rPr>
          <w:spacing w:val="-1"/>
        </w:rPr>
        <w:t>Ч</w:t>
      </w:r>
      <w:r w:rsidRPr="00F64982">
        <w:rPr>
          <w:spacing w:val="-2"/>
        </w:rPr>
        <w:t>Е</w:t>
      </w:r>
      <w:r w:rsidRPr="001D5C40">
        <w:t>НИЕ ВКР</w:t>
      </w:r>
    </w:p>
    <w:p w:rsidR="00F64982" w:rsidRPr="00F64982" w:rsidRDefault="005A0E3D" w:rsidP="002535BC">
      <w:pPr>
        <w:numPr>
          <w:ilvl w:val="1"/>
          <w:numId w:val="22"/>
        </w:numPr>
        <w:tabs>
          <w:tab w:val="left" w:pos="1394"/>
        </w:tabs>
        <w:kinsoku w:val="0"/>
        <w:overflowPunct w:val="0"/>
        <w:ind w:firstLine="709"/>
      </w:pPr>
      <w:r w:rsidRPr="001D5C40">
        <w:rPr>
          <w:b/>
          <w:bCs/>
          <w:spacing w:val="-3"/>
        </w:rPr>
        <w:t>Р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ко</w:t>
      </w:r>
      <w:r w:rsidRPr="001D5C40">
        <w:rPr>
          <w:b/>
          <w:bCs/>
          <w:spacing w:val="1"/>
        </w:rPr>
        <w:t>м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нду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мая </w:t>
      </w:r>
      <w:r w:rsidRPr="001D5C40">
        <w:rPr>
          <w:b/>
          <w:bCs/>
          <w:spacing w:val="-1"/>
        </w:rPr>
        <w:t>л</w:t>
      </w:r>
      <w:r w:rsidRPr="001D5C40">
        <w:rPr>
          <w:b/>
          <w:bCs/>
        </w:rPr>
        <w:t>и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р</w:t>
      </w:r>
      <w:r w:rsidRPr="001D5C40">
        <w:rPr>
          <w:b/>
          <w:bCs/>
        </w:rPr>
        <w:t>а</w:t>
      </w:r>
      <w:r w:rsidRPr="001D5C40">
        <w:rPr>
          <w:b/>
          <w:bCs/>
          <w:spacing w:val="1"/>
        </w:rPr>
        <w:t>т</w:t>
      </w:r>
      <w:r w:rsidR="00F64982">
        <w:rPr>
          <w:b/>
          <w:bCs/>
        </w:rPr>
        <w:t>ура</w:t>
      </w:r>
    </w:p>
    <w:p w:rsidR="005A0E3D" w:rsidRPr="001D5C40" w:rsidRDefault="005A0E3D" w:rsidP="002535BC">
      <w:pPr>
        <w:tabs>
          <w:tab w:val="left" w:pos="1394"/>
        </w:tabs>
        <w:kinsoku w:val="0"/>
        <w:overflowPunct w:val="0"/>
        <w:ind w:firstLine="709"/>
        <w:jc w:val="both"/>
      </w:pPr>
      <w:r w:rsidRPr="001D5C40">
        <w:rPr>
          <w:b/>
          <w:bCs/>
        </w:rPr>
        <w:t>а)</w:t>
      </w:r>
      <w:r w:rsidRPr="001D5C40">
        <w:rPr>
          <w:b/>
          <w:bCs/>
          <w:spacing w:val="-1"/>
        </w:rPr>
        <w:t xml:space="preserve"> </w:t>
      </w:r>
      <w:r w:rsidRPr="001D5C40">
        <w:rPr>
          <w:b/>
          <w:bCs/>
        </w:rPr>
        <w:t>О</w:t>
      </w:r>
      <w:r w:rsidRPr="001D5C40">
        <w:rPr>
          <w:b/>
          <w:bCs/>
          <w:spacing w:val="-1"/>
        </w:rPr>
        <w:t>с</w:t>
      </w:r>
      <w:r w:rsidRPr="001D5C40">
        <w:rPr>
          <w:b/>
          <w:bCs/>
        </w:rPr>
        <w:t>новная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1. Воруничев Д. С., Костин М. С. Основы конструирования и технологии производства</w:t>
      </w:r>
      <w:r w:rsidRPr="00165FA8">
        <w:t xml:space="preserve"> </w:t>
      </w:r>
      <w:r>
        <w:t>радиоэлектронных средств:</w:t>
      </w:r>
      <w:r w:rsidRPr="00165FA8">
        <w:t xml:space="preserve"> </w:t>
      </w:r>
      <w:r>
        <w:t>учебное пособие. - М.: МИРЭА, 2018. - 104 с.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2. Алдонин Г. М., Дашкова А. К., Зандер Ф. В., Тронин О. А., Шангина Е. А. Основы</w:t>
      </w:r>
      <w:r w:rsidRPr="00165FA8">
        <w:t xml:space="preserve"> </w:t>
      </w:r>
      <w:r>
        <w:t>конструирования и технологии производства радиоэлектронных средств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пособие. - Красноярск: СФУ, 2019. - 372 с. – Режим доступа:</w:t>
      </w:r>
      <w:r w:rsidRPr="00165FA8">
        <w:t xml:space="preserve"> </w:t>
      </w:r>
      <w:r>
        <w:t>https://e.lanbook.com/book/157551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3. Рыжков И. Б. Основы научных исследований и изобретательства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 для вузов. - Санкт-Петербург: Лань, 2020. - 224 с. – Режим</w:t>
      </w:r>
      <w:r w:rsidRPr="00165FA8">
        <w:t xml:space="preserve"> </w:t>
      </w:r>
      <w:r>
        <w:t>доступа: https://e.lanbook.com/book/145848</w:t>
      </w:r>
    </w:p>
    <w:p w:rsidR="002535BC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  <w:r>
        <w:t>4. Гуляев Ю. В., Иванов В. И., Лучников П. А., Сигов А. С., Суржиков А. П. Основы</w:t>
      </w:r>
      <w:r w:rsidRPr="00165FA8">
        <w:t xml:space="preserve"> </w:t>
      </w:r>
      <w:r>
        <w:t>конструирования и технологии производства радиоэлектронных средств. Интегральные</w:t>
      </w:r>
      <w:r w:rsidRPr="00165FA8">
        <w:t xml:space="preserve"> </w:t>
      </w:r>
      <w:r>
        <w:t>схемы [Электронный ресурс]:</w:t>
      </w:r>
      <w:r w:rsidRPr="00165FA8">
        <w:t xml:space="preserve"> </w:t>
      </w:r>
      <w:r>
        <w:t>Учебник для вузов. - Москва: Юрайт, 2021. - 460 с –</w:t>
      </w:r>
      <w:r w:rsidRPr="00165FA8">
        <w:t xml:space="preserve"> </w:t>
      </w:r>
      <w:r>
        <w:t>Режим доступа: https://urait.ru/bcode/470122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t>Ме</w:t>
      </w:r>
      <w:r w:rsidRPr="001D5C40">
        <w:rPr>
          <w:spacing w:val="1"/>
        </w:rPr>
        <w:t>т</w:t>
      </w:r>
      <w:r w:rsidRPr="001D5C40">
        <w:t>оди</w:t>
      </w:r>
      <w:r w:rsidRPr="001D5C40">
        <w:rPr>
          <w:spacing w:val="-1"/>
        </w:rPr>
        <w:t>чес</w:t>
      </w:r>
      <w:r w:rsidRPr="001D5C40">
        <w:t>кие р</w:t>
      </w:r>
      <w:r w:rsidRPr="001D5C40">
        <w:rPr>
          <w:spacing w:val="-1"/>
        </w:rPr>
        <w:t>е</w:t>
      </w:r>
      <w:r w:rsidRPr="001D5C40">
        <w:t>ком</w:t>
      </w:r>
      <w:r w:rsidRPr="001D5C40">
        <w:rPr>
          <w:spacing w:val="-2"/>
        </w:rPr>
        <w:t>е</w:t>
      </w:r>
      <w:r w:rsidRPr="001D5C40">
        <w:t>нда</w:t>
      </w:r>
      <w:r w:rsidRPr="001D5C40">
        <w:rPr>
          <w:spacing w:val="-2"/>
        </w:rPr>
        <w:t>ц</w:t>
      </w:r>
      <w:r w:rsidRPr="001D5C40">
        <w:t>ии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rPr>
          <w:spacing w:val="2"/>
        </w:rPr>
        <w:t>л</w:t>
      </w:r>
      <w:r w:rsidRPr="001D5C40">
        <w:t>иф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42"/>
        </w:rPr>
        <w:t xml:space="preserve"> </w:t>
      </w:r>
      <w:r w:rsidRPr="001D5C40">
        <w:t>–</w:t>
      </w:r>
      <w:r w:rsidRPr="001D5C40">
        <w:rPr>
          <w:spacing w:val="38"/>
        </w:rPr>
        <w:t xml:space="preserve"> </w:t>
      </w:r>
      <w:r w:rsidRPr="001D5C40">
        <w:t>док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-1"/>
        </w:rPr>
        <w:t>с</w:t>
      </w:r>
      <w:r w:rsidRPr="001D5C40">
        <w:t>тво</w:t>
      </w:r>
      <w:r w:rsidRPr="001D5C40">
        <w:rPr>
          <w:spacing w:val="37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н</w:t>
      </w:r>
      <w:r w:rsidRPr="001D5C40">
        <w:rPr>
          <w:spacing w:val="-3"/>
        </w:rPr>
        <w:t>ы</w:t>
      </w:r>
      <w:r w:rsidRPr="001D5C40">
        <w:t>х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ц</w:t>
      </w:r>
      <w:r w:rsidRPr="001D5C40">
        <w:t>ий,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8"/>
        </w:rPr>
        <w:t xml:space="preserve"> </w:t>
      </w:r>
      <w:r w:rsidRPr="001D5C40">
        <w:t>том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t>ле</w:t>
      </w:r>
      <w:r w:rsidRPr="001D5C40">
        <w:rPr>
          <w:spacing w:val="8"/>
        </w:rPr>
        <w:t xml:space="preserve"> </w:t>
      </w:r>
      <w:r w:rsidRPr="001D5C40">
        <w:t>и</w:t>
      </w:r>
      <w:r w:rsidRPr="001D5C40">
        <w:rPr>
          <w:spacing w:val="12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-1"/>
        </w:rPr>
        <w:t>ме</w:t>
      </w:r>
      <w:r w:rsidRPr="001D5C40">
        <w:t>ния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1"/>
        </w:rPr>
        <w:t>а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тоятельно</w:t>
      </w:r>
      <w:r w:rsidRPr="001D5C40">
        <w:rPr>
          <w:spacing w:val="9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7"/>
        </w:rPr>
        <w:t xml:space="preserve"> </w:t>
      </w:r>
      <w:r w:rsidRPr="001D5C40">
        <w:t>ко</w:t>
      </w:r>
      <w:r w:rsidRPr="001D5C40">
        <w:rPr>
          <w:spacing w:val="-2"/>
        </w:rPr>
        <w:t>н</w:t>
      </w:r>
      <w:r w:rsidRPr="001D5C40">
        <w:t>кр</w:t>
      </w:r>
      <w:r w:rsidRPr="001D5C40">
        <w:rPr>
          <w:spacing w:val="-1"/>
        </w:rPr>
        <w:t>е</w:t>
      </w:r>
      <w:r w:rsidRPr="001D5C40">
        <w:t>тные</w:t>
      </w:r>
      <w:r w:rsidRPr="001D5C40">
        <w:rPr>
          <w:spacing w:val="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9"/>
        </w:rPr>
        <w:t>о</w:t>
      </w:r>
      <w:r w:rsidRPr="001D5C40">
        <w:t>- т</w:t>
      </w:r>
      <w:r w:rsidRPr="001D5C40">
        <w:rPr>
          <w:spacing w:val="-1"/>
        </w:rPr>
        <w:t>е</w:t>
      </w:r>
      <w:r w:rsidRPr="001D5C40">
        <w:rPr>
          <w:spacing w:val="2"/>
        </w:rPr>
        <w:t>х</w:t>
      </w:r>
      <w:r w:rsidRPr="001D5C40">
        <w:rPr>
          <w:spacing w:val="-2"/>
        </w:rPr>
        <w:t>н</w:t>
      </w:r>
      <w:r w:rsidRPr="001D5C40">
        <w:t>и</w:t>
      </w:r>
      <w:r w:rsidRPr="001D5C40">
        <w:rPr>
          <w:spacing w:val="-1"/>
        </w:rPr>
        <w:t>чес</w:t>
      </w:r>
      <w:r w:rsidRPr="001D5C40">
        <w:t>кие</w:t>
      </w:r>
      <w:r w:rsidRPr="001D5C40">
        <w:rPr>
          <w:spacing w:val="5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ач</w:t>
      </w:r>
      <w:r w:rsidRPr="001D5C40">
        <w:t>и,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ющие</w:t>
      </w:r>
      <w:r w:rsidRPr="001D5C40">
        <w:rPr>
          <w:spacing w:val="56"/>
        </w:rPr>
        <w:t xml:space="preserve"> </w:t>
      </w:r>
      <w:r w:rsidRPr="001D5C40">
        <w:rPr>
          <w:spacing w:val="-5"/>
        </w:rPr>
        <w:t>у</w:t>
      </w:r>
      <w:r w:rsidRPr="001D5C40">
        <w:t>ровню</w:t>
      </w:r>
      <w:r w:rsidRPr="001D5C40">
        <w:rPr>
          <w:spacing w:val="53"/>
        </w:rPr>
        <w:t xml:space="preserve"> </w:t>
      </w:r>
      <w:r w:rsidRPr="001D5C40">
        <w:t>подгото</w:t>
      </w:r>
      <w:r w:rsidRPr="001D5C40">
        <w:rPr>
          <w:spacing w:val="-3"/>
        </w:rPr>
        <w:t>в</w:t>
      </w:r>
      <w:r w:rsidRPr="001D5C40">
        <w:t>ки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кник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2"/>
        </w:rPr>
        <w:t xml:space="preserve"> </w:t>
      </w:r>
      <w:r w:rsidRPr="001D5C40">
        <w:t>и</w:t>
      </w:r>
      <w:r w:rsidRPr="001D5C40">
        <w:rPr>
          <w:spacing w:val="53"/>
        </w:rPr>
        <w:t xml:space="preserve"> </w:t>
      </w:r>
      <w:r w:rsidRPr="001D5C40">
        <w:rPr>
          <w:spacing w:val="-3"/>
        </w:rPr>
        <w:t>о</w:t>
      </w:r>
      <w:r w:rsidRPr="001D5C40">
        <w:t>бо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1"/>
        </w:rPr>
        <w:t>ы</w:t>
      </w:r>
      <w:r w:rsidRPr="001D5C40">
        <w:t>в</w:t>
      </w:r>
      <w:r w:rsidRPr="001D5C40">
        <w:rPr>
          <w:spacing w:val="-2"/>
        </w:rPr>
        <w:t>а</w:t>
      </w:r>
      <w:r w:rsidRPr="001D5C40">
        <w:t xml:space="preserve">ть </w:t>
      </w:r>
      <w:r w:rsidRPr="001D5C40">
        <w:rPr>
          <w:spacing w:val="-1"/>
        </w:rPr>
        <w:t>с</w:t>
      </w:r>
      <w:r w:rsidRPr="001D5C40">
        <w:t>вои 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ния и в</w:t>
      </w:r>
      <w:r w:rsidRPr="001D5C40">
        <w:rPr>
          <w:spacing w:val="-1"/>
        </w:rPr>
        <w:t>ы</w:t>
      </w:r>
      <w:r w:rsidRPr="001D5C40">
        <w:t>воды.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При излож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ии</w:t>
      </w:r>
      <w:r w:rsidRPr="001D5C40">
        <w:rPr>
          <w:spacing w:val="-2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rPr>
          <w:spacing w:val="-2"/>
        </w:rPr>
        <w:t>В</w:t>
      </w:r>
      <w:r w:rsidRPr="001D5C40">
        <w:t>КР долж</w:t>
      </w:r>
      <w:r w:rsidRPr="001D5C40">
        <w:rPr>
          <w:spacing w:val="1"/>
        </w:rPr>
        <w:t>н</w:t>
      </w:r>
      <w:r w:rsidRPr="001D5C40">
        <w:t xml:space="preserve">ы быть </w:t>
      </w:r>
      <w:r w:rsidRPr="001D5C40">
        <w:rPr>
          <w:spacing w:val="-1"/>
        </w:rPr>
        <w:t>с</w:t>
      </w:r>
      <w:r w:rsidRPr="001D5C40">
        <w:t>об</w:t>
      </w:r>
      <w:r w:rsidRPr="001D5C40">
        <w:rPr>
          <w:spacing w:val="-2"/>
        </w:rPr>
        <w:t>л</w:t>
      </w:r>
      <w:r w:rsidRPr="001D5C40">
        <w:t>юд</w:t>
      </w:r>
      <w:r w:rsidRPr="001D5C40">
        <w:rPr>
          <w:spacing w:val="-1"/>
        </w:rPr>
        <w:t>е</w:t>
      </w:r>
      <w:r w:rsidRPr="001D5C40">
        <w:t>ны о</w:t>
      </w:r>
      <w:r w:rsidRPr="001D5C40">
        <w:rPr>
          <w:spacing w:val="-2"/>
        </w:rPr>
        <w:t>с</w:t>
      </w:r>
      <w:r w:rsidRPr="001D5C40">
        <w:t>новные</w:t>
      </w:r>
      <w:r w:rsidRPr="001D5C40">
        <w:rPr>
          <w:spacing w:val="-2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ния: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1"/>
        </w:rPr>
        <w:t>че</w:t>
      </w:r>
      <w:r>
        <w:t>тко</w:t>
      </w:r>
      <w:r>
        <w:rPr>
          <w:spacing w:val="-1"/>
        </w:rPr>
        <w:t>с</w:t>
      </w:r>
      <w:r>
        <w:t>ть и лог</w:t>
      </w:r>
      <w:r>
        <w:rPr>
          <w:spacing w:val="1"/>
        </w:rPr>
        <w:t>и</w:t>
      </w:r>
      <w:r>
        <w:rPr>
          <w:spacing w:val="-1"/>
        </w:rPr>
        <w:t>чес</w:t>
      </w:r>
      <w:r>
        <w:t>к</w:t>
      </w:r>
      <w:r>
        <w:rPr>
          <w:spacing w:val="-1"/>
        </w:rPr>
        <w:t>а</w:t>
      </w:r>
      <w:r>
        <w:t>я по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дов</w:t>
      </w:r>
      <w:r>
        <w:rPr>
          <w:spacing w:val="-2"/>
        </w:rPr>
        <w:t>а</w:t>
      </w:r>
      <w:r>
        <w:t>т</w:t>
      </w:r>
      <w:r>
        <w:rPr>
          <w:spacing w:val="-1"/>
        </w:rPr>
        <w:t>е</w:t>
      </w:r>
      <w:r>
        <w:t>льно</w:t>
      </w:r>
      <w:r>
        <w:rPr>
          <w:spacing w:val="-1"/>
        </w:rPr>
        <w:t>с</w:t>
      </w:r>
      <w:r>
        <w:t>ть и</w:t>
      </w:r>
      <w:r>
        <w:rPr>
          <w:spacing w:val="-2"/>
        </w:rPr>
        <w:t>з</w:t>
      </w:r>
      <w:r>
        <w:rPr>
          <w:spacing w:val="-3"/>
        </w:rPr>
        <w:t>л</w:t>
      </w:r>
      <w:r>
        <w:t>ож</w:t>
      </w:r>
      <w:r>
        <w:rPr>
          <w:spacing w:val="-2"/>
        </w:rPr>
        <w:t>е</w:t>
      </w:r>
      <w:r>
        <w:t>ния;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5"/>
        </w:rPr>
        <w:t>у</w:t>
      </w:r>
      <w:r>
        <w:rPr>
          <w:spacing w:val="2"/>
        </w:rPr>
        <w:t>б</w:t>
      </w:r>
      <w:r>
        <w:rPr>
          <w:spacing w:val="-1"/>
        </w:rPr>
        <w:t>е</w:t>
      </w:r>
      <w:r>
        <w:t>д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</w:t>
      </w:r>
      <w:r>
        <w:rPr>
          <w:spacing w:val="-1"/>
        </w:rPr>
        <w:t>а</w:t>
      </w:r>
      <w:r>
        <w:t xml:space="preserve">я </w:t>
      </w:r>
      <w:r>
        <w:rPr>
          <w:spacing w:val="-1"/>
        </w:rPr>
        <w:t>а</w:t>
      </w:r>
      <w:r>
        <w:t>р</w:t>
      </w:r>
      <w:r>
        <w:rPr>
          <w:spacing w:val="4"/>
        </w:rPr>
        <w:t>г</w:t>
      </w:r>
      <w:r>
        <w:rPr>
          <w:spacing w:val="-5"/>
        </w:rPr>
        <w:t>у</w:t>
      </w:r>
      <w:r>
        <w:rPr>
          <w:spacing w:val="-1"/>
        </w:rPr>
        <w:t>ме</w:t>
      </w:r>
      <w:r>
        <w:t>н</w:t>
      </w:r>
      <w:r>
        <w:rPr>
          <w:spacing w:val="2"/>
        </w:rPr>
        <w:t>т</w:t>
      </w:r>
      <w:r>
        <w:rPr>
          <w:spacing w:val="-1"/>
        </w:rPr>
        <w:t>а</w:t>
      </w:r>
      <w:r>
        <w:t>ция;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t>кр</w:t>
      </w:r>
      <w:r>
        <w:rPr>
          <w:spacing w:val="-1"/>
        </w:rPr>
        <w:t>а</w:t>
      </w:r>
      <w:r>
        <w:t>тко</w:t>
      </w:r>
      <w:r>
        <w:rPr>
          <w:spacing w:val="-1"/>
        </w:rPr>
        <w:t>с</w:t>
      </w:r>
      <w:r>
        <w:t>ть и</w:t>
      </w:r>
      <w:r w:rsidRPr="00F64982">
        <w:t xml:space="preserve"> </w:t>
      </w:r>
      <w:r>
        <w:t>то</w:t>
      </w:r>
      <w:r>
        <w:rPr>
          <w:spacing w:val="-1"/>
        </w:rPr>
        <w:t>ч</w:t>
      </w:r>
      <w:r>
        <w:t>но</w:t>
      </w:r>
      <w:r>
        <w:rPr>
          <w:spacing w:val="-1"/>
        </w:rPr>
        <w:t>с</w:t>
      </w:r>
      <w:r>
        <w:t>ть</w:t>
      </w:r>
      <w:r w:rsidRPr="00F64982">
        <w:t xml:space="preserve"> </w:t>
      </w:r>
      <w:r>
        <w:t>фор</w:t>
      </w:r>
      <w:r>
        <w:rPr>
          <w:spacing w:val="1"/>
        </w:rPr>
        <w:t>м</w:t>
      </w:r>
      <w:r>
        <w:rPr>
          <w:spacing w:val="-8"/>
        </w:rPr>
        <w:t>у</w:t>
      </w:r>
      <w:r>
        <w:t>л</w:t>
      </w:r>
      <w:r>
        <w:rPr>
          <w:spacing w:val="1"/>
        </w:rPr>
        <w:t>и</w:t>
      </w:r>
      <w:r>
        <w:t>ровок, и</w:t>
      </w:r>
      <w:r>
        <w:rPr>
          <w:spacing w:val="-1"/>
        </w:rPr>
        <w:t>с</w:t>
      </w:r>
      <w:r>
        <w:t>клю</w:t>
      </w:r>
      <w:r>
        <w:rPr>
          <w:spacing w:val="-1"/>
        </w:rPr>
        <w:t>ча</w:t>
      </w:r>
      <w:r>
        <w:t>ющ</w:t>
      </w:r>
      <w:r>
        <w:rPr>
          <w:spacing w:val="-1"/>
        </w:rPr>
        <w:t>а</w:t>
      </w:r>
      <w:r>
        <w:t>я</w:t>
      </w:r>
      <w:r w:rsidRPr="00F64982">
        <w:t xml:space="preserve"> </w:t>
      </w:r>
      <w:r>
        <w:t>воз</w:t>
      </w:r>
      <w:r>
        <w:rPr>
          <w:spacing w:val="-1"/>
        </w:rPr>
        <w:t>м</w:t>
      </w:r>
      <w:r>
        <w:rPr>
          <w:spacing w:val="-3"/>
        </w:rPr>
        <w:t>о</w:t>
      </w:r>
      <w:r>
        <w:t>жно</w:t>
      </w:r>
      <w:r>
        <w:rPr>
          <w:spacing w:val="-1"/>
        </w:rPr>
        <w:t>с</w:t>
      </w:r>
      <w:r>
        <w:rPr>
          <w:spacing w:val="7"/>
        </w:rPr>
        <w:t>т</w:t>
      </w:r>
      <w:r>
        <w:t>ь</w:t>
      </w:r>
      <w:r w:rsidRPr="00F64982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од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</w:t>
      </w:r>
      <w:r w:rsidRPr="001D5C40">
        <w:t>ного толко</w:t>
      </w:r>
      <w:r w:rsidRPr="001D5C40">
        <w:rPr>
          <w:spacing w:val="-3"/>
        </w:rPr>
        <w:t>в</w:t>
      </w:r>
      <w:r w:rsidRPr="001D5C40">
        <w:rPr>
          <w:spacing w:val="-1"/>
        </w:rPr>
        <w:t>а</w:t>
      </w:r>
      <w:r w:rsidRPr="001D5C40">
        <w:t>ния;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конкр</w:t>
      </w:r>
      <w:r w:rsidRPr="001D5C40">
        <w:rPr>
          <w:spacing w:val="-1"/>
        </w:rPr>
        <w:t>е</w:t>
      </w:r>
      <w:r w:rsidRPr="001D5C40">
        <w:rPr>
          <w:spacing w:val="-2"/>
        </w:rPr>
        <w:t>т</w:t>
      </w:r>
      <w:r w:rsidRPr="001D5C40">
        <w:t>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2"/>
        </w:rPr>
        <w:t>и</w:t>
      </w:r>
      <w:r w:rsidRPr="001D5C40">
        <w:t>злож</w:t>
      </w:r>
      <w:r w:rsidRPr="001D5C40">
        <w:rPr>
          <w:spacing w:val="-1"/>
        </w:rPr>
        <w:t>е</w:t>
      </w:r>
      <w:r w:rsidRPr="001D5C40">
        <w:rPr>
          <w:spacing w:val="-2"/>
        </w:rPr>
        <w:t>ни</w:t>
      </w:r>
      <w:r w:rsidRPr="001D5C40">
        <w:t>я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р</w:t>
      </w:r>
      <w:r w:rsidRPr="001D5C40">
        <w:rPr>
          <w:spacing w:val="-2"/>
        </w:rPr>
        <w:t>а</w:t>
      </w:r>
      <w:r w:rsidRPr="001D5C40">
        <w:t>боты;</w:t>
      </w:r>
    </w:p>
    <w:p w:rsidR="00F64982" w:rsidRPr="001D5C40" w:rsidRDefault="00F64982" w:rsidP="00E93DD4">
      <w:pPr>
        <w:pStyle w:val="a3"/>
        <w:tabs>
          <w:tab w:val="left" w:pos="1517"/>
        </w:tabs>
        <w:kinsoku w:val="0"/>
        <w:overflowPunct w:val="0"/>
        <w:spacing w:line="360" w:lineRule="auto"/>
        <w:ind w:left="0" w:firstLine="709"/>
      </w:pP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t>зов</w:t>
      </w:r>
      <w:r w:rsidRPr="001D5C40">
        <w:rPr>
          <w:spacing w:val="-2"/>
        </w:rPr>
        <w:t>а</w:t>
      </w:r>
      <w:r>
        <w:t xml:space="preserve">ние </w:t>
      </w:r>
      <w:r w:rsidRPr="001D5C40">
        <w:t>об</w:t>
      </w:r>
      <w:r w:rsidRPr="001D5C40">
        <w:rPr>
          <w:spacing w:val="-3"/>
        </w:rPr>
        <w:t>щ</w:t>
      </w:r>
      <w:r w:rsidRPr="001D5C40">
        <w:rPr>
          <w:spacing w:val="-1"/>
        </w:rPr>
        <w:t>е</w:t>
      </w:r>
      <w:r w:rsidRPr="001D5C40">
        <w:t>принят</w:t>
      </w:r>
      <w:r w:rsidRPr="001D5C40">
        <w:rPr>
          <w:spacing w:val="-3"/>
        </w:rPr>
        <w:t>о</w:t>
      </w:r>
      <w:r>
        <w:t xml:space="preserve">й </w:t>
      </w:r>
      <w:r w:rsidRPr="001D5C40"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м</w:t>
      </w:r>
      <w:r w:rsidRPr="001D5C40">
        <w:t>ин</w:t>
      </w:r>
      <w:r w:rsidRPr="001D5C40">
        <w:rPr>
          <w:spacing w:val="-3"/>
        </w:rPr>
        <w:t>о</w:t>
      </w:r>
      <w:r w:rsidRPr="001D5C40">
        <w:t>лог</w:t>
      </w:r>
      <w:r w:rsidRPr="001D5C40">
        <w:rPr>
          <w:spacing w:val="1"/>
        </w:rPr>
        <w:t>и</w:t>
      </w:r>
      <w:r>
        <w:t xml:space="preserve">и, 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новл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3"/>
        </w:rPr>
        <w:t>н</w:t>
      </w:r>
      <w:r>
        <w:t xml:space="preserve">ой </w:t>
      </w:r>
      <w:r w:rsidRPr="001D5C40">
        <w:t>в</w:t>
      </w:r>
      <w:r w:rsidRPr="00F64982">
        <w:t xml:space="preserve"> </w:t>
      </w:r>
      <w:r w:rsidRPr="001D5C40">
        <w:rPr>
          <w:spacing w:val="-1"/>
        </w:rPr>
        <w:t>ме</w:t>
      </w:r>
      <w:r w:rsidRPr="001D5C40">
        <w:t>жго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и</w:t>
      </w:r>
      <w:r w:rsidRPr="001D5C40">
        <w:t>ли</w:t>
      </w:r>
      <w:r w:rsidRPr="001D5C40">
        <w:rPr>
          <w:spacing w:val="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ь</w:t>
      </w:r>
      <w:r w:rsidRPr="001D5C40">
        <w:t>ных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rPr>
          <w:spacing w:val="-3"/>
        </w:rPr>
        <w:t>д</w:t>
      </w:r>
      <w:r w:rsidRPr="001D5C40">
        <w:rPr>
          <w:spacing w:val="-1"/>
        </w:rPr>
        <w:t>а</w:t>
      </w:r>
      <w:r w:rsidRPr="001D5C40">
        <w:t>рт</w:t>
      </w:r>
      <w:r w:rsidRPr="001D5C40">
        <w:rPr>
          <w:spacing w:val="3"/>
        </w:rPr>
        <w:t>а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t>РФ;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 изл</w:t>
      </w:r>
      <w:r w:rsidRPr="001D5C40">
        <w:rPr>
          <w:spacing w:val="-1"/>
        </w:rPr>
        <w:t>а</w:t>
      </w:r>
      <w:r w:rsidRPr="001D5C40">
        <w:t>г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 в б</w:t>
      </w:r>
      <w:r w:rsidRPr="001D5C40">
        <w:rPr>
          <w:spacing w:val="-2"/>
        </w:rPr>
        <w:t>е</w:t>
      </w:r>
      <w:r w:rsidRPr="001D5C40">
        <w:t>зл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 форм</w:t>
      </w:r>
      <w:r w:rsidRPr="001D5C40">
        <w:rPr>
          <w:spacing w:val="-2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rPr>
          <w:spacing w:val="-2"/>
        </w:rPr>
        <w:t>В</w:t>
      </w:r>
      <w:r w:rsidRPr="001D5C40">
        <w:t>КР оформля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в </w:t>
      </w:r>
      <w:r w:rsidRPr="001D5C40">
        <w:rPr>
          <w:spacing w:val="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 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4"/>
        </w:rPr>
        <w:t>в</w:t>
      </w:r>
      <w:r w:rsidRPr="001D5C40">
        <w:rPr>
          <w:spacing w:val="-1"/>
        </w:rPr>
        <w:t>а</w:t>
      </w:r>
      <w:r w:rsidRPr="001D5C40">
        <w:t>ния</w:t>
      </w:r>
      <w:r w:rsidRPr="001D5C40">
        <w:rPr>
          <w:spacing w:val="-1"/>
        </w:rPr>
        <w:t>м</w:t>
      </w:r>
      <w:r w:rsidRPr="001D5C40">
        <w:t>и Г</w:t>
      </w:r>
      <w:r w:rsidRPr="001D5C40">
        <w:rPr>
          <w:spacing w:val="-3"/>
        </w:rPr>
        <w:t>О</w:t>
      </w:r>
      <w:r w:rsidRPr="001D5C40">
        <w:t>СТ 7.3</w:t>
      </w:r>
      <w:r w:rsidRPr="001D5C40">
        <w:rPr>
          <w:spacing w:val="2"/>
        </w:rPr>
        <w:t>2</w:t>
      </w:r>
      <w:r w:rsidRPr="001D5C40">
        <w:rPr>
          <w:spacing w:val="-1"/>
        </w:rPr>
        <w:t>-</w:t>
      </w:r>
      <w:r w:rsidRPr="001D5C40">
        <w:t xml:space="preserve">2001 </w:t>
      </w:r>
      <w:r w:rsidRPr="001D5C40">
        <w:rPr>
          <w:spacing w:val="-8"/>
        </w:rPr>
        <w:t>«</w:t>
      </w:r>
      <w:r w:rsidRPr="001D5C40">
        <w:t>Отч</w:t>
      </w:r>
      <w:r w:rsidRPr="001D5C40">
        <w:rPr>
          <w:spacing w:val="-2"/>
        </w:rPr>
        <w:t>е</w:t>
      </w:r>
      <w:r w:rsidRPr="001D5C40">
        <w:t>т о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</w:t>
      </w:r>
      <w:r w:rsidRPr="001D5C40">
        <w:rPr>
          <w:spacing w:val="-1"/>
        </w:rPr>
        <w:t>-</w:t>
      </w:r>
      <w:r w:rsidRPr="001D5C40">
        <w:t>и</w:t>
      </w:r>
      <w:r w:rsidRPr="001D5C40">
        <w:rPr>
          <w:spacing w:val="-1"/>
        </w:rPr>
        <w:t>сс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дов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1"/>
        </w:rPr>
        <w:t>с</w:t>
      </w:r>
      <w:r w:rsidRPr="001D5C40">
        <w:t>кой р</w:t>
      </w:r>
      <w:r w:rsidRPr="001D5C40">
        <w:rPr>
          <w:spacing w:val="-1"/>
        </w:rPr>
        <w:t>а</w:t>
      </w:r>
      <w:r w:rsidRPr="001D5C40">
        <w:t>бот</w:t>
      </w:r>
      <w:r w:rsidRPr="001D5C40">
        <w:rPr>
          <w:spacing w:val="-1"/>
        </w:rPr>
        <w:t>е</w:t>
      </w:r>
      <w:r w:rsidRPr="001D5C40">
        <w:t>. 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="00F64982">
        <w:t>а</w:t>
      </w:r>
      <w:r w:rsidRPr="001D5C40">
        <w:rPr>
          <w:spacing w:val="39"/>
        </w:rPr>
        <w:t xml:space="preserve"> </w:t>
      </w:r>
      <w:r w:rsidRPr="001D5C40">
        <w:t>и пр</w:t>
      </w:r>
      <w:r w:rsidRPr="001D5C40">
        <w:rPr>
          <w:spacing w:val="-1"/>
        </w:rPr>
        <w:t>а</w:t>
      </w:r>
      <w:r w:rsidR="00F64982">
        <w:t>вила</w:t>
      </w:r>
      <w:r w:rsidRPr="001D5C40">
        <w:rPr>
          <w:spacing w:val="39"/>
        </w:rPr>
        <w:t xml:space="preserve"> </w:t>
      </w:r>
      <w:r w:rsidRPr="001D5C40">
        <w:t>оформл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2"/>
        </w:rPr>
        <w:t>я</w:t>
      </w:r>
      <w:r w:rsidRPr="001D5C40">
        <w:t xml:space="preserve">» </w:t>
      </w:r>
      <w:r w:rsidR="00F64982">
        <w:t>и</w:t>
      </w:r>
      <w:r w:rsidRPr="001D5C40">
        <w:rPr>
          <w:spacing w:val="46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1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вил</w:t>
      </w:r>
      <w:r w:rsidRPr="001D5C40">
        <w:rPr>
          <w:spacing w:val="-1"/>
        </w:rPr>
        <w:t>ам</w:t>
      </w:r>
      <w:r w:rsidRPr="001D5C40">
        <w:t>и оформл</w:t>
      </w:r>
      <w:r w:rsidRPr="001D5C40">
        <w:rPr>
          <w:spacing w:val="-1"/>
        </w:rPr>
        <w:t>е</w:t>
      </w:r>
      <w:r w:rsidRPr="001D5C40">
        <w:t>ния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кных</w:t>
      </w:r>
      <w:r w:rsidRPr="001D5C40">
        <w:rPr>
          <w:spacing w:val="1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-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5"/>
        </w:rPr>
        <w:t>т</w:t>
      </w:r>
      <w:r w:rsidRPr="001D5C40">
        <w:rPr>
          <w:spacing w:val="-3"/>
        </w:rPr>
        <w:t>»</w:t>
      </w:r>
      <w:r w:rsidRPr="001D5C40">
        <w:t>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</w:pPr>
    </w:p>
    <w:p w:rsidR="002535BC" w:rsidRDefault="002535BC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</w:pPr>
      <w:r w:rsidRPr="002535BC">
        <w:rPr>
          <w:spacing w:val="-1"/>
        </w:rPr>
        <w:t>Информационные средства обеспечения ГИА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1. Информационно-правовой портал ГАРАНТ http:// www.garant.ru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2. Консультант Плюс http:// www.consultant.ru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 w:rsidRPr="00165FA8">
        <w:t xml:space="preserve">3. </w:t>
      </w:r>
      <w:r>
        <w:t>Электронный фонд правовой и нормативно-технической документации Техноэксперт</w:t>
      </w:r>
      <w:r w:rsidRPr="00165FA8">
        <w:t xml:space="preserve"> </w:t>
      </w:r>
      <w:r>
        <w:t>http://www.docs.cntd.ru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4.NanoNewsNet.ru- некоммерческое on-line издание, посвященное вопросам</w:t>
      </w:r>
    </w:p>
    <w:p w:rsidR="002535BC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  <w:r>
        <w:t xml:space="preserve">наноиндустрии </w:t>
      </w:r>
      <w:hyperlink r:id="rId10" w:history="1">
        <w:r w:rsidRPr="00CC248E">
          <w:rPr>
            <w:rStyle w:val="a6"/>
          </w:rPr>
          <w:t>http://www.old.nanonewsnet.r</w:t>
        </w:r>
        <w:r w:rsidRPr="00CC248E">
          <w:rPr>
            <w:rStyle w:val="a6"/>
            <w:lang w:val="en-US"/>
          </w:rPr>
          <w:t>u</w:t>
        </w:r>
      </w:hyperlink>
    </w:p>
    <w:p w:rsidR="00165FA8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</w:p>
    <w:p w:rsidR="002535BC" w:rsidRPr="001D5C40" w:rsidRDefault="002535BC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lastRenderedPageBreak/>
        <w:t>М</w:t>
      </w:r>
      <w:r w:rsidRPr="001D5C40">
        <w:t>АТЕ</w:t>
      </w:r>
      <w:r w:rsidRPr="001D5C40">
        <w:rPr>
          <w:spacing w:val="-3"/>
        </w:rPr>
        <w:t>Р</w:t>
      </w:r>
      <w:r w:rsidRPr="001D5C40">
        <w:t>ИАЛ</w:t>
      </w:r>
      <w:r w:rsidRPr="001D5C40">
        <w:rPr>
          <w:spacing w:val="1"/>
        </w:rPr>
        <w:t>Ь</w:t>
      </w:r>
      <w:r w:rsidRPr="001D5C40">
        <w:t>Н</w:t>
      </w:r>
      <w:r w:rsidRPr="001D5C40">
        <w:rPr>
          <w:spacing w:val="2"/>
        </w:rPr>
        <w:t>О</w:t>
      </w:r>
      <w:r w:rsidRPr="001D5C40">
        <w:rPr>
          <w:spacing w:val="-1"/>
        </w:rPr>
        <w:t>-</w:t>
      </w:r>
      <w:r w:rsidRPr="001D5C40">
        <w:t>Т</w:t>
      </w:r>
      <w:r w:rsidRPr="001D5C40">
        <w:rPr>
          <w:spacing w:val="-2"/>
        </w:rPr>
        <w:t>Е</w:t>
      </w:r>
      <w:r w:rsidRPr="001D5C40">
        <w:t xml:space="preserve">ХНИЧЕСКОЕ </w:t>
      </w:r>
      <w:r w:rsidRPr="001D5C40">
        <w:rPr>
          <w:spacing w:val="-2"/>
        </w:rPr>
        <w:t>О</w:t>
      </w:r>
      <w:r w:rsidRPr="001D5C40">
        <w:rPr>
          <w:spacing w:val="1"/>
        </w:rPr>
        <w:t>Б</w:t>
      </w:r>
      <w:r w:rsidRPr="001D5C40">
        <w:t>Е</w:t>
      </w:r>
      <w:r w:rsidRPr="001D5C40">
        <w:rPr>
          <w:spacing w:val="-3"/>
        </w:rPr>
        <w:t>С</w:t>
      </w:r>
      <w:r w:rsidRPr="001D5C40">
        <w:t>ПЕ</w:t>
      </w:r>
      <w:r w:rsidRPr="001D5C40">
        <w:rPr>
          <w:spacing w:val="-1"/>
        </w:rPr>
        <w:t>Ч</w:t>
      </w:r>
      <w:r w:rsidRPr="001D5C40">
        <w:t xml:space="preserve">ЕНИЕ </w:t>
      </w:r>
      <w:r w:rsidRPr="001D5C40">
        <w:rPr>
          <w:spacing w:val="-2"/>
        </w:rPr>
        <w:t>В</w:t>
      </w:r>
      <w:r w:rsidRPr="001D5C40">
        <w:t>КР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35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rPr>
          <w:spacing w:val="-3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4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р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в</w:t>
      </w:r>
      <w:r w:rsidRPr="001D5C40">
        <w:rPr>
          <w:spacing w:val="37"/>
        </w:rPr>
        <w:t xml:space="preserve"> </w:t>
      </w:r>
      <w:r w:rsidRPr="001D5C40">
        <w:t>б</w:t>
      </w:r>
      <w:r w:rsidRPr="001D5C40">
        <w:rPr>
          <w:spacing w:val="1"/>
        </w:rPr>
        <w:t>и</w:t>
      </w:r>
      <w:r w:rsidRPr="001D5C40">
        <w:t>бл</w:t>
      </w:r>
      <w:r w:rsidRPr="001D5C40">
        <w:rPr>
          <w:spacing w:val="1"/>
        </w:rPr>
        <w:t>и</w:t>
      </w:r>
      <w:r w:rsidRPr="001D5C40">
        <w:t>оте</w:t>
      </w:r>
      <w:r w:rsidRPr="001D5C40">
        <w:rPr>
          <w:spacing w:val="-2"/>
        </w:rPr>
        <w:t>к</w:t>
      </w:r>
      <w:r w:rsidRPr="001D5C40">
        <w:t>е У</w:t>
      </w:r>
      <w:r w:rsidRPr="001D5C40">
        <w:rPr>
          <w:spacing w:val="1"/>
        </w:rPr>
        <w:t>н</w:t>
      </w:r>
      <w:r w:rsidRPr="001D5C40">
        <w:t>ив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м</w:t>
      </w:r>
      <w:r w:rsidRPr="001D5C40">
        <w:rPr>
          <w:spacing w:val="1"/>
        </w:rPr>
        <w:t>а</w:t>
      </w:r>
      <w:r w:rsidRPr="001D5C40">
        <w:t>жном</w:t>
      </w:r>
      <w:r w:rsidRPr="001D5C40">
        <w:rPr>
          <w:spacing w:val="1"/>
        </w:rPr>
        <w:t xml:space="preserve"> </w:t>
      </w:r>
      <w:r w:rsidRPr="001D5C40">
        <w:t>или электро</w:t>
      </w:r>
      <w:r w:rsidRPr="001D5C40">
        <w:rPr>
          <w:spacing w:val="-2"/>
        </w:rPr>
        <w:t>нн</w:t>
      </w:r>
      <w:r w:rsidRPr="001D5C40">
        <w:t>ом</w:t>
      </w:r>
      <w:r w:rsidRPr="001D5C40">
        <w:rPr>
          <w:spacing w:val="1"/>
        </w:rPr>
        <w:t xml:space="preserve"> </w:t>
      </w:r>
      <w:r w:rsidRPr="001D5C40">
        <w:t>вид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2"/>
        </w:rPr>
        <w:t xml:space="preserve"> </w:t>
      </w:r>
      <w:r w:rsidRPr="001D5C40">
        <w:t>позволяющая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-1"/>
        </w:rPr>
        <w:t>с</w:t>
      </w:r>
      <w:r w:rsidRPr="001D5C40">
        <w:t>ти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57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3"/>
        </w:rPr>
        <w:t>т</w:t>
      </w:r>
      <w:r w:rsidRPr="001D5C40">
        <w:t>у</w:t>
      </w:r>
      <w:r w:rsidRPr="001D5C40">
        <w:rPr>
          <w:spacing w:val="2"/>
        </w:rPr>
        <w:t xml:space="preserve"> </w:t>
      </w:r>
      <w:r w:rsidRPr="001D5C40">
        <w:t>по</w:t>
      </w:r>
      <w:r w:rsidRPr="001D5C40">
        <w:rPr>
          <w:spacing w:val="2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2"/>
        </w:rPr>
        <w:t>т</w:t>
      </w:r>
      <w:r w:rsidRPr="001D5C40">
        <w:t>иров</w:t>
      </w:r>
      <w:r w:rsidRPr="001D5C40">
        <w:rPr>
          <w:spacing w:val="-2"/>
        </w:rPr>
        <w:t>а</w:t>
      </w:r>
      <w:r w:rsidRPr="001D5C40">
        <w:t>нию</w:t>
      </w:r>
      <w:r w:rsidRPr="001D5C40">
        <w:rPr>
          <w:spacing w:val="5"/>
        </w:rPr>
        <w:t xml:space="preserve"> </w:t>
      </w:r>
      <w:r w:rsidRPr="001D5C40">
        <w:t>(обо</w:t>
      </w:r>
      <w:r w:rsidRPr="001D5C40">
        <w:rPr>
          <w:spacing w:val="1"/>
        </w:rPr>
        <w:t>р</w:t>
      </w:r>
      <w:r w:rsidRPr="001D5C40">
        <w:rPr>
          <w:spacing w:val="-8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rPr>
          <w:spacing w:val="6"/>
        </w:rPr>
        <w:t>н</w:t>
      </w:r>
      <w:r w:rsidRPr="001D5C40">
        <w:t>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t xml:space="preserve">и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ющим</w:t>
      </w:r>
      <w:r w:rsidRPr="001D5C40">
        <w:rPr>
          <w:spacing w:val="1"/>
        </w:rPr>
        <w:t xml:space="preserve"> </w:t>
      </w:r>
      <w:r w:rsidRPr="001D5C40">
        <w:t>про</w:t>
      </w:r>
      <w:r w:rsidRPr="001D5C40">
        <w:rPr>
          <w:spacing w:val="2"/>
        </w:rPr>
        <w:t>г</w:t>
      </w:r>
      <w:r w:rsidRPr="001D5C40">
        <w:t>р</w:t>
      </w:r>
      <w:r w:rsidRPr="001D5C40">
        <w:rPr>
          <w:spacing w:val="-1"/>
        </w:rPr>
        <w:t>амм</w:t>
      </w:r>
      <w:r w:rsidRPr="001D5C40">
        <w:t>ным об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ече</w:t>
      </w:r>
      <w:r w:rsidRPr="001D5C40">
        <w:t>ни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)</w:t>
      </w:r>
      <w:r w:rsidRPr="001D5C40">
        <w:rPr>
          <w:spacing w:val="1"/>
        </w:rPr>
        <w:t xml:space="preserve"> </w:t>
      </w:r>
      <w:r w:rsidRPr="001D5C40">
        <w:t>не</w:t>
      </w:r>
      <w:r w:rsidRPr="001D5C40">
        <w:rPr>
          <w:spacing w:val="1"/>
        </w:rPr>
        <w:t xml:space="preserve"> м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"/>
        </w:rPr>
        <w:t xml:space="preserve"> </w:t>
      </w:r>
      <w:r w:rsidRPr="001D5C40">
        <w:t>6</w:t>
      </w:r>
      <w:r w:rsidRPr="001D5C40">
        <w:rPr>
          <w:spacing w:val="4"/>
        </w:rPr>
        <w:t xml:space="preserve"> </w:t>
      </w:r>
      <w:r w:rsidRPr="001D5C40">
        <w:t>(ше</w:t>
      </w:r>
      <w:r w:rsidRPr="001D5C40">
        <w:rPr>
          <w:spacing w:val="-1"/>
        </w:rPr>
        <w:t>с</w:t>
      </w:r>
      <w:r w:rsidRPr="001D5C40">
        <w:t>ти)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3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12"/>
        </w:rPr>
        <w:t xml:space="preserve"> </w:t>
      </w:r>
      <w:r w:rsidRPr="001D5C40">
        <w:t xml:space="preserve">–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6, 8 в 14-ом корпусе</w:t>
      </w:r>
      <w:r w:rsidRPr="001D5C40">
        <w:t>.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4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1"/>
        </w:rPr>
        <w:t xml:space="preserve"> </w:t>
      </w:r>
      <w:r w:rsidRPr="001D5C40">
        <w:rPr>
          <w:spacing w:val="-2"/>
        </w:rPr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9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38"/>
        </w:rPr>
        <w:t xml:space="preserve"> </w:t>
      </w:r>
      <w:r w:rsidRPr="001D5C40">
        <w:t>об</w:t>
      </w:r>
      <w:r w:rsidRPr="001D5C40">
        <w:rPr>
          <w:spacing w:val="-1"/>
        </w:rPr>
        <w:t>ес</w:t>
      </w:r>
      <w:r w:rsidRPr="001D5C40">
        <w:t>п</w:t>
      </w:r>
      <w:r w:rsidRPr="001D5C40">
        <w:rPr>
          <w:spacing w:val="-1"/>
        </w:rPr>
        <w:t>ече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40"/>
        </w:rPr>
        <w:t xml:space="preserve"> 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t>льти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йным 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6"/>
        </w:rPr>
        <w:t xml:space="preserve"> </w:t>
      </w:r>
      <w:r w:rsidRPr="001D5C40">
        <w:rPr>
          <w:spacing w:val="1"/>
        </w:rPr>
        <w:t>(</w:t>
      </w:r>
      <w:r w:rsidRPr="001D5C40">
        <w:rPr>
          <w:spacing w:val="3"/>
        </w:rPr>
        <w:t>м</w:t>
      </w:r>
      <w:r w:rsidRPr="001D5C40">
        <w:rPr>
          <w:spacing w:val="-8"/>
        </w:rPr>
        <w:t>у</w:t>
      </w:r>
      <w:r w:rsidRPr="001D5C40">
        <w:t>ль</w:t>
      </w:r>
      <w:r w:rsidRPr="001D5C40">
        <w:rPr>
          <w:spacing w:val="2"/>
        </w:rPr>
        <w:t>т</w:t>
      </w:r>
      <w:r w:rsidRPr="001D5C40">
        <w:t>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</w:t>
      </w:r>
      <w:r w:rsidRPr="001D5C40">
        <w:rPr>
          <w:spacing w:val="-3"/>
        </w:rPr>
        <w:t>ы</w:t>
      </w:r>
      <w:r w:rsidRPr="001D5C40">
        <w:t>й</w:t>
      </w:r>
      <w:r w:rsidRPr="001D5C40">
        <w:rPr>
          <w:spacing w:val="7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rPr>
          <w:spacing w:val="-2"/>
        </w:rPr>
        <w:t>к</w:t>
      </w:r>
      <w:r w:rsidRPr="001D5C40">
        <w:t>тор,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к</w:t>
      </w:r>
      <w:r w:rsidRPr="001D5C40">
        <w:t>о</w:t>
      </w:r>
      <w:r w:rsidRPr="001D5C40">
        <w:rPr>
          <w:spacing w:val="-1"/>
        </w:rPr>
        <w:t>м</w:t>
      </w:r>
      <w:r w:rsidRPr="001D5C40">
        <w:t>пьют</w:t>
      </w:r>
      <w:r w:rsidRPr="001D5C40">
        <w:rPr>
          <w:spacing w:val="-1"/>
        </w:rPr>
        <w:t>е</w:t>
      </w:r>
      <w:r w:rsidRPr="001D5C40">
        <w:t>р,</w:t>
      </w:r>
      <w:r w:rsidRPr="001D5C40">
        <w:rPr>
          <w:spacing w:val="6"/>
        </w:rPr>
        <w:t xml:space="preserve"> </w:t>
      </w:r>
      <w:r w:rsidRPr="001D5C40">
        <w:t>экр</w:t>
      </w:r>
      <w:r w:rsidRPr="001D5C40">
        <w:rPr>
          <w:spacing w:val="-1"/>
        </w:rPr>
        <w:t>а</w:t>
      </w:r>
      <w:r w:rsidRPr="001D5C40">
        <w:t>н).</w:t>
      </w:r>
      <w:r w:rsidRPr="001D5C40">
        <w:rPr>
          <w:spacing w:val="6"/>
        </w:rPr>
        <w:t xml:space="preserve"> </w:t>
      </w:r>
      <w:r w:rsidRPr="001D5C40">
        <w:rPr>
          <w:spacing w:val="-3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rPr>
          <w:spacing w:val="-3"/>
        </w:rPr>
        <w:t>л</w:t>
      </w:r>
      <w:r w:rsidRPr="001D5C40">
        <w:t>о</w:t>
      </w:r>
      <w:r w:rsidRPr="001D5C40">
        <w:rPr>
          <w:spacing w:val="6"/>
        </w:rPr>
        <w:t xml:space="preserve"> </w:t>
      </w:r>
      <w:r w:rsidRPr="001D5C40">
        <w:t>по</w:t>
      </w:r>
      <w:r w:rsidRPr="001D5C40">
        <w:rPr>
          <w:spacing w:val="-1"/>
        </w:rPr>
        <w:t>с</w:t>
      </w:r>
      <w:r w:rsidRPr="001D5C40">
        <w:rPr>
          <w:spacing w:val="7"/>
        </w:rPr>
        <w:t>а</w:t>
      </w:r>
      <w:r w:rsidRPr="001D5C40">
        <w:t>дочных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мес</w:t>
      </w:r>
      <w:r w:rsidRPr="001D5C40">
        <w:t>т</w:t>
      </w:r>
      <w:r w:rsidRPr="001D5C40">
        <w:rPr>
          <w:spacing w:val="7"/>
        </w:rPr>
        <w:t xml:space="preserve"> </w:t>
      </w:r>
      <w:r w:rsidRPr="001D5C40">
        <w:t>и площ</w:t>
      </w:r>
      <w:r w:rsidRPr="001D5C40">
        <w:rPr>
          <w:spacing w:val="-1"/>
        </w:rPr>
        <w:t>а</w:t>
      </w:r>
      <w:r w:rsidRPr="001D5C40">
        <w:t>дь</w:t>
      </w:r>
      <w:r w:rsidRPr="001D5C40">
        <w:rPr>
          <w:spacing w:val="17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3"/>
        </w:rPr>
        <w:t>о</w:t>
      </w:r>
      <w:r w:rsidRPr="001D5C40">
        <w:t>лжна</w:t>
      </w:r>
      <w:r w:rsidRPr="001D5C40">
        <w:rPr>
          <w:spacing w:val="15"/>
        </w:rPr>
        <w:t xml:space="preserve"> </w:t>
      </w:r>
      <w:r w:rsidRPr="001D5C40">
        <w:t>позволять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мес</w:t>
      </w:r>
      <w:r w:rsidRPr="001D5C40">
        <w:t>тить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24"/>
        </w:rPr>
        <w:t xml:space="preserve"> </w:t>
      </w:r>
      <w:r w:rsidRPr="001D5C40">
        <w:t>ГЭК</w:t>
      </w:r>
      <w:r w:rsidRPr="001D5C40">
        <w:rPr>
          <w:spacing w:val="15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не</w:t>
      </w:r>
      <w:r w:rsidRPr="001D5C40">
        <w:rPr>
          <w:spacing w:val="15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7"/>
        </w:rPr>
        <w:t xml:space="preserve"> </w:t>
      </w:r>
      <w:r w:rsidRPr="001D5C40">
        <w:t>10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ш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8"/>
        </w:rPr>
        <w:t xml:space="preserve"> </w:t>
      </w:r>
      <w:r w:rsidRPr="001D5C40">
        <w:t xml:space="preserve">– </w:t>
      </w:r>
      <w:r w:rsidRPr="001D5C40">
        <w:rPr>
          <w:spacing w:val="-1"/>
        </w:rPr>
        <w:t>аудитории 14 в 14-ом корпусе.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rPr>
          <w:spacing w:val="-2"/>
        </w:rPr>
        <w:t>В</w:t>
      </w:r>
      <w:r w:rsidRPr="001D5C40">
        <w:t>оз</w:t>
      </w:r>
      <w:r w:rsidRPr="001D5C40">
        <w:rPr>
          <w:spacing w:val="-1"/>
        </w:rPr>
        <w:t>м</w:t>
      </w:r>
      <w:r w:rsidRPr="001D5C40">
        <w:t>ожна</w:t>
      </w:r>
      <w:r w:rsidRPr="001D5C40">
        <w:rPr>
          <w:spacing w:val="1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13"/>
        </w:rPr>
        <w:t xml:space="preserve"> 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нци</w:t>
      </w:r>
      <w:r w:rsidRPr="001D5C40">
        <w:rPr>
          <w:spacing w:val="-3"/>
        </w:rPr>
        <w:t>о</w:t>
      </w:r>
      <w:r w:rsidRPr="001D5C40">
        <w:t>нном</w:t>
      </w:r>
      <w:r w:rsidRPr="001D5C40">
        <w:rPr>
          <w:spacing w:val="11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.</w:t>
      </w:r>
      <w:r w:rsidRPr="001D5C40">
        <w:rPr>
          <w:spacing w:val="14"/>
        </w:rPr>
        <w:t xml:space="preserve"> </w:t>
      </w:r>
      <w:r w:rsidRPr="001D5C40">
        <w:t>В</w:t>
      </w:r>
      <w:r w:rsidRPr="001D5C40">
        <w:rPr>
          <w:spacing w:val="10"/>
        </w:rPr>
        <w:t xml:space="preserve"> </w:t>
      </w:r>
      <w:r w:rsidRPr="001D5C40">
        <w:t>этом</w:t>
      </w:r>
      <w:r w:rsidRPr="001D5C40">
        <w:rPr>
          <w:spacing w:val="13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1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 xml:space="preserve">а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</w:t>
      </w:r>
      <w:r w:rsidRPr="001D5C40">
        <w:rPr>
          <w:spacing w:val="16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то</w:t>
      </w:r>
      <w:r w:rsidRPr="001D5C40">
        <w:rPr>
          <w:spacing w:val="-1"/>
        </w:rPr>
        <w:t>ч</w:t>
      </w:r>
      <w:r w:rsidRPr="001D5C40">
        <w:rPr>
          <w:spacing w:val="-2"/>
        </w:rPr>
        <w:t>н</w:t>
      </w:r>
      <w:r w:rsidRPr="001D5C40">
        <w:t>ым</w:t>
      </w:r>
      <w:r w:rsidRPr="001D5C40">
        <w:rPr>
          <w:spacing w:val="15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твом</w:t>
      </w:r>
      <w:r w:rsidRPr="001D5C40">
        <w:rPr>
          <w:spacing w:val="15"/>
        </w:rPr>
        <w:t xml:space="preserve"> </w:t>
      </w:r>
      <w:r w:rsidRPr="001D5C40">
        <w:t>п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он</w:t>
      </w:r>
      <w:r w:rsidRPr="001D5C40">
        <w:rPr>
          <w:spacing w:val="-1"/>
        </w:rPr>
        <w:t>а</w:t>
      </w:r>
      <w:r w:rsidRPr="001D5C40">
        <w:t>льн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1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ров</w:t>
      </w:r>
      <w:r w:rsidRPr="001D5C40">
        <w:rPr>
          <w:spacing w:val="13"/>
        </w:rPr>
        <w:t xml:space="preserve"> </w:t>
      </w:r>
      <w:r w:rsidRPr="001D5C40">
        <w:t>для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6"/>
        </w:rPr>
        <w:t xml:space="preserve"> </w:t>
      </w:r>
      <w:r w:rsidRPr="001D5C40">
        <w:t>Г</w:t>
      </w:r>
      <w:r w:rsidRPr="001D5C40">
        <w:rPr>
          <w:spacing w:val="-2"/>
        </w:rPr>
        <w:t>Э</w:t>
      </w:r>
      <w:r w:rsidRPr="001D5C40">
        <w:t>К, до</w:t>
      </w:r>
      <w:r w:rsidRPr="001D5C40">
        <w:rPr>
          <w:spacing w:val="-1"/>
        </w:rPr>
        <w:t>с</w:t>
      </w:r>
      <w:r w:rsidRPr="001D5C40">
        <w:rPr>
          <w:spacing w:val="3"/>
        </w:rPr>
        <w:t>т</w:t>
      </w:r>
      <w:r w:rsidRPr="001D5C40">
        <w:rPr>
          <w:spacing w:val="-5"/>
        </w:rPr>
        <w:t>у</w:t>
      </w:r>
      <w:r w:rsidRPr="001D5C40">
        <w:t>пом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39"/>
        </w:rPr>
        <w:t xml:space="preserve"> </w:t>
      </w:r>
      <w:r w:rsidRPr="001D5C40">
        <w:t>инт</w:t>
      </w:r>
      <w:r w:rsidRPr="001D5C40">
        <w:rPr>
          <w:spacing w:val="-1"/>
        </w:rPr>
        <w:t>е</w:t>
      </w:r>
      <w:r w:rsidRPr="001D5C40">
        <w:t>рн</w:t>
      </w:r>
      <w:r w:rsidRPr="001D5C40">
        <w:rPr>
          <w:spacing w:val="-1"/>
        </w:rPr>
        <w:t>е</w:t>
      </w:r>
      <w:r w:rsidRPr="001D5C40">
        <w:t>т,</w:t>
      </w:r>
      <w:r w:rsidRPr="001D5C40">
        <w:rPr>
          <w:spacing w:val="35"/>
        </w:rPr>
        <w:t xml:space="preserve"> </w:t>
      </w:r>
      <w:r w:rsidRPr="001D5C40">
        <w:t>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нн</w:t>
      </w:r>
      <w:r w:rsidRPr="001D5C40">
        <w:rPr>
          <w:spacing w:val="3"/>
        </w:rPr>
        <w:t>ы</w:t>
      </w:r>
      <w:r w:rsidRPr="001D5C40">
        <w:t>х</w:t>
      </w:r>
      <w:r w:rsidRPr="001D5C40">
        <w:rPr>
          <w:spacing w:val="40"/>
        </w:rPr>
        <w:t xml:space="preserve"> </w:t>
      </w:r>
      <w:r w:rsidRPr="001D5C40">
        <w:t>вид</w:t>
      </w:r>
      <w:r w:rsidRPr="001D5C40">
        <w:rPr>
          <w:spacing w:val="-4"/>
        </w:rPr>
        <w:t>е</w:t>
      </w:r>
      <w:r w:rsidRPr="001D5C40">
        <w:t>ок</w:t>
      </w:r>
      <w:r w:rsidRPr="001D5C40">
        <w:rPr>
          <w:spacing w:val="-1"/>
        </w:rPr>
        <w:t>аме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з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</w:t>
      </w:r>
      <w:r w:rsidRPr="001D5C40">
        <w:rPr>
          <w:spacing w:val="1"/>
        </w:rPr>
        <w:t>ы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трой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-1"/>
        </w:rPr>
        <w:t>м</w:t>
      </w:r>
      <w:r w:rsidRPr="001D5C40">
        <w:t>и.</w:t>
      </w:r>
      <w:r>
        <w:br/>
      </w:r>
    </w:p>
    <w:p w:rsidR="00E93DD4" w:rsidRDefault="00E93DD4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before="69"/>
        <w:ind w:left="1520"/>
      </w:pP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Ы КОНТ</w:t>
      </w:r>
      <w:r w:rsidRPr="001D5C40">
        <w:rPr>
          <w:spacing w:val="-3"/>
        </w:rPr>
        <w:t>Р</w:t>
      </w:r>
      <w:r w:rsidRPr="001D5C40">
        <w:t>О</w:t>
      </w:r>
      <w:r w:rsidRPr="001D5C40">
        <w:rPr>
          <w:spacing w:val="1"/>
        </w:rPr>
        <w:t>ЛЯ</w:t>
      </w:r>
      <w:r w:rsidRPr="001D5C40">
        <w:t xml:space="preserve">, </w:t>
      </w:r>
      <w:r w:rsidRPr="001D5C40">
        <w:rPr>
          <w:spacing w:val="-3"/>
        </w:rPr>
        <w:t>Р</w:t>
      </w:r>
      <w:r w:rsidRPr="001D5C40">
        <w:t>ЕАЛИЗ</w:t>
      </w:r>
      <w:r w:rsidRPr="001D5C40">
        <w:rPr>
          <w:spacing w:val="-1"/>
        </w:rPr>
        <w:t>У</w:t>
      </w:r>
      <w:r w:rsidRPr="001D5C40">
        <w:t>Е</w:t>
      </w:r>
      <w:r w:rsidRPr="001D5C40">
        <w:rPr>
          <w:spacing w:val="-1"/>
        </w:rPr>
        <w:t>М</w:t>
      </w:r>
      <w:r w:rsidRPr="001D5C40">
        <w:t>ЫЕ ВКР</w:t>
      </w:r>
    </w:p>
    <w:p w:rsidR="00E93DD4" w:rsidRPr="00E93DD4" w:rsidRDefault="00E93DD4" w:rsidP="00E93DD4">
      <w:pPr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</w:pPr>
      <w:r w:rsidRPr="001D5C40">
        <w:rPr>
          <w:b/>
          <w:bCs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</w:t>
      </w:r>
      <w:r w:rsidRPr="001D5C40">
        <w:rPr>
          <w:b/>
          <w:bCs/>
          <w:spacing w:val="2"/>
        </w:rPr>
        <w:t>у</w:t>
      </w:r>
      <w:r w:rsidRPr="001D5C40">
        <w:rPr>
          <w:b/>
          <w:bCs/>
          <w:spacing w:val="-6"/>
        </w:rPr>
        <w:t>щ</w:t>
      </w:r>
      <w:r w:rsidRPr="001D5C40">
        <w:rPr>
          <w:b/>
          <w:bCs/>
        </w:rPr>
        <w:t>ий контроль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выпол</w:t>
      </w:r>
      <w:r w:rsidRPr="001D5C40">
        <w:rPr>
          <w:b/>
          <w:bCs/>
          <w:spacing w:val="1"/>
        </w:rPr>
        <w:t>н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ния </w:t>
      </w:r>
      <w:r w:rsidRPr="001D5C40">
        <w:rPr>
          <w:b/>
          <w:bCs/>
          <w:spacing w:val="-2"/>
        </w:rPr>
        <w:t>В</w:t>
      </w:r>
      <w:r w:rsidRPr="001D5C40">
        <w:rPr>
          <w:b/>
          <w:bCs/>
        </w:rPr>
        <w:t>КР</w:t>
      </w:r>
    </w:p>
    <w:p w:rsidR="00E93DD4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Т</w:t>
      </w:r>
      <w:r w:rsidRPr="001D5C40">
        <w:rPr>
          <w:spacing w:val="-2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щий</w:t>
      </w:r>
      <w:r w:rsidRPr="001D5C40">
        <w:rPr>
          <w:spacing w:val="12"/>
        </w:rPr>
        <w:t xml:space="preserve"> </w:t>
      </w:r>
      <w:r w:rsidRPr="001D5C40">
        <w:t>контроль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ющи</w:t>
      </w:r>
      <w:r w:rsidRPr="001D5C40">
        <w:rPr>
          <w:spacing w:val="-1"/>
        </w:rPr>
        <w:t>мс</w:t>
      </w:r>
      <w:r w:rsidRPr="001D5C40">
        <w:t>я</w:t>
      </w:r>
      <w:r w:rsidRPr="001D5C40">
        <w:rPr>
          <w:spacing w:val="11"/>
        </w:rPr>
        <w:t xml:space="preserve"> 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щ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твля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19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9"/>
        </w:rPr>
        <w:t xml:space="preserve"> </w:t>
      </w:r>
      <w:r w:rsidRPr="001D5C40">
        <w:t>и</w:t>
      </w:r>
      <w:r w:rsidRPr="001D5C40">
        <w:rPr>
          <w:spacing w:val="19"/>
        </w:rPr>
        <w:t xml:space="preserve"> </w:t>
      </w:r>
      <w:r w:rsidRPr="001D5C40">
        <w:t>орг</w:t>
      </w:r>
      <w:r w:rsidRPr="001D5C40">
        <w:rPr>
          <w:spacing w:val="-1"/>
        </w:rPr>
        <w:t>а</w:t>
      </w:r>
      <w:r w:rsidRPr="001D5C40">
        <w:t>ни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18"/>
        </w:rPr>
        <w:t xml:space="preserve"> </w:t>
      </w:r>
      <w:r w:rsidRPr="001D5C40">
        <w:t>под</w:t>
      </w:r>
      <w:r w:rsidRPr="001D5C40">
        <w:rPr>
          <w:spacing w:val="19"/>
        </w:rPr>
        <w:t xml:space="preserve"> </w:t>
      </w:r>
      <w:r w:rsidRPr="001D5C40">
        <w:t>контрол</w:t>
      </w:r>
      <w:r w:rsidRPr="001D5C40">
        <w:rPr>
          <w:spacing w:val="-1"/>
        </w:rPr>
        <w:t>е</w:t>
      </w:r>
      <w:r w:rsidRPr="001D5C40">
        <w:t>м д</w:t>
      </w:r>
      <w:r w:rsidRPr="001D5C40">
        <w:rPr>
          <w:spacing w:val="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2"/>
        </w:rPr>
        <w:t xml:space="preserve"> </w:t>
      </w:r>
      <w:r w:rsidRPr="001D5C40">
        <w:t>ин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"/>
        </w:rPr>
        <w:t>т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-1"/>
        </w:rPr>
        <w:t>а</w:t>
      </w:r>
      <w:r w:rsidRPr="001D5C40">
        <w:t>.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1"/>
        </w:rPr>
        <w:t>ч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1"/>
        </w:rPr>
        <w:t>в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43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45"/>
        </w:rPr>
        <w:t xml:space="preserve"> </w:t>
      </w:r>
      <w:r w:rsidRPr="001D5C40">
        <w:t>контроля</w:t>
      </w:r>
      <w:r w:rsidRPr="001D5C40">
        <w:rPr>
          <w:spacing w:val="40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г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 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 xml:space="preserve">ния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-3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по</w:t>
      </w:r>
      <w:r w:rsidRPr="001D5C40">
        <w:rPr>
          <w:spacing w:val="-3"/>
        </w:rPr>
        <w:t>л</w:t>
      </w:r>
      <w:r w:rsidRPr="001D5C40">
        <w:t>ня</w:t>
      </w:r>
      <w:r w:rsidRPr="001D5C40">
        <w:rPr>
          <w:spacing w:val="-1"/>
        </w:rPr>
        <w:t>ем</w:t>
      </w:r>
      <w:r w:rsidRPr="001D5C40">
        <w:t xml:space="preserve">ый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 </w:t>
      </w:r>
      <w:r w:rsidRPr="001D5C40">
        <w:rPr>
          <w:spacing w:val="-1"/>
        </w:rPr>
        <w:t>е</w:t>
      </w:r>
      <w:r w:rsidRPr="001D5C40">
        <w:t>ж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льно.</w:t>
      </w:r>
    </w:p>
    <w:p w:rsidR="00DC7276" w:rsidRDefault="00DC7276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</w:p>
    <w:p w:rsidR="00E93DD4" w:rsidRPr="001D5C40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При</w:t>
      </w:r>
      <w:r w:rsidRPr="001D5C40">
        <w:rPr>
          <w:spacing w:val="-1"/>
        </w:rPr>
        <w:t>ме</w:t>
      </w:r>
      <w:r w:rsidRPr="001D5C40">
        <w:t>рн</w:t>
      </w:r>
      <w:r w:rsidRPr="001D5C40">
        <w:rPr>
          <w:spacing w:val="-1"/>
        </w:rPr>
        <w:t>а</w:t>
      </w:r>
      <w:r w:rsidRPr="001D5C40">
        <w:t>я форма</w:t>
      </w:r>
      <w:r w:rsidRPr="001D5C40">
        <w:rPr>
          <w:spacing w:val="-2"/>
        </w:rPr>
        <w:t xml:space="preserve"> </w:t>
      </w:r>
      <w:r w:rsidRPr="001D5C40">
        <w:t>Гра</w:t>
      </w:r>
      <w:r w:rsidRPr="001D5C40">
        <w:rPr>
          <w:spacing w:val="2"/>
        </w:rPr>
        <w:t>ф</w:t>
      </w:r>
      <w:r w:rsidRPr="001D5C40">
        <w:t>ика</w:t>
      </w:r>
      <w:r w:rsidRPr="001D5C40">
        <w:rPr>
          <w:spacing w:val="-1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 xml:space="preserve">ия </w:t>
      </w:r>
      <w:r w:rsidRPr="001D5C40">
        <w:rPr>
          <w:spacing w:val="-2"/>
        </w:rPr>
        <w:t>В</w:t>
      </w:r>
      <w:r w:rsidRPr="001D5C40">
        <w:t>К</w:t>
      </w:r>
      <w:r w:rsidRPr="001D5C40">
        <w:rPr>
          <w:spacing w:val="4"/>
        </w:rPr>
        <w:t>Р</w:t>
      </w:r>
      <w:r w:rsidRPr="001D5C40"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6"/>
        <w:gridCol w:w="669"/>
        <w:gridCol w:w="670"/>
        <w:gridCol w:w="671"/>
        <w:gridCol w:w="671"/>
        <w:gridCol w:w="671"/>
        <w:gridCol w:w="671"/>
        <w:gridCol w:w="626"/>
        <w:gridCol w:w="626"/>
        <w:gridCol w:w="626"/>
        <w:gridCol w:w="659"/>
        <w:gridCol w:w="2201"/>
      </w:tblGrid>
      <w:tr w:rsidR="00E93DD4" w:rsidTr="00E93DD4">
        <w:tc>
          <w:tcPr>
            <w:tcW w:w="1047" w:type="dxa"/>
            <w:vMerge w:val="restart"/>
            <w:vAlign w:val="center"/>
          </w:tcPr>
          <w:p w:rsidR="00E93DD4" w:rsidRP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  <w:r>
              <w:t>Недели ВКР</w:t>
            </w:r>
          </w:p>
        </w:tc>
        <w:tc>
          <w:tcPr>
            <w:tcW w:w="6616" w:type="dxa"/>
            <w:gridSpan w:val="10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2240" w:type="dxa"/>
            <w:vMerge w:val="restart"/>
            <w:vAlign w:val="center"/>
          </w:tcPr>
          <w:p w:rsidR="00E93DD4" w:rsidRPr="00E93DD4" w:rsidRDefault="00E93DD4" w:rsidP="00E93DD4">
            <w:pPr>
              <w:tabs>
                <w:tab w:val="left" w:pos="3953"/>
              </w:tabs>
              <w:kinsoku w:val="0"/>
              <w:overflowPunct w:val="0"/>
              <w:spacing w:before="15"/>
              <w:ind w:right="-8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Примечание об </w:t>
            </w:r>
            <w:r>
              <w:rPr>
                <w:b/>
                <w:bCs/>
                <w:sz w:val="20"/>
                <w:szCs w:val="20"/>
              </w:rPr>
              <w:br/>
              <w:t xml:space="preserve">успеваемости </w:t>
            </w:r>
            <w:r>
              <w:rPr>
                <w:b/>
                <w:bCs/>
                <w:sz w:val="20"/>
                <w:szCs w:val="20"/>
              </w:rPr>
              <w:br/>
              <w:t>(удовлетворительно</w:t>
            </w:r>
            <w:r w:rsidRPr="00E93DD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неудовлетворительно</w:t>
            </w:r>
          </w:p>
        </w:tc>
      </w:tr>
      <w:tr w:rsidR="00E93DD4" w:rsidTr="00E93DD4">
        <w:tc>
          <w:tcPr>
            <w:tcW w:w="1047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70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80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90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100</w:t>
            </w:r>
          </w:p>
        </w:tc>
        <w:tc>
          <w:tcPr>
            <w:tcW w:w="2240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</w:tbl>
    <w:p w:rsidR="00E93DD4" w:rsidRDefault="00E93DD4">
      <w:pPr>
        <w:pStyle w:val="a3"/>
        <w:kinsoku w:val="0"/>
        <w:overflowPunct w:val="0"/>
        <w:spacing w:before="66"/>
        <w:ind w:right="226" w:firstLine="851"/>
        <w:jc w:val="both"/>
      </w:pPr>
    </w:p>
    <w:p w:rsidR="005A0E3D" w:rsidRPr="001D5C40" w:rsidRDefault="005A0E3D">
      <w:pPr>
        <w:pStyle w:val="a3"/>
        <w:kinsoku w:val="0"/>
        <w:overflowPunct w:val="0"/>
        <w:spacing w:before="66"/>
        <w:ind w:right="226" w:firstLine="851"/>
        <w:jc w:val="both"/>
      </w:pPr>
      <w:r w:rsidRPr="001D5C40">
        <w:t>В</w:t>
      </w:r>
      <w:r w:rsidRPr="001D5C40">
        <w:rPr>
          <w:spacing w:val="1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2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ка</w:t>
      </w:r>
      <w:r w:rsidRPr="001D5C40">
        <w:rPr>
          <w:spacing w:val="2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20"/>
        </w:rPr>
        <w:t xml:space="preserve"> </w:t>
      </w:r>
      <w:r w:rsidRPr="001D5C40">
        <w:t>на</w:t>
      </w:r>
      <w:r w:rsidRPr="001D5C40">
        <w:rPr>
          <w:spacing w:val="20"/>
        </w:rPr>
        <w:t xml:space="preserve"> </w:t>
      </w:r>
      <w:r w:rsidR="00280620" w:rsidRPr="001D5C40">
        <w:t>80</w:t>
      </w:r>
      <w:r w:rsidRPr="001D5C40">
        <w:rPr>
          <w:spacing w:val="4"/>
        </w:rPr>
        <w:t xml:space="preserve"> </w:t>
      </w:r>
      <w:r w:rsidRPr="001D5C40">
        <w:t>%</w:t>
      </w:r>
      <w:r w:rsidRPr="001D5C40">
        <w:rPr>
          <w:spacing w:val="22"/>
        </w:rPr>
        <w:t xml:space="preserve"> </w:t>
      </w:r>
      <w:r w:rsidRPr="001D5C40">
        <w:t>по</w:t>
      </w:r>
      <w:r w:rsidRPr="001D5C40">
        <w:rPr>
          <w:spacing w:val="21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ече</w:t>
      </w:r>
      <w:r w:rsidRPr="001D5C40">
        <w:t>нию</w:t>
      </w:r>
      <w:r w:rsidRPr="001D5C40">
        <w:rPr>
          <w:spacing w:val="21"/>
        </w:rPr>
        <w:t xml:space="preserve"> </w:t>
      </w:r>
      <w:r w:rsidR="00280620" w:rsidRPr="001D5C40">
        <w:t>5</w:t>
      </w:r>
      <w:r w:rsidRPr="001D5C40">
        <w:t>0</w:t>
      </w:r>
      <w:r w:rsidRPr="001D5C40">
        <w:rPr>
          <w:spacing w:val="3"/>
        </w:rPr>
        <w:t xml:space="preserve"> </w:t>
      </w:r>
      <w:r w:rsidRPr="001D5C40">
        <w:t>% вр</w:t>
      </w:r>
      <w:r w:rsidRPr="001D5C40">
        <w:rPr>
          <w:spacing w:val="-2"/>
        </w:rPr>
        <w:t>е</w:t>
      </w:r>
      <w:r w:rsidRPr="001D5C40">
        <w:rPr>
          <w:spacing w:val="-1"/>
        </w:rPr>
        <w:t>ме</w:t>
      </w:r>
      <w:r w:rsidRPr="001D5C40">
        <w:t>ни,</w:t>
      </w:r>
      <w:r w:rsidRPr="001D5C40">
        <w:rPr>
          <w:spacing w:val="42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нного</w:t>
      </w:r>
      <w:r w:rsidRPr="001D5C40">
        <w:rPr>
          <w:spacing w:val="42"/>
        </w:rPr>
        <w:t xml:space="preserve"> </w:t>
      </w:r>
      <w:r w:rsidRPr="001D5C40">
        <w:t>на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8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м</w:t>
      </w:r>
      <w:r w:rsidRPr="001D5C40">
        <w:t>ожет</w:t>
      </w:r>
      <w:r w:rsidRPr="001D5C40">
        <w:rPr>
          <w:spacing w:val="43"/>
        </w:rPr>
        <w:t xml:space="preserve"> </w:t>
      </w:r>
      <w:r w:rsidRPr="001D5C40">
        <w:t>быть</w:t>
      </w:r>
      <w:r w:rsidRPr="001D5C40">
        <w:rPr>
          <w:spacing w:val="44"/>
        </w:rPr>
        <w:t xml:space="preserve"> </w:t>
      </w:r>
      <w:r w:rsidRPr="001D5C40">
        <w:t>отчи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43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2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 xml:space="preserve">ка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6"/>
        </w:rPr>
        <w:t xml:space="preserve"> </w:t>
      </w:r>
      <w:r w:rsidRPr="001D5C40">
        <w:t>по</w:t>
      </w:r>
      <w:r w:rsidRPr="001D5C40">
        <w:rPr>
          <w:spacing w:val="45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нию</w:t>
      </w:r>
      <w:r w:rsidRPr="001D5C40">
        <w:rPr>
          <w:spacing w:val="45"/>
        </w:rPr>
        <w:t xml:space="preserve"> </w:t>
      </w:r>
      <w:r w:rsidRPr="001D5C40">
        <w:t>д</w:t>
      </w:r>
      <w:r w:rsidRPr="001D5C40">
        <w:rPr>
          <w:spacing w:val="-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4"/>
        </w:rPr>
        <w:t xml:space="preserve"> </w:t>
      </w:r>
      <w:r w:rsidR="00280620" w:rsidRPr="001D5C40">
        <w:t>филиала РТУ МИРЭА в г. Фрязино</w:t>
      </w:r>
      <w:r w:rsidRPr="001D5C40">
        <w:t>,</w:t>
      </w:r>
      <w:r w:rsidRPr="001D5C40">
        <w:rPr>
          <w:spacing w:val="45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ой</w:t>
      </w:r>
      <w:r w:rsidRPr="001D5C40">
        <w:rPr>
          <w:spacing w:val="4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пи</w:t>
      </w:r>
      <w:r w:rsidRPr="001D5C40">
        <w:rPr>
          <w:spacing w:val="-1"/>
        </w:rPr>
        <w:t>с</w:t>
      </w:r>
      <w:r w:rsidRPr="001D5C40">
        <w:t>ки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ющ</w:t>
      </w:r>
      <w:r w:rsidRPr="001D5C40">
        <w:rPr>
          <w:spacing w:val="1"/>
        </w:rPr>
        <w:t>е</w:t>
      </w:r>
      <w:r w:rsidRPr="001D5C40">
        <w:t>го к</w:t>
      </w:r>
      <w:r w:rsidRPr="001D5C40">
        <w:rPr>
          <w:spacing w:val="-1"/>
        </w:rPr>
        <w:t>а</w:t>
      </w:r>
      <w:r w:rsidRPr="001D5C40">
        <w:t>федрой или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 xml:space="preserve">ля </w:t>
      </w:r>
      <w:r w:rsidRPr="001D5C40">
        <w:rPr>
          <w:spacing w:val="-2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дз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и до</w:t>
      </w:r>
      <w:r w:rsidRPr="001D5C40">
        <w:rPr>
          <w:spacing w:val="-2"/>
        </w:rPr>
        <w:t>п</w:t>
      </w:r>
      <w:r w:rsidRPr="001D5C40">
        <w:t>у</w:t>
      </w:r>
      <w:r w:rsidRPr="001D5C40">
        <w:rPr>
          <w:spacing w:val="-1"/>
        </w:rPr>
        <w:t>с</w:t>
      </w:r>
      <w:r w:rsidRPr="001D5C40">
        <w:t>к к 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before="11" w:line="260" w:lineRule="exact"/>
      </w:pP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Не</w:t>
      </w:r>
      <w:r w:rsidRPr="001D5C40">
        <w:rPr>
          <w:spacing w:val="7"/>
        </w:rPr>
        <w:t xml:space="preserve"> </w:t>
      </w:r>
      <w:r w:rsidRPr="001D5C40">
        <w:t>позд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е,</w:t>
      </w:r>
      <w:r w:rsidRPr="001D5C40">
        <w:rPr>
          <w:spacing w:val="10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8"/>
        </w:rPr>
        <w:t xml:space="preserve"> </w:t>
      </w:r>
      <w:r w:rsidRPr="001D5C40">
        <w:t>за</w:t>
      </w:r>
      <w:r w:rsidRPr="001D5C40">
        <w:rPr>
          <w:spacing w:val="8"/>
        </w:rPr>
        <w:t xml:space="preserve"> </w:t>
      </w:r>
      <w:r w:rsidR="00280620" w:rsidRPr="001D5C40">
        <w:t>3</w:t>
      </w:r>
      <w:r w:rsidRPr="001D5C40">
        <w:rPr>
          <w:spacing w:val="10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="00280620" w:rsidRPr="001D5C40">
        <w:t>и</w:t>
      </w:r>
      <w:r w:rsidRPr="001D5C40">
        <w:rPr>
          <w:spacing w:val="10"/>
        </w:rPr>
        <w:t xml:space="preserve"> </w:t>
      </w:r>
      <w:r w:rsidRPr="001D5C40">
        <w:t>до</w:t>
      </w:r>
      <w:r w:rsidRPr="001D5C40">
        <w:rPr>
          <w:spacing w:val="9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а</w:t>
      </w:r>
      <w:r w:rsidRPr="001D5C40">
        <w:rPr>
          <w:spacing w:val="8"/>
        </w:rPr>
        <w:t xml:space="preserve"> </w:t>
      </w:r>
      <w:r w:rsidRPr="001D5C40">
        <w:t>быть</w:t>
      </w:r>
      <w:r w:rsidRPr="001D5C40">
        <w:rPr>
          <w:spacing w:val="10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на</w:t>
      </w:r>
      <w:r w:rsidRPr="001D5C40">
        <w:rPr>
          <w:spacing w:val="8"/>
        </w:rPr>
        <w:t xml:space="preserve"> </w:t>
      </w:r>
      <w:r w:rsidRPr="001D5C40">
        <w:t>на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4"/>
        </w:rPr>
        <w:t>щ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57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федру</w:t>
      </w:r>
      <w:r w:rsidRPr="001D5C40">
        <w:rPr>
          <w:spacing w:val="52"/>
        </w:rPr>
        <w:t xml:space="preserve"> </w:t>
      </w:r>
      <w:r w:rsidRPr="001D5C40">
        <w:t>для</w:t>
      </w:r>
      <w:r w:rsidRPr="001D5C40">
        <w:rPr>
          <w:spacing w:val="57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</w:t>
      </w:r>
      <w:r w:rsidRPr="001D5C40">
        <w:rPr>
          <w:spacing w:val="58"/>
        </w:rPr>
        <w:t xml:space="preserve"> </w:t>
      </w:r>
      <w:r w:rsidRPr="001D5C40">
        <w:t>и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щиты.</w:t>
      </w:r>
      <w:r w:rsidRPr="001D5C40">
        <w:rPr>
          <w:spacing w:val="56"/>
        </w:rPr>
        <w:t xml:space="preserve"> </w:t>
      </w: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6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</w:t>
      </w:r>
      <w:r w:rsidRPr="001D5C40">
        <w:t>п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34"/>
        </w:rPr>
        <w:t xml:space="preserve"> </w:t>
      </w:r>
      <w:r w:rsidRPr="001D5C40">
        <w:rPr>
          <w:spacing w:val="-3"/>
        </w:rPr>
        <w:t>г</w:t>
      </w:r>
      <w:r w:rsidRPr="001D5C40">
        <w:t>отовно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3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4"/>
        </w:rPr>
        <w:t xml:space="preserve"> </w:t>
      </w:r>
      <w:r w:rsidRPr="001D5C40">
        <w:t>к</w:t>
      </w:r>
      <w:r w:rsidRPr="001D5C40">
        <w:rPr>
          <w:spacing w:val="3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32"/>
        </w:rPr>
        <w:t xml:space="preserve"> </w:t>
      </w:r>
      <w:r w:rsidRPr="001D5C40">
        <w:t>(пол</w:t>
      </w:r>
      <w:r w:rsidRPr="001D5C40">
        <w:rPr>
          <w:spacing w:val="1"/>
        </w:rPr>
        <w:t>н</w:t>
      </w:r>
      <w:r w:rsidRPr="001D5C40">
        <w:t>ота</w:t>
      </w:r>
      <w:r w:rsidRPr="001D5C40">
        <w:rPr>
          <w:spacing w:val="33"/>
        </w:rPr>
        <w:t xml:space="preserve"> </w:t>
      </w:r>
      <w:r w:rsidRPr="001D5C40">
        <w:t>объ</w:t>
      </w:r>
      <w:r w:rsidRPr="001D5C40">
        <w:rPr>
          <w:spacing w:val="-1"/>
        </w:rPr>
        <w:t>ем</w:t>
      </w:r>
      <w:r w:rsidRPr="001D5C40">
        <w:t>а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ного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ния, к</w:t>
      </w:r>
      <w:r w:rsidRPr="001D5C40">
        <w:rPr>
          <w:spacing w:val="-1"/>
        </w:rPr>
        <w:t>ачес</w:t>
      </w:r>
      <w:r w:rsidRPr="001D5C40">
        <w:t xml:space="preserve">тво </w:t>
      </w:r>
      <w:r w:rsidRPr="001D5C40">
        <w:rPr>
          <w:spacing w:val="-1"/>
        </w:rPr>
        <w:t>в</w:t>
      </w:r>
      <w:r w:rsidRPr="001D5C40">
        <w:t>ыпол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 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а</w:t>
      </w:r>
      <w:r w:rsidRPr="001D5C40">
        <w:t xml:space="preserve">), подготовка </w:t>
      </w:r>
      <w:r w:rsidRPr="001D5C40">
        <w:rPr>
          <w:spacing w:val="-1"/>
        </w:rPr>
        <w:t>в</w:t>
      </w:r>
      <w:r w:rsidRPr="001D5C40">
        <w:t>ы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-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ind w:right="227" w:firstLine="851"/>
        <w:jc w:val="both"/>
      </w:pPr>
      <w:r w:rsidRPr="001D5C40">
        <w:lastRenderedPageBreak/>
        <w:t>К</w:t>
      </w:r>
      <w:r w:rsidRPr="001D5C40">
        <w:rPr>
          <w:spacing w:val="5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49"/>
        </w:rPr>
        <w:t xml:space="preserve"> </w:t>
      </w:r>
      <w:r w:rsidRPr="001D5C40">
        <w:t>до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1"/>
        </w:rPr>
        <w:t>а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50"/>
        </w:rPr>
        <w:t xml:space="preserve"> </w:t>
      </w:r>
      <w:r w:rsidRPr="001D5C40">
        <w:t>прош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3"/>
        </w:rPr>
        <w:t>ш</w:t>
      </w:r>
      <w:r w:rsidRPr="001D5C40">
        <w:t>ие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</w:t>
      </w:r>
      <w:r w:rsidRPr="001D5C40">
        <w:rPr>
          <w:spacing w:val="-2"/>
        </w:rPr>
        <w:t>н</w:t>
      </w:r>
      <w:r w:rsidRPr="001D5C40">
        <w:t>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ющие</w:t>
      </w:r>
      <w:r w:rsidRPr="001D5C40">
        <w:rPr>
          <w:spacing w:val="49"/>
        </w:rPr>
        <w:t xml:space="preserve"> </w:t>
      </w:r>
      <w:r w:rsidRPr="001D5C40">
        <w:t>о</w:t>
      </w:r>
      <w:r w:rsidRPr="001D5C40">
        <w:rPr>
          <w:spacing w:val="-2"/>
        </w:rPr>
        <w:t>т</w:t>
      </w:r>
      <w:r w:rsidRPr="001D5C40">
        <w:t xml:space="preserve">зыв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2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с</w:t>
      </w:r>
      <w:r w:rsidRPr="001D5C40">
        <w:rPr>
          <w:spacing w:val="22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2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нко</w:t>
      </w:r>
      <w:r w:rsidRPr="001D5C40">
        <w:rPr>
          <w:spacing w:val="6"/>
        </w:rPr>
        <w:t>й</w:t>
      </w:r>
      <w:r w:rsidRPr="001D5C40">
        <w:t>.</w:t>
      </w:r>
      <w:r w:rsidRPr="001D5C40">
        <w:rPr>
          <w:spacing w:val="21"/>
        </w:rPr>
        <w:t xml:space="preserve"> </w:t>
      </w:r>
      <w:r w:rsidRPr="001D5C40">
        <w:t>Кро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t>того,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дол</w:t>
      </w:r>
      <w:r w:rsidRPr="001D5C40">
        <w:rPr>
          <w:spacing w:val="-3"/>
        </w:rPr>
        <w:t>ж</w:t>
      </w:r>
      <w:r w:rsidRPr="001D5C40">
        <w:t>на</w:t>
      </w:r>
      <w:r w:rsidRPr="001D5C40">
        <w:rPr>
          <w:spacing w:val="22"/>
        </w:rPr>
        <w:t xml:space="preserve"> </w:t>
      </w:r>
      <w:r w:rsidRPr="001D5C40">
        <w:t>про</w:t>
      </w:r>
      <w:r w:rsidRPr="001D5C40">
        <w:rPr>
          <w:spacing w:val="-2"/>
        </w:rPr>
        <w:t>й</w:t>
      </w:r>
      <w:r w:rsidRPr="001D5C40">
        <w:t>ти</w:t>
      </w:r>
      <w:r w:rsidRPr="001D5C40">
        <w:rPr>
          <w:spacing w:val="22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 на</w:t>
      </w:r>
      <w:r w:rsidRPr="001D5C40">
        <w:rPr>
          <w:spacing w:val="25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rPr>
          <w:spacing w:val="3"/>
        </w:rPr>
        <w:t>н</w:t>
      </w:r>
      <w:r w:rsidRPr="001D5C40">
        <w:t>ия,</w:t>
      </w:r>
      <w:r w:rsidRPr="001D5C40">
        <w:rPr>
          <w:spacing w:val="26"/>
        </w:rPr>
        <w:t xml:space="preserve"> </w:t>
      </w:r>
      <w:r w:rsidRPr="001D5C40">
        <w:t>который</w:t>
      </w:r>
      <w:r w:rsidRPr="001D5C40">
        <w:rPr>
          <w:spacing w:val="26"/>
        </w:rPr>
        <w:t xml:space="preserve"> </w:t>
      </w:r>
      <w:r w:rsidRPr="001D5C40">
        <w:t>не</w:t>
      </w:r>
      <w:r w:rsidRPr="001D5C40">
        <w:rPr>
          <w:spacing w:val="25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4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30"/>
        </w:rPr>
        <w:t xml:space="preserve"> </w:t>
      </w:r>
      <w:r w:rsidRPr="001D5C40">
        <w:t xml:space="preserve">25 </w:t>
      </w:r>
      <w:r w:rsidRPr="001D5C40">
        <w:rPr>
          <w:spacing w:val="-1"/>
        </w:rPr>
        <w:t>%</w:t>
      </w:r>
      <w:r w:rsidRPr="001D5C40">
        <w:t>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2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форми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="00E93DD4">
        <w:t xml:space="preserve">я </w:t>
      </w:r>
      <w:r w:rsidRPr="001D5C40">
        <w:rPr>
          <w:spacing w:val="-1"/>
        </w:rPr>
        <w:t>с</w:t>
      </w:r>
      <w:r w:rsidRPr="001D5C40">
        <w:t>пр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2"/>
        </w:rPr>
        <w:t>к</w:t>
      </w:r>
      <w:r w:rsidR="00E93DD4">
        <w:t xml:space="preserve">а </w:t>
      </w:r>
      <w:r w:rsidRPr="001D5C40">
        <w:t>из</w:t>
      </w:r>
      <w:r w:rsidRPr="001D5C40">
        <w:rPr>
          <w:spacing w:val="3"/>
        </w:rPr>
        <w:t xml:space="preserve"> 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ем</w:t>
      </w:r>
      <w:r w:rsidRPr="001D5C40">
        <w:t>ы об</w:t>
      </w:r>
      <w:r w:rsidRPr="001D5C40">
        <w:rPr>
          <w:spacing w:val="1"/>
        </w:rPr>
        <w:t>н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4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тов</w:t>
      </w:r>
      <w:r w:rsidRPr="001D5C40">
        <w:rPr>
          <w:spacing w:val="-1"/>
        </w:rPr>
        <w:t>ы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</w:t>
      </w:r>
      <w:r w:rsidRPr="001D5C40">
        <w:rPr>
          <w:spacing w:val="-2"/>
        </w:rPr>
        <w:t>и</w:t>
      </w:r>
      <w:r w:rsidRPr="001D5C40">
        <w:t>й</w:t>
      </w:r>
      <w:r w:rsidR="00E93DD4">
        <w:t xml:space="preserve"> </w:t>
      </w:r>
      <w:r w:rsidRPr="001D5C40">
        <w:rPr>
          <w:spacing w:val="-5"/>
        </w:rPr>
        <w:t>«</w:t>
      </w:r>
      <w:r w:rsidRPr="001D5C40">
        <w:rPr>
          <w:spacing w:val="1"/>
        </w:rPr>
        <w:t>А</w:t>
      </w:r>
      <w:r w:rsidRPr="001D5C40">
        <w:t>нтипл</w:t>
      </w:r>
      <w:r w:rsidRPr="001D5C40">
        <w:rPr>
          <w:spacing w:val="-1"/>
        </w:rPr>
        <w:t>а</w:t>
      </w:r>
      <w:r w:rsidR="000759D5">
        <w:t>г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t>.</w:t>
      </w:r>
      <w:r w:rsidRPr="001D5C40">
        <w:rPr>
          <w:spacing w:val="-2"/>
        </w:rPr>
        <w:t>В</w:t>
      </w:r>
      <w:r w:rsidRPr="001D5C40">
        <w:t>У</w:t>
      </w:r>
      <w:r w:rsidRPr="001D5C40">
        <w:rPr>
          <w:spacing w:val="5"/>
        </w:rPr>
        <w:t>З</w:t>
      </w:r>
      <w:r w:rsidRPr="001D5C40">
        <w:rPr>
          <w:spacing w:val="-8"/>
        </w:rPr>
        <w:t>»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3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сс</w:t>
      </w:r>
      <w:r w:rsidRPr="001D5C40">
        <w:t>и</w:t>
      </w:r>
      <w:r w:rsidRPr="001D5C40">
        <w:rPr>
          <w:spacing w:val="-1"/>
        </w:rPr>
        <w:t>е</w:t>
      </w:r>
      <w:r w:rsidRPr="001D5C40">
        <w:t>й,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ачаем</w:t>
      </w:r>
      <w:r w:rsidRPr="001D5C40">
        <w:t>ой</w:t>
      </w:r>
      <w:r w:rsidRPr="001D5C40">
        <w:rPr>
          <w:spacing w:val="4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тным</w:t>
      </w:r>
      <w:r w:rsidRPr="001D5C40">
        <w:rPr>
          <w:spacing w:val="41"/>
        </w:rPr>
        <w:t xml:space="preserve"> </w:t>
      </w:r>
      <w:r w:rsidRPr="001D5C40">
        <w:t>или</w:t>
      </w:r>
      <w:r w:rsidRPr="001D5C40">
        <w:rPr>
          <w:spacing w:val="44"/>
        </w:rPr>
        <w:t xml:space="preserve"> </w:t>
      </w:r>
      <w:r w:rsidRPr="001D5C40">
        <w:t>пи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-1"/>
        </w:rPr>
        <w:t>ме</w:t>
      </w:r>
      <w:r w:rsidRPr="001D5C40">
        <w:t>нным р</w:t>
      </w:r>
      <w:r w:rsidRPr="001D5C40">
        <w:rPr>
          <w:spacing w:val="-1"/>
        </w:rPr>
        <w:t>ас</w:t>
      </w:r>
      <w:r w:rsidRPr="001D5C40">
        <w:t>поряж</w:t>
      </w:r>
      <w:r w:rsidRPr="001D5C40">
        <w:rPr>
          <w:spacing w:val="-2"/>
        </w:rPr>
        <w:t>е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3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3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  <w:r w:rsidRPr="001D5C40">
        <w:rPr>
          <w:spacing w:val="33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34"/>
        </w:rPr>
        <w:t xml:space="preserve">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1"/>
        </w:rPr>
        <w:t>х</w:t>
      </w:r>
      <w:r w:rsidRPr="001D5C40">
        <w:t>одят</w:t>
      </w:r>
      <w:r w:rsidRPr="001D5C40">
        <w:rPr>
          <w:spacing w:val="3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ющий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4"/>
        </w:rPr>
        <w:t xml:space="preserve"> </w:t>
      </w:r>
      <w:r w:rsidRPr="001D5C40">
        <w:rPr>
          <w:spacing w:val="5"/>
        </w:rPr>
        <w:t>2</w:t>
      </w:r>
      <w:r w:rsidRPr="001D5C40">
        <w:rPr>
          <w:spacing w:val="-1"/>
        </w:rPr>
        <w:t>-</w:t>
      </w:r>
      <w:r w:rsidRPr="001D5C40">
        <w:t>3 пр</w:t>
      </w:r>
      <w:r w:rsidRPr="001D5C40">
        <w:rPr>
          <w:spacing w:val="-1"/>
        </w:rPr>
        <w:t>е</w:t>
      </w:r>
      <w:r w:rsidRPr="001D5C40">
        <w:t>под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</w:t>
      </w:r>
      <w:r w:rsidRPr="001D5C40">
        <w:rPr>
          <w:spacing w:val="-1"/>
        </w:rPr>
        <w:t>ы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t>од</w:t>
      </w:r>
      <w:r w:rsidRPr="001D5C40">
        <w:rPr>
          <w:spacing w:val="1"/>
        </w:rPr>
        <w:t>н</w:t>
      </w:r>
      <w:r w:rsidRPr="001D5C40">
        <w:t>им</w:t>
      </w:r>
      <w:r w:rsidRPr="001D5C40">
        <w:rPr>
          <w:spacing w:val="27"/>
        </w:rPr>
        <w:t xml:space="preserve"> </w:t>
      </w:r>
      <w:r w:rsidRPr="001D5C40">
        <w:t>из</w:t>
      </w:r>
      <w:r w:rsidRPr="001D5C40">
        <w:rPr>
          <w:spacing w:val="29"/>
        </w:rPr>
        <w:t xml:space="preserve"> </w:t>
      </w:r>
      <w:r w:rsidRPr="001D5C40">
        <w:t>котор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30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31"/>
        </w:rPr>
        <w:t xml:space="preserve"> </w:t>
      </w:r>
      <w:r w:rsidRPr="001D5C40">
        <w:t>бы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3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</w:t>
      </w:r>
      <w:r w:rsidRPr="001D5C40">
        <w:rPr>
          <w:spacing w:val="1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31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8"/>
        </w:rPr>
        <w:t xml:space="preserve"> </w:t>
      </w:r>
      <w:r w:rsidRPr="001D5C40">
        <w:rPr>
          <w:spacing w:val="-2"/>
        </w:rPr>
        <w:t>В</w:t>
      </w:r>
      <w:r w:rsidRPr="001D5C40">
        <w:t>р</w:t>
      </w:r>
      <w:r w:rsidRPr="001D5C40">
        <w:rPr>
          <w:spacing w:val="-1"/>
        </w:rPr>
        <w:t>ем</w:t>
      </w:r>
      <w:r w:rsidRPr="001D5C40">
        <w:t>я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ит</w:t>
      </w:r>
      <w:r w:rsidRPr="001D5C40">
        <w:t>ы н</w:t>
      </w:r>
      <w:r w:rsidRPr="001D5C40">
        <w:rPr>
          <w:spacing w:val="-1"/>
        </w:rPr>
        <w:t>а</w:t>
      </w:r>
      <w:r w:rsidRPr="001D5C40">
        <w:t>зн</w:t>
      </w:r>
      <w:r w:rsidRPr="001D5C40">
        <w:rPr>
          <w:spacing w:val="-1"/>
        </w:rPr>
        <w:t>ачае</w:t>
      </w:r>
      <w:r w:rsidRPr="001D5C40">
        <w:t>т</w:t>
      </w:r>
      <w:r w:rsidRPr="001D5C40">
        <w:rPr>
          <w:spacing w:val="-1"/>
        </w:rPr>
        <w:t>с</w:t>
      </w:r>
      <w:r w:rsidRPr="001D5C40">
        <w:t>я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-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</w:p>
    <w:p w:rsidR="005A0E3D" w:rsidRPr="001D5C40" w:rsidRDefault="005A0E3D">
      <w:pPr>
        <w:pStyle w:val="a3"/>
        <w:kinsoku w:val="0"/>
        <w:overflowPunct w:val="0"/>
        <w:ind w:right="234" w:firstLine="851"/>
        <w:jc w:val="both"/>
      </w:pPr>
      <w:r w:rsidRPr="001D5C40">
        <w:t>На</w:t>
      </w:r>
      <w:r w:rsidRPr="001D5C40">
        <w:rPr>
          <w:spacing w:val="7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ас</w:t>
      </w:r>
      <w:r w:rsidRPr="001D5C40">
        <w:rPr>
          <w:spacing w:val="2"/>
        </w:rPr>
        <w:t>л</w:t>
      </w:r>
      <w:r w:rsidRPr="001D5C40">
        <w:rPr>
          <w:spacing w:val="-8"/>
        </w:rPr>
        <w:t>у</w:t>
      </w:r>
      <w:r w:rsidRPr="001D5C40">
        <w:rPr>
          <w:spacing w:val="2"/>
        </w:rPr>
        <w:t>ш</w:t>
      </w:r>
      <w:r w:rsidRPr="001D5C40">
        <w:t>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9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д,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2"/>
        </w:rPr>
        <w:t>г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быть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ны</w:t>
      </w:r>
      <w:r w:rsidRPr="001D5C40">
        <w:rPr>
          <w:spacing w:val="8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ы,</w:t>
      </w:r>
      <w:r w:rsidRPr="001D5C40">
        <w:rPr>
          <w:spacing w:val="6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нные на</w:t>
      </w:r>
      <w:r w:rsidRPr="001D5C40">
        <w:rPr>
          <w:spacing w:val="34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30"/>
        </w:rPr>
        <w:t xml:space="preserve"> </w:t>
      </w:r>
      <w:r w:rsidRPr="001D5C40">
        <w:t>зн</w:t>
      </w:r>
      <w:r w:rsidRPr="001D5C40">
        <w:rPr>
          <w:spacing w:val="-1"/>
        </w:rPr>
        <w:t>а</w:t>
      </w:r>
      <w:r w:rsidRPr="001D5C40">
        <w:t>ний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6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34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1"/>
        </w:rPr>
        <w:t>ы</w:t>
      </w:r>
      <w:r w:rsidRPr="001D5C40">
        <w:t>ков</w:t>
      </w:r>
      <w:r w:rsidRPr="001D5C40">
        <w:rPr>
          <w:spacing w:val="35"/>
        </w:rPr>
        <w:t xml:space="preserve"> 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t>бл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Pr="001D5C40">
        <w:t>ы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книко</w:t>
      </w:r>
      <w:r w:rsidRPr="001D5C40">
        <w:rPr>
          <w:spacing w:val="-1"/>
        </w:rPr>
        <w:t>м</w:t>
      </w:r>
      <w:r w:rsidRPr="001D5C40">
        <w:t>.</w:t>
      </w:r>
      <w:r w:rsidRPr="001D5C40">
        <w:rPr>
          <w:spacing w:val="35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51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8"/>
        </w:rPr>
        <w:t>у</w:t>
      </w:r>
      <w:r w:rsidRPr="001D5C40">
        <w:t>ющий</w:t>
      </w:r>
      <w:r w:rsidRPr="001D5C40">
        <w:rPr>
          <w:spacing w:val="5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</w:t>
      </w:r>
      <w:r w:rsidRPr="001D5C40">
        <w:rPr>
          <w:spacing w:val="1"/>
        </w:rPr>
        <w:t>р</w:t>
      </w:r>
      <w:r w:rsidRPr="001D5C40">
        <w:t>ой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вит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вою</w:t>
      </w:r>
      <w:r w:rsidRPr="001D5C40">
        <w:rPr>
          <w:spacing w:val="52"/>
        </w:rPr>
        <w:t xml:space="preserve"> </w:t>
      </w:r>
      <w:r w:rsidRPr="001D5C40">
        <w:t>под</w:t>
      </w:r>
      <w:r w:rsidRPr="001D5C40">
        <w:rPr>
          <w:spacing w:val="1"/>
        </w:rPr>
        <w:t>п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53"/>
        </w:rPr>
        <w:t xml:space="preserve"> </w:t>
      </w:r>
      <w:r w:rsidRPr="001D5C40">
        <w:t>на</w:t>
      </w:r>
      <w:r w:rsidRPr="001D5C40">
        <w:rPr>
          <w:spacing w:val="51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2"/>
        </w:rPr>
        <w:t xml:space="preserve"> </w:t>
      </w:r>
      <w:r w:rsidRPr="001D5C40">
        <w:t>котор</w:t>
      </w:r>
      <w:r w:rsidRPr="001D5C40">
        <w:rPr>
          <w:spacing w:val="-1"/>
        </w:rPr>
        <w:t>а</w:t>
      </w:r>
      <w:r w:rsidRPr="001D5C40">
        <w:t>я 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до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ком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8" w:firstLine="851"/>
        <w:jc w:val="both"/>
      </w:pPr>
      <w:r w:rsidRPr="001D5C40">
        <w:t>До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42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</w:t>
      </w:r>
      <w:r w:rsidRPr="001D5C40">
        <w:rPr>
          <w:spacing w:val="-3"/>
        </w:rPr>
        <w:t>о</w:t>
      </w:r>
      <w:r w:rsidRPr="001D5C40">
        <w:t>л</w:t>
      </w:r>
      <w:r w:rsidRPr="001D5C40">
        <w:rPr>
          <w:spacing w:val="1"/>
        </w:rPr>
        <w:t>н</w:t>
      </w:r>
      <w:r w:rsidRPr="001D5C40">
        <w:t>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на 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6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3"/>
        </w:rPr>
        <w:t>у</w:t>
      </w:r>
      <w:r w:rsidRPr="001D5C40">
        <w:t>ющим</w:t>
      </w:r>
      <w:r w:rsidRPr="001D5C40">
        <w:rPr>
          <w:spacing w:val="42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ч</w:t>
      </w:r>
      <w:r w:rsidRPr="001D5C40">
        <w:t>то</w:t>
      </w:r>
      <w:r w:rsidRPr="001D5C40">
        <w:rPr>
          <w:spacing w:val="40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е</w:t>
      </w:r>
      <w:r w:rsidRPr="001D5C40">
        <w:rPr>
          <w:spacing w:val="2"/>
        </w:rPr>
        <w:t>г</w:t>
      </w:r>
      <w:r w:rsidRPr="001D5C40">
        <w:t>о под</w:t>
      </w:r>
      <w:r w:rsidRPr="001D5C40">
        <w:rPr>
          <w:spacing w:val="-1"/>
        </w:rPr>
        <w:t>п</w:t>
      </w:r>
      <w:r w:rsidRPr="001D5C40">
        <w:t>и</w:t>
      </w:r>
      <w:r w:rsidRPr="001D5C40">
        <w:rPr>
          <w:spacing w:val="-1"/>
        </w:rPr>
        <w:t>с</w:t>
      </w:r>
      <w:r w:rsidRPr="001D5C40">
        <w:t>ью</w:t>
      </w:r>
      <w:r w:rsidRPr="001D5C40">
        <w:rPr>
          <w:spacing w:val="50"/>
        </w:rPr>
        <w:t xml:space="preserve"> </w:t>
      </w:r>
      <w:r w:rsidRPr="001D5C40">
        <w:t>в</w:t>
      </w:r>
      <w:r w:rsidRPr="001D5C40">
        <w:rPr>
          <w:spacing w:val="49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0"/>
        </w:rPr>
        <w:t xml:space="preserve"> </w:t>
      </w:r>
      <w:r w:rsidRPr="001D5C40">
        <w:t>при</w:t>
      </w:r>
      <w:r w:rsidRPr="001D5C40">
        <w:rPr>
          <w:spacing w:val="5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rPr>
          <w:spacing w:val="-2"/>
        </w:rPr>
        <w:t>и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виз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-1"/>
        </w:rPr>
        <w:t>и</w:t>
      </w:r>
      <w:r w:rsidRPr="001D5C40">
        <w:t>ц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0"/>
        </w:rPr>
        <w:t xml:space="preserve"> </w:t>
      </w:r>
      <w:r w:rsidRPr="001D5C40">
        <w:t>отв</w:t>
      </w:r>
      <w:r w:rsidRPr="001D5C40">
        <w:rPr>
          <w:spacing w:val="-1"/>
        </w:rPr>
        <w:t>еча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52"/>
        </w:rPr>
        <w:t xml:space="preserve"> </w:t>
      </w:r>
      <w:r w:rsidRPr="001D5C40">
        <w:t>за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оконтроль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2"/>
        </w:rPr>
        <w:t>ц</w:t>
      </w:r>
      <w:r w:rsidRPr="001D5C40">
        <w:t>, отв</w:t>
      </w:r>
      <w:r w:rsidRPr="001D5C40">
        <w:rPr>
          <w:spacing w:val="-1"/>
        </w:rPr>
        <w:t>еча</w:t>
      </w:r>
      <w:r w:rsidRPr="001D5C40">
        <w:t>ющих</w:t>
      </w:r>
      <w:r w:rsidRPr="001D5C40">
        <w:rPr>
          <w:spacing w:val="45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вод</w:t>
      </w:r>
      <w:r w:rsidRPr="001D5C40">
        <w:rPr>
          <w:spacing w:val="-2"/>
        </w:rPr>
        <w:t>с</w:t>
      </w:r>
      <w:r w:rsidRPr="001D5C40">
        <w:t>тво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полож</w:t>
      </w:r>
      <w:r w:rsidRPr="001D5C40">
        <w:rPr>
          <w:spacing w:val="-2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3"/>
        </w:rPr>
        <w:t>г</w:t>
      </w:r>
      <w:r w:rsidRPr="001D5C40">
        <w:t>о з</w:t>
      </w:r>
      <w:r w:rsidRPr="001D5C40">
        <w:rPr>
          <w:spacing w:val="-1"/>
        </w:rPr>
        <w:t>а</w:t>
      </w:r>
      <w:r w:rsidRPr="001D5C40">
        <w:t>клю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-3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на</w:t>
      </w:r>
      <w:r w:rsidRPr="001D5C40">
        <w:rPr>
          <w:spacing w:val="-1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3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ния.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З</w:t>
      </w:r>
      <w:r w:rsidRPr="001D5C40">
        <w:rPr>
          <w:spacing w:val="2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В</w:t>
      </w:r>
      <w:r w:rsidRPr="001D5C40">
        <w:rPr>
          <w:spacing w:val="1"/>
        </w:rPr>
        <w:t>К</w:t>
      </w:r>
      <w:r w:rsidRPr="001D5C40">
        <w:t>Р</w:t>
      </w:r>
    </w:p>
    <w:p w:rsidR="005A0E3D" w:rsidRPr="001D5C40" w:rsidRDefault="005A0E3D">
      <w:pPr>
        <w:pStyle w:val="a3"/>
        <w:kinsoku w:val="0"/>
        <w:overflowPunct w:val="0"/>
        <w:ind w:right="227" w:firstLine="851"/>
        <w:jc w:val="both"/>
      </w:pPr>
      <w:r w:rsidRPr="001D5C40">
        <w:t>П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щитой</w:t>
      </w:r>
      <w:r w:rsidRPr="001D5C40">
        <w:rPr>
          <w:spacing w:val="3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5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6"/>
        </w:rPr>
        <w:t xml:space="preserve"> </w:t>
      </w:r>
      <w:r w:rsidRPr="001D5C40">
        <w:t>ГЭК</w:t>
      </w:r>
      <w:r w:rsidRPr="001D5C40">
        <w:rPr>
          <w:spacing w:val="3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ы</w:t>
      </w:r>
      <w:r w:rsidRPr="001D5C40">
        <w:rPr>
          <w:spacing w:val="4"/>
        </w:rPr>
        <w:t xml:space="preserve"> 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t>с</w:t>
      </w:r>
      <w:r w:rsidRPr="001D5C40">
        <w:rPr>
          <w:spacing w:val="3"/>
        </w:rPr>
        <w:t xml:space="preserve"> </w:t>
      </w:r>
      <w:r w:rsidRPr="001D5C40">
        <w:t>порядк</w:t>
      </w:r>
      <w:r w:rsidRPr="001D5C40">
        <w:rPr>
          <w:spacing w:val="-3"/>
        </w:rPr>
        <w:t>о</w:t>
      </w:r>
      <w:r w:rsidRPr="001D5C40">
        <w:t>м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42"/>
        </w:rPr>
        <w:t xml:space="preserve"> </w:t>
      </w:r>
      <w:r w:rsidRPr="001D5C40">
        <w:t>ГИА</w:t>
      </w:r>
      <w:r w:rsidRPr="001D5C40">
        <w:rPr>
          <w:spacing w:val="42"/>
        </w:rPr>
        <w:t xml:space="preserve"> </w:t>
      </w:r>
      <w:r w:rsidRPr="001D5C40">
        <w:t>в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ф</w:t>
      </w:r>
      <w:r w:rsidRPr="001D5C40">
        <w:t>ор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крит</w:t>
      </w:r>
      <w:r w:rsidRPr="001D5C40">
        <w:rPr>
          <w:spacing w:val="-1"/>
        </w:rPr>
        <w:t>е</w:t>
      </w:r>
      <w:r w:rsidRPr="001D5C40">
        <w:t>рия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пок</w:t>
      </w:r>
      <w:r w:rsidRPr="001D5C40">
        <w:rPr>
          <w:spacing w:val="-4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43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КР, </w:t>
      </w:r>
      <w:r w:rsidRPr="001D5C40">
        <w:rPr>
          <w:spacing w:val="-5"/>
        </w:rPr>
        <w:t>у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</w:t>
      </w:r>
      <w:r w:rsidRPr="001D5C40">
        <w:rPr>
          <w:spacing w:val="-2"/>
        </w:rPr>
        <w:t>м</w:t>
      </w:r>
      <w:r w:rsidRPr="001D5C40">
        <w:t>и в н</w:t>
      </w:r>
      <w:r w:rsidRPr="001D5C40">
        <w:rPr>
          <w:spacing w:val="-1"/>
        </w:rPr>
        <w:t>ас</w:t>
      </w:r>
      <w:r w:rsidRPr="001D5C40">
        <w:t>тоящ</w:t>
      </w:r>
      <w:r w:rsidRPr="001D5C40">
        <w:rPr>
          <w:spacing w:val="1"/>
        </w:rPr>
        <w:t>е</w:t>
      </w:r>
      <w:r w:rsidRPr="001D5C40">
        <w:t>й Прогр</w:t>
      </w:r>
      <w:r w:rsidRPr="001D5C40">
        <w:rPr>
          <w:spacing w:val="-2"/>
        </w:rPr>
        <w:t>а</w:t>
      </w:r>
      <w:r w:rsidRPr="001D5C40">
        <w:rPr>
          <w:spacing w:val="-1"/>
        </w:rPr>
        <w:t>мме</w:t>
      </w:r>
      <w:r w:rsidRPr="001D5C40">
        <w:t>.</w:t>
      </w:r>
    </w:p>
    <w:p w:rsidR="00E93DD4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З</w:t>
      </w:r>
      <w:r w:rsidRPr="001D5C40">
        <w:rPr>
          <w:spacing w:val="-2"/>
        </w:rPr>
        <w:t>а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ГЭК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 xml:space="preserve">т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тоят</w:t>
      </w:r>
      <w:r w:rsidRPr="001D5C40">
        <w:rPr>
          <w:spacing w:val="1"/>
        </w:rPr>
        <w:t>ь</w:t>
      </w:r>
      <w:r w:rsidRPr="001D5C40">
        <w:rPr>
          <w:spacing w:val="-1"/>
        </w:rPr>
        <w:t>с</w:t>
      </w:r>
      <w:r w:rsidRPr="001D5C40">
        <w:t>я при</w:t>
      </w:r>
      <w:r w:rsidRPr="001D5C40">
        <w:rPr>
          <w:spacing w:val="3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ас</w:t>
      </w:r>
      <w:r w:rsidRPr="001D5C40">
        <w:t>тии не</w:t>
      </w:r>
      <w:r w:rsidRPr="001D5C40">
        <w:rPr>
          <w:spacing w:val="-1"/>
        </w:rPr>
        <w:t xml:space="preserve"> ме</w:t>
      </w:r>
      <w:r w:rsidRPr="001D5C40">
        <w:rPr>
          <w:spacing w:val="4"/>
        </w:rPr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 xml:space="preserve">2/3 её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нов. </w:t>
      </w:r>
    </w:p>
    <w:p w:rsidR="005A0E3D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5"/>
        </w:rPr>
        <w:t>т</w:t>
      </w:r>
      <w:r w:rsidRPr="001D5C40">
        <w:rPr>
          <w:spacing w:val="-5"/>
        </w:rPr>
        <w:t>у</w:t>
      </w:r>
      <w:r w:rsidRPr="001D5C40">
        <w:t>ра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пр</w:t>
      </w:r>
      <w:r w:rsidRPr="001D5C40">
        <w:rPr>
          <w:spacing w:val="-2"/>
        </w:rPr>
        <w:t>и</w:t>
      </w:r>
      <w:r w:rsidRPr="001D5C40">
        <w:t>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-1"/>
        </w:rPr>
        <w:t xml:space="preserve"> </w:t>
      </w:r>
      <w:r w:rsidRPr="001D5C40">
        <w:t>в т</w:t>
      </w:r>
      <w:r w:rsidRPr="001D5C40">
        <w:rPr>
          <w:spacing w:val="-1"/>
        </w:rPr>
        <w:t>а</w:t>
      </w:r>
      <w:r w:rsidRPr="001D5C40">
        <w:t>бл</w:t>
      </w:r>
      <w:r w:rsidRPr="001D5C40">
        <w:rPr>
          <w:spacing w:val="1"/>
        </w:rPr>
        <w:t>и</w:t>
      </w:r>
      <w:r w:rsidRPr="001D5C40">
        <w:t>ц</w:t>
      </w:r>
      <w:r w:rsidRPr="001D5C40">
        <w:rPr>
          <w:spacing w:val="2"/>
        </w:rPr>
        <w:t>е</w:t>
      </w:r>
      <w:r w:rsidRPr="001D5C40">
        <w:t>: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161"/>
        <w:gridCol w:w="1195"/>
      </w:tblGrid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Наименование этапа защиты ВКР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  <w:lang w:val="en-US"/>
              </w:rPr>
            </w:pPr>
            <w:r w:rsidRPr="000759D5">
              <w:rPr>
                <w:b/>
                <w:sz w:val="22"/>
              </w:rPr>
              <w:t>Время</w:t>
            </w:r>
            <w:r w:rsidRPr="000759D5">
              <w:rPr>
                <w:b/>
                <w:sz w:val="22"/>
                <w:lang w:val="en-US"/>
              </w:rPr>
              <w:t>,</w:t>
            </w:r>
          </w:p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  <w:lang w:val="en-US"/>
              </w:rPr>
            </w:pPr>
            <w:r w:rsidRPr="000759D5">
              <w:rPr>
                <w:b/>
                <w:sz w:val="22"/>
                <w:lang w:val="en-US"/>
              </w:rPr>
              <w:t>мин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Представление ВКР секретарем ГЭК: ФИО обучающегося, тема ВКР, руководитель</w:t>
            </w:r>
            <w:r>
              <w:rPr>
                <w:sz w:val="22"/>
              </w:rPr>
              <w:t xml:space="preserve"> </w:t>
            </w:r>
            <w:r w:rsidRPr="000759D5">
              <w:rPr>
                <w:sz w:val="22"/>
              </w:rPr>
              <w:t>ВКР, выпускающая кафедра, место и статус прохождения преддипломной практики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 w:rsidRPr="000759D5">
              <w:rPr>
                <w:sz w:val="22"/>
              </w:rPr>
              <w:t>1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Доклад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Вопросы членов ГЭК и ответы обучающегося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Выступления (при наличии желающих)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0-7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Оглашение секретарем ГЭК среднего балла за период обучения, отзыва руководителя</w:t>
            </w:r>
            <w:r>
              <w:rPr>
                <w:sz w:val="22"/>
              </w:rPr>
              <w:t xml:space="preserve">  </w:t>
            </w:r>
            <w:r w:rsidRPr="000759D5">
              <w:rPr>
                <w:sz w:val="22"/>
              </w:rPr>
              <w:t>и рекомендуемой оценки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Итого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15-30</w:t>
            </w:r>
          </w:p>
        </w:tc>
      </w:tr>
    </w:tbl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2"/>
        </w:rPr>
        <w:t xml:space="preserve"> </w:t>
      </w:r>
      <w:r w:rsidRPr="001D5C40">
        <w:t>отр</w:t>
      </w:r>
      <w:r w:rsidRPr="001D5C40">
        <w:rPr>
          <w:spacing w:val="-1"/>
        </w:rPr>
        <w:t>а</w:t>
      </w:r>
      <w:r w:rsidRPr="001D5C40">
        <w:t>ж</w:t>
      </w:r>
      <w:r w:rsidRPr="001D5C40">
        <w:rPr>
          <w:spacing w:val="-2"/>
        </w:rPr>
        <w:t>а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новные</w:t>
      </w:r>
      <w:r w:rsidRPr="001D5C40">
        <w:rPr>
          <w:spacing w:val="19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ли</w:t>
      </w:r>
      <w:r w:rsidRPr="001D5C40">
        <w:rPr>
          <w:spacing w:val="22"/>
        </w:rPr>
        <w:t xml:space="preserve"> 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т</w:t>
      </w:r>
      <w:r w:rsidRPr="001D5C40">
        <w:rPr>
          <w:spacing w:val="-1"/>
        </w:rPr>
        <w:t>ем</w:t>
      </w:r>
      <w:r w:rsidRPr="001D5C40">
        <w:t>ы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1"/>
        </w:rPr>
        <w:t xml:space="preserve"> </w:t>
      </w:r>
      <w:r w:rsidRPr="001D5C40">
        <w:t>кр</w:t>
      </w:r>
      <w:r w:rsidRPr="001D5C40">
        <w:rPr>
          <w:spacing w:val="-1"/>
        </w:rPr>
        <w:t>а</w:t>
      </w:r>
      <w:r w:rsidRPr="001D5C40">
        <w:t xml:space="preserve">ткое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тиг</w:t>
      </w:r>
      <w:r w:rsidRPr="001D5C40">
        <w:rPr>
          <w:spacing w:val="3"/>
        </w:rPr>
        <w:t>н</w:t>
      </w:r>
      <w:r w:rsidRPr="001D5C40">
        <w:rPr>
          <w:spacing w:val="-8"/>
        </w:rPr>
        <w:t>у</w:t>
      </w:r>
      <w:r w:rsidRPr="001D5C40">
        <w:t>тые</w:t>
      </w:r>
      <w:r w:rsidRPr="001D5C40">
        <w:rPr>
          <w:spacing w:val="1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ты,</w:t>
      </w:r>
      <w:r w:rsidRPr="001D5C40">
        <w:rPr>
          <w:spacing w:val="1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воды</w:t>
      </w:r>
      <w:r w:rsidRPr="001D5C40">
        <w:rPr>
          <w:spacing w:val="15"/>
        </w:rPr>
        <w:t xml:space="preserve"> </w:t>
      </w:r>
      <w:r w:rsidRPr="001D5C40">
        <w:t>по</w:t>
      </w:r>
      <w:r w:rsidRPr="001D5C40">
        <w:rPr>
          <w:spacing w:val="1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лом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от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ьно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-1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й.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12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12"/>
        </w:rPr>
        <w:t xml:space="preserve"> </w:t>
      </w:r>
      <w:r w:rsidRPr="001D5C40">
        <w:t>ГЭК</w:t>
      </w:r>
      <w:r w:rsidRPr="001D5C40">
        <w:rPr>
          <w:spacing w:val="12"/>
        </w:rPr>
        <w:t xml:space="preserve"> </w:t>
      </w:r>
      <w:r w:rsidRPr="001D5C40">
        <w:t>и</w:t>
      </w:r>
      <w:r w:rsidRPr="001D5C40">
        <w:rPr>
          <w:spacing w:val="-1"/>
        </w:rPr>
        <w:t>м</w:t>
      </w:r>
      <w:r w:rsidRPr="001D5C40">
        <w:rPr>
          <w:spacing w:val="1"/>
        </w:rPr>
        <w:t>е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12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3"/>
        </w:rPr>
        <w:t xml:space="preserve"> </w:t>
      </w:r>
      <w:r w:rsidRPr="001D5C40">
        <w:t>не</w:t>
      </w:r>
      <w:r w:rsidRPr="001D5C40">
        <w:rPr>
          <w:spacing w:val="10"/>
        </w:rPr>
        <w:t xml:space="preserve"> </w:t>
      </w:r>
      <w:r w:rsidRPr="001D5C40">
        <w:t>бол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3</w:t>
      </w:r>
      <w:r w:rsidRPr="001D5C40">
        <w:rPr>
          <w:spacing w:val="14"/>
        </w:rPr>
        <w:t xml:space="preserve"> </w:t>
      </w:r>
      <w:r w:rsidRPr="001D5C40">
        <w:t>(тр</w:t>
      </w:r>
      <w:r w:rsidRPr="001D5C40">
        <w:rPr>
          <w:spacing w:val="1"/>
        </w:rPr>
        <w:t>е</w:t>
      </w:r>
      <w:r w:rsidRPr="001D5C40">
        <w:rPr>
          <w:spacing w:val="2"/>
        </w:rPr>
        <w:t>х</w:t>
      </w:r>
      <w:r w:rsidRPr="001D5C40">
        <w:t>)</w:t>
      </w:r>
      <w:r w:rsidRPr="001D5C40">
        <w:rPr>
          <w:spacing w:val="11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ов, 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2"/>
        </w:rPr>
        <w:t>и</w:t>
      </w:r>
      <w:r w:rsidRPr="001D5C40">
        <w:t>х от</w:t>
      </w:r>
      <w:r w:rsidRPr="001D5C40">
        <w:rPr>
          <w:spacing w:val="1"/>
        </w:rPr>
        <w:t>н</w:t>
      </w:r>
      <w:r w:rsidRPr="001D5C40">
        <w:t>ош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25"/>
        </w:rPr>
        <w:t xml:space="preserve"> </w:t>
      </w:r>
      <w:r w:rsidRPr="001D5C40">
        <w:t>к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27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6"/>
        </w:rPr>
        <w:t xml:space="preserve"> </w:t>
      </w:r>
      <w:r w:rsidRPr="001D5C40">
        <w:t>позволяю</w:t>
      </w:r>
      <w:r w:rsidRPr="001D5C40">
        <w:rPr>
          <w:spacing w:val="3"/>
        </w:rPr>
        <w:t>щ</w:t>
      </w:r>
      <w:r w:rsidRPr="001D5C40">
        <w:rPr>
          <w:spacing w:val="-2"/>
        </w:rPr>
        <w:t>и</w:t>
      </w:r>
      <w:r w:rsidRPr="001D5C40">
        <w:t>х</w:t>
      </w:r>
      <w:r w:rsidRPr="001D5C40">
        <w:rPr>
          <w:spacing w:val="28"/>
        </w:rPr>
        <w:t xml:space="preserve"> </w:t>
      </w:r>
      <w:r w:rsidRPr="001D5C40">
        <w:t>поя</w:t>
      </w:r>
      <w:r w:rsidRPr="001D5C40">
        <w:rPr>
          <w:spacing w:val="-1"/>
        </w:rPr>
        <w:t>с</w:t>
      </w:r>
      <w:r w:rsidRPr="001D5C40">
        <w:t>н</w:t>
      </w:r>
      <w:r w:rsidRPr="001D5C40">
        <w:rPr>
          <w:spacing w:val="-2"/>
        </w:rPr>
        <w:t>ит</w:t>
      </w:r>
      <w:r w:rsidRPr="001D5C40">
        <w:t>ь или</w:t>
      </w:r>
      <w:r w:rsidRPr="001D5C40">
        <w:rPr>
          <w:spacing w:val="27"/>
        </w:rPr>
        <w:t xml:space="preserve"> </w:t>
      </w:r>
      <w:r w:rsidRPr="001D5C40">
        <w:t>р</w:t>
      </w:r>
      <w:r w:rsidRPr="001D5C40">
        <w:rPr>
          <w:spacing w:val="-1"/>
        </w:rPr>
        <w:t>ас</w:t>
      </w:r>
      <w:r w:rsidRPr="001D5C40">
        <w:t>крыть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="000759D5">
        <w:t xml:space="preserve">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2"/>
        </w:rPr>
        <w:t>о</w:t>
      </w:r>
      <w:r w:rsidRPr="001D5C40">
        <w:rPr>
          <w:spacing w:val="-1"/>
        </w:rPr>
        <w:t>ч</w:t>
      </w:r>
      <w:r w:rsidRPr="001D5C40">
        <w:t>нить</w:t>
      </w:r>
      <w:r w:rsidRPr="001D5C40">
        <w:rPr>
          <w:spacing w:val="24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6"/>
        </w:rPr>
        <w:t xml:space="preserve"> </w:t>
      </w:r>
      <w:r w:rsidRPr="001D5C40">
        <w:t>или</w:t>
      </w:r>
      <w:r w:rsidRPr="001D5C40">
        <w:rPr>
          <w:spacing w:val="24"/>
        </w:rPr>
        <w:t xml:space="preserve"> </w:t>
      </w:r>
      <w:r w:rsidRPr="001D5C40">
        <w:t>порядок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4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ия</w:t>
      </w:r>
      <w:r w:rsidRPr="001D5C40">
        <w:rPr>
          <w:spacing w:val="26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-2"/>
        </w:rPr>
        <w:t>с</w:t>
      </w:r>
      <w:r w:rsidRPr="001D5C40">
        <w:t>ле</w:t>
      </w:r>
      <w:r w:rsidRPr="001D5C40">
        <w:rPr>
          <w:spacing w:val="27"/>
        </w:rPr>
        <w:t xml:space="preserve"> </w:t>
      </w:r>
      <w:r w:rsidRPr="001D5C40">
        <w:t>по</w:t>
      </w:r>
      <w:r w:rsidRPr="001D5C40">
        <w:rPr>
          <w:spacing w:val="2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26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25"/>
        </w:rPr>
        <w:t xml:space="preserve"> </w:t>
      </w:r>
      <w:r w:rsidRPr="001D5C40">
        <w:t>на 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48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rPr>
          <w:spacing w:val="-1"/>
        </w:rPr>
        <w:t>се</w:t>
      </w:r>
      <w:r w:rsidRPr="001D5C40">
        <w:t>кр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а</w:t>
      </w:r>
      <w:r w:rsidRPr="001D5C40">
        <w:t>рь</w:t>
      </w:r>
      <w:r w:rsidRPr="001D5C40">
        <w:rPr>
          <w:spacing w:val="48"/>
        </w:rPr>
        <w:t xml:space="preserve"> </w:t>
      </w:r>
      <w:r w:rsidRPr="001D5C40">
        <w:t>ГЭК</w:t>
      </w:r>
      <w:r w:rsidRPr="001D5C40">
        <w:rPr>
          <w:spacing w:val="48"/>
        </w:rPr>
        <w:t xml:space="preserve"> 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48"/>
        </w:rPr>
        <w:t xml:space="preserve"> </w:t>
      </w:r>
      <w:r w:rsidRPr="001D5C40">
        <w:rPr>
          <w:spacing w:val="1"/>
        </w:rPr>
        <w:t>са</w:t>
      </w:r>
      <w:r w:rsidRPr="001D5C40">
        <w:t>м</w:t>
      </w:r>
      <w:r w:rsidRPr="001D5C40">
        <w:rPr>
          <w:spacing w:val="47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тв</w:t>
      </w:r>
      <w:r w:rsidRPr="001D5C40">
        <w:rPr>
          <w:spacing w:val="1"/>
        </w:rPr>
        <w:t>о</w:t>
      </w:r>
      <w:r w:rsidRPr="001D5C40">
        <w:t>р</w:t>
      </w:r>
      <w:r w:rsidRPr="001D5C40">
        <w:rPr>
          <w:spacing w:val="-1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48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том</w:t>
      </w:r>
      <w:r w:rsidRPr="001D5C40">
        <w:rPr>
          <w:spacing w:val="47"/>
        </w:rPr>
        <w:t xml:space="preserve"> </w:t>
      </w:r>
      <w:r w:rsidRPr="001D5C40">
        <w:t>на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нный вопрос</w:t>
      </w:r>
      <w:r w:rsidRPr="001D5C40">
        <w:rPr>
          <w:spacing w:val="-1"/>
        </w:rPr>
        <w:t xml:space="preserve"> 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 ГЭК </w:t>
      </w:r>
      <w:r w:rsidRPr="001D5C40">
        <w:rPr>
          <w:spacing w:val="1"/>
        </w:rPr>
        <w:t>(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 / не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-2"/>
        </w:rPr>
        <w:t>)</w:t>
      </w:r>
      <w:r w:rsidRPr="001D5C40">
        <w:t>.</w:t>
      </w:r>
    </w:p>
    <w:p w:rsidR="005A0E3D" w:rsidRPr="001D5C40" w:rsidRDefault="005A0E3D" w:rsidP="00B92D5E">
      <w:pPr>
        <w:kinsoku w:val="0"/>
        <w:overflowPunct w:val="0"/>
        <w:spacing w:before="16" w:line="260" w:lineRule="exact"/>
        <w:jc w:val="both"/>
      </w:pP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-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з</w:t>
      </w:r>
      <w:r w:rsidRPr="001D5C40">
        <w:rPr>
          <w:spacing w:val="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6" w:line="260" w:lineRule="exact"/>
      </w:pPr>
    </w:p>
    <w:p w:rsidR="005A0E3D" w:rsidRPr="001D5C40" w:rsidRDefault="005A0E3D" w:rsidP="002535BC">
      <w:pPr>
        <w:pStyle w:val="a3"/>
        <w:tabs>
          <w:tab w:val="left" w:pos="2474"/>
          <w:tab w:val="left" w:pos="3500"/>
          <w:tab w:val="left" w:pos="4195"/>
          <w:tab w:val="left" w:pos="5874"/>
          <w:tab w:val="left" w:pos="7109"/>
          <w:tab w:val="left" w:pos="8492"/>
        </w:tabs>
        <w:kinsoku w:val="0"/>
        <w:overflowPunct w:val="0"/>
        <w:ind w:left="1074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</w:t>
      </w:r>
      <w:r w:rsidRPr="001D5C40">
        <w:tab/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tab/>
      </w:r>
      <w:r w:rsidRPr="001D5C40">
        <w:rPr>
          <w:spacing w:val="-2"/>
        </w:rPr>
        <w:t>В</w:t>
      </w:r>
      <w:r w:rsidRPr="001D5C40">
        <w:t>КР</w:t>
      </w:r>
      <w:r w:rsidRPr="001D5C40">
        <w:tab/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ляют</w:t>
      </w:r>
      <w:r w:rsidRPr="001D5C40">
        <w:rPr>
          <w:spacing w:val="-1"/>
        </w:rPr>
        <w:t>с</w:t>
      </w:r>
      <w:r w:rsidRPr="001D5C40">
        <w:t>я</w:t>
      </w:r>
      <w:r w:rsidRPr="001D5C40">
        <w:tab/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ам</w:t>
      </w:r>
      <w:r w:rsidRPr="001D5C40">
        <w:t>и</w:t>
      </w:r>
      <w:r w:rsidRPr="001D5C40">
        <w:tab/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tab/>
      </w:r>
      <w:r w:rsidRPr="001D5C40">
        <w:rPr>
          <w:spacing w:val="-10"/>
        </w:rPr>
        <w:t>«</w:t>
      </w:r>
      <w:r w:rsidRPr="001D5C40">
        <w:rPr>
          <w:spacing w:val="2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</w:p>
    <w:p w:rsidR="005A0E3D" w:rsidRPr="001D5C40" w:rsidRDefault="005A0E3D" w:rsidP="002535BC">
      <w:pPr>
        <w:pStyle w:val="a3"/>
        <w:kinsoku w:val="0"/>
        <w:overflowPunct w:val="0"/>
        <w:ind w:left="222" w:right="4737"/>
        <w:jc w:val="both"/>
      </w:pPr>
      <w:r w:rsidRPr="001D5C40">
        <w:rPr>
          <w:spacing w:val="-3"/>
        </w:rPr>
        <w:t>«у</w:t>
      </w:r>
      <w:r w:rsidRPr="001D5C40">
        <w:rPr>
          <w:spacing w:val="2"/>
        </w:rPr>
        <w:t>д</w:t>
      </w:r>
      <w:r w:rsidRPr="001D5C40">
        <w:t>овл</w:t>
      </w:r>
      <w:r w:rsidRPr="001D5C40">
        <w:rPr>
          <w:spacing w:val="-2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-5"/>
        </w:rPr>
        <w:t>«</w:t>
      </w:r>
      <w:r w:rsidRPr="001D5C40">
        <w:rPr>
          <w:spacing w:val="3"/>
        </w:rPr>
        <w:t>не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5"/>
        </w:rPr>
        <w:t>»</w:t>
      </w:r>
      <w:r w:rsidRPr="001D5C40">
        <w:t>.</w:t>
      </w:r>
    </w:p>
    <w:p w:rsidR="005A0E3D" w:rsidRPr="001D5C40" w:rsidRDefault="005A0E3D" w:rsidP="002535BC">
      <w:pPr>
        <w:pStyle w:val="a3"/>
        <w:kinsoku w:val="0"/>
        <w:overflowPunct w:val="0"/>
        <w:ind w:left="222" w:right="233" w:firstLine="851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 xml:space="preserve">ждый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 </w:t>
      </w:r>
      <w:r w:rsidR="00DC7276">
        <w:t>ГЭК</w:t>
      </w:r>
      <w:r w:rsidR="00DC7276">
        <w:rPr>
          <w:spacing w:val="58"/>
        </w:rPr>
        <w:t xml:space="preserve"> </w:t>
      </w:r>
      <w:r w:rsidRPr="001D5C40">
        <w:rPr>
          <w:spacing w:val="-3"/>
        </w:rPr>
        <w:t>д</w:t>
      </w:r>
      <w:r w:rsidRPr="001D5C40">
        <w:t>олж</w:t>
      </w:r>
      <w:r w:rsidRPr="001D5C40">
        <w:rPr>
          <w:spacing w:val="-1"/>
        </w:rPr>
        <w:t>е</w:t>
      </w:r>
      <w:r w:rsidRPr="001D5C40">
        <w:t>н</w:t>
      </w:r>
      <w:r w:rsidR="00DC7276"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и</w:t>
      </w:r>
      <w:r w:rsidRPr="001D5C40">
        <w:t>ть</w:t>
      </w:r>
      <w:r w:rsidR="00DC7276"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="00DC7276">
        <w:t xml:space="preserve">у </w:t>
      </w:r>
      <w:r w:rsidRPr="001D5C40">
        <w:t xml:space="preserve">по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t>ющим крит</w:t>
      </w:r>
      <w:r w:rsidRPr="001D5C40">
        <w:rPr>
          <w:spacing w:val="-1"/>
        </w:rPr>
        <w:t>е</w:t>
      </w:r>
      <w:r w:rsidRPr="001D5C40">
        <w:t xml:space="preserve">риям </w:t>
      </w:r>
      <w:r w:rsidRPr="001D5C40">
        <w:rPr>
          <w:spacing w:val="-2"/>
        </w:rPr>
        <w:t>п</w:t>
      </w:r>
      <w:r w:rsidRPr="001D5C40">
        <w:t>о пятиб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л</w:t>
      </w:r>
      <w:r w:rsidRPr="001D5C40">
        <w:t>ьн</w:t>
      </w:r>
      <w:r w:rsidRPr="001D5C40">
        <w:rPr>
          <w:spacing w:val="-3"/>
        </w:rPr>
        <w:t>о</w:t>
      </w:r>
      <w:r w:rsidRPr="001D5C40">
        <w:t>й шк</w:t>
      </w:r>
      <w:r w:rsidRPr="001D5C40">
        <w:rPr>
          <w:spacing w:val="-1"/>
        </w:rPr>
        <w:t>а</w:t>
      </w:r>
      <w:r w:rsidRPr="001D5C40">
        <w:t>ле</w:t>
      </w:r>
      <w:r w:rsidRPr="001D5C40">
        <w:rPr>
          <w:spacing w:val="-1"/>
        </w:rPr>
        <w:t xml:space="preserve"> (</w:t>
      </w:r>
      <w:r w:rsidRPr="001D5C40">
        <w:rPr>
          <w:spacing w:val="2"/>
        </w:rPr>
        <w:t>1</w:t>
      </w:r>
      <w:r w:rsidRPr="001D5C40">
        <w:rPr>
          <w:spacing w:val="-1"/>
        </w:rPr>
        <w:t>-</w:t>
      </w:r>
      <w:r w:rsidRPr="001D5C40">
        <w:t>5</w:t>
      </w:r>
      <w:r w:rsidRPr="001D5C40">
        <w:rPr>
          <w:spacing w:val="-1"/>
        </w:rPr>
        <w:t>)</w:t>
      </w:r>
      <w:r w:rsidRPr="001D5C40">
        <w:t>:</w:t>
      </w:r>
    </w:p>
    <w:p w:rsidR="005A0E3D" w:rsidRPr="001D5C40" w:rsidRDefault="005A0E3D">
      <w:pPr>
        <w:kinsoku w:val="0"/>
        <w:overflowPunct w:val="0"/>
        <w:spacing w:before="4" w:line="280" w:lineRule="exact"/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6044"/>
        <w:gridCol w:w="1372"/>
        <w:gridCol w:w="1363"/>
      </w:tblGrid>
      <w:tr w:rsidR="005A0E3D" w:rsidRPr="001D5C40">
        <w:trPr>
          <w:trHeight w:hRule="exact" w:val="239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right="1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330"/>
            </w:pPr>
            <w:r w:rsidRPr="001D5C40">
              <w:rPr>
                <w:b/>
                <w:bCs/>
              </w:rPr>
              <w:t>Оценка</w:t>
            </w:r>
          </w:p>
        </w:tc>
      </w:tr>
      <w:tr w:rsidR="005A0E3D" w:rsidRPr="001D5C40">
        <w:trPr>
          <w:trHeight w:hRule="exact" w:val="4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1</w:t>
            </w:r>
          </w:p>
        </w:tc>
        <w:tc>
          <w:tcPr>
            <w:tcW w:w="60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tabs>
                <w:tab w:val="left" w:pos="1636"/>
                <w:tab w:val="left" w:pos="3317"/>
                <w:tab w:val="left" w:pos="4453"/>
                <w:tab w:val="left" w:pos="5791"/>
              </w:tabs>
              <w:kinsoku w:val="0"/>
              <w:overflowPunct w:val="0"/>
              <w:spacing w:line="225" w:lineRule="exact"/>
              <w:ind w:left="163"/>
            </w:pPr>
            <w:r w:rsidRPr="001D5C40">
              <w:t>А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2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tab/>
              <w:t>(с</w:t>
            </w:r>
            <w:r w:rsidRPr="001D5C40">
              <w:rPr>
                <w:spacing w:val="1"/>
              </w:rPr>
              <w:t>о</w:t>
            </w:r>
            <w:r w:rsidRPr="001D5C40">
              <w:t>вре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1"/>
              </w:rPr>
              <w:t>нно</w:t>
            </w:r>
            <w:r w:rsidRPr="001D5C40">
              <w:t>сть,</w:t>
            </w:r>
            <w:r w:rsidRPr="001D5C40">
              <w:tab/>
              <w:t>ва</w:t>
            </w:r>
            <w:r w:rsidRPr="001D5C40">
              <w:rPr>
                <w:spacing w:val="1"/>
              </w:rPr>
              <w:t>ж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сть,</w:t>
            </w:r>
            <w:r w:rsidRPr="001D5C40">
              <w:tab/>
              <w:t>зна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1"/>
              </w:rPr>
              <w:t>имо</w:t>
            </w:r>
            <w:r w:rsidRPr="001D5C40">
              <w:t>сть)</w:t>
            </w:r>
            <w:r w:rsidRPr="001D5C40">
              <w:tab/>
              <w:t>и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163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t>чес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го</w:t>
            </w:r>
            <w:r w:rsidRPr="001D5C40">
              <w:rPr>
                <w:spacing w:val="-14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</w:t>
            </w:r>
            <w:r w:rsidRPr="001D5C40">
              <w:t>я</w:t>
            </w:r>
            <w:r w:rsidRPr="001D5C40">
              <w:rPr>
                <w:spacing w:val="-12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45"/>
            </w:pPr>
            <w:r w:rsidRPr="001D5C40">
              <w:t>воз</w:t>
            </w:r>
            <w:r w:rsidRPr="001D5C40">
              <w:rPr>
                <w:spacing w:val="1"/>
              </w:rPr>
              <w:t>мо</w:t>
            </w:r>
            <w:r w:rsidRPr="001D5C40">
              <w:rPr>
                <w:spacing w:val="-1"/>
              </w:rPr>
              <w:t>жн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2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63"/>
            </w:pPr>
            <w:r w:rsidRPr="001D5C40">
              <w:rPr>
                <w:spacing w:val="-1"/>
              </w:rPr>
              <w:t>С</w:t>
            </w:r>
            <w:r w:rsidRPr="001D5C40">
              <w:rPr>
                <w:spacing w:val="1"/>
              </w:rPr>
              <w:t>оо</w:t>
            </w:r>
            <w:r w:rsidRPr="001D5C40">
              <w:rPr>
                <w:spacing w:val="-1"/>
              </w:rPr>
              <w:t>т</w:t>
            </w:r>
            <w:r w:rsidRPr="001D5C40">
              <w:t>ве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-2"/>
              </w:rPr>
              <w:t>и</w:t>
            </w:r>
            <w:r w:rsidRPr="001D5C40">
              <w:t>е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3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ям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к</w:t>
            </w:r>
            <w:r w:rsidRPr="001D5C40">
              <w:t>и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ци</w:t>
            </w:r>
            <w:r w:rsidRPr="001D5C40">
              <w:t>й</w:t>
            </w:r>
            <w:r w:rsidRPr="001D5C40">
              <w:rPr>
                <w:spacing w:val="-12"/>
              </w:rPr>
              <w:t xml:space="preserve"> </w:t>
            </w:r>
            <w:r w:rsidRPr="001D5C40">
              <w:t>в</w:t>
            </w:r>
            <w:r w:rsidRPr="001D5C40">
              <w:rPr>
                <w:spacing w:val="2"/>
              </w:rPr>
              <w:t>ы</w:t>
            </w:r>
            <w:r w:rsidRPr="001D5C40">
              <w:rPr>
                <w:spacing w:val="1"/>
              </w:rPr>
              <w:t>п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ик</w:t>
            </w:r>
            <w:r w:rsidRPr="001D5C40">
              <w:t>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3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t>Д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кл</w:t>
            </w:r>
            <w:r w:rsidRPr="001D5C40">
              <w:t>ад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4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rPr>
                <w:spacing w:val="-1"/>
              </w:rPr>
              <w:t>К</w:t>
            </w:r>
            <w:r w:rsidRPr="001D5C40">
              <w:t>ачес</w:t>
            </w:r>
            <w:r w:rsidRPr="001D5C40">
              <w:rPr>
                <w:spacing w:val="-1"/>
              </w:rPr>
              <w:t>т</w:t>
            </w:r>
            <w:r w:rsidRPr="001D5C40">
              <w:t>во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ав</w:t>
            </w:r>
            <w:r w:rsidRPr="001D5C40">
              <w:rPr>
                <w:spacing w:val="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нн</w:t>
            </w:r>
            <w:r w:rsidRPr="001D5C40">
              <w:t>ые</w:t>
            </w:r>
            <w:r w:rsidRPr="001D5C40">
              <w:rPr>
                <w:spacing w:val="-9"/>
              </w:rPr>
              <w:t xml:space="preserve"> </w:t>
            </w:r>
            <w:r w:rsidRPr="001D5C40">
              <w:t>в</w:t>
            </w:r>
            <w:r w:rsidRPr="001D5C40">
              <w:rPr>
                <w:spacing w:val="3"/>
              </w:rPr>
              <w:t>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15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л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7"/>
              </w:rPr>
              <w:t xml:space="preserve"> </w:t>
            </w:r>
            <w:r w:rsidRPr="001D5C40">
              <w:rPr>
                <w:b/>
                <w:bCs/>
                <w:spacing w:val="-1"/>
              </w:rPr>
              <w:t>Э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</w:rPr>
              <w:t>(ГЭК)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(среднее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ри</w:t>
            </w:r>
            <w:r w:rsidRPr="001D5C40">
              <w:rPr>
                <w:b/>
                <w:bCs/>
                <w:spacing w:val="-1"/>
              </w:rPr>
              <w:t>ф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0"/>
              </w:rPr>
              <w:t>т</w:t>
            </w: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</w:rPr>
              <w:t>ческ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44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5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ждым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44"/>
        </w:rPr>
        <w:t xml:space="preserve"> </w:t>
      </w:r>
      <w:r w:rsidRPr="001D5C40">
        <w:t>ГЭК,</w:t>
      </w:r>
      <w:r w:rsidRPr="001D5C40">
        <w:rPr>
          <w:spacing w:val="45"/>
        </w:rPr>
        <w:t xml:space="preserve"> </w:t>
      </w:r>
      <w:r w:rsidRPr="001D5C40">
        <w:t>при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t>ющим</w:t>
      </w:r>
      <w:r w:rsidRPr="001D5C40">
        <w:rPr>
          <w:spacing w:val="44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2"/>
        </w:rPr>
        <w:t>щ</w:t>
      </w:r>
      <w:r w:rsidRPr="001D5C40">
        <w:t>ите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5"/>
        </w:rPr>
        <w:t xml:space="preserve"> </w:t>
      </w:r>
      <w:r w:rsidRPr="001D5C40">
        <w:t>по 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21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я</w:t>
      </w:r>
      <w:r w:rsidRPr="001D5C40">
        <w:rPr>
          <w:spacing w:val="28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26"/>
        </w:rPr>
        <w:t xml:space="preserve"> 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-</w:t>
      </w:r>
      <w:r w:rsidRPr="001D5C40">
        <w:rPr>
          <w:spacing w:val="25"/>
        </w:rPr>
        <w:t xml:space="preserve"> </w:t>
      </w:r>
      <w:r w:rsidRPr="001D5C40">
        <w:t>Ф</w:t>
      </w:r>
      <w:r w:rsidRPr="001D5C40">
        <w:rPr>
          <w:spacing w:val="-3"/>
        </w:rPr>
        <w:t>о</w:t>
      </w:r>
      <w:r w:rsidRPr="001D5C40">
        <w:t>р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инд</w:t>
      </w:r>
      <w:r w:rsidRPr="001D5C40">
        <w:rPr>
          <w:spacing w:val="1"/>
        </w:rPr>
        <w:t>и</w:t>
      </w:r>
      <w:r w:rsidRPr="001D5C40">
        <w:rPr>
          <w:spacing w:val="-3"/>
        </w:rPr>
        <w:t>в</w:t>
      </w:r>
      <w:r w:rsidRPr="001D5C40">
        <w:t>и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льной</w:t>
      </w:r>
      <w:r w:rsidRPr="001D5C40">
        <w:rPr>
          <w:spacing w:val="27"/>
        </w:rPr>
        <w:t xml:space="preserve"> </w:t>
      </w:r>
      <w:r w:rsidRPr="001D5C40">
        <w:rPr>
          <w:spacing w:val="-3"/>
        </w:rPr>
        <w:t>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t>ти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25"/>
        </w:rPr>
        <w:t xml:space="preserve"> </w:t>
      </w:r>
      <w:r w:rsidRPr="001D5C40">
        <w:t>ГЭК по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КР).</w:t>
      </w:r>
    </w:p>
    <w:p w:rsidR="005A0E3D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Итогов</w:t>
      </w:r>
      <w:r w:rsidRPr="001D5C40">
        <w:rPr>
          <w:spacing w:val="-2"/>
        </w:rPr>
        <w:t>а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54"/>
        </w:rPr>
        <w:t xml:space="preserve"> </w:t>
      </w:r>
      <w:r w:rsidRPr="001D5C40">
        <w:t>ГЭК</w:t>
      </w:r>
      <w:r w:rsidRPr="001D5C40">
        <w:rPr>
          <w:spacing w:val="5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54"/>
        </w:rPr>
        <w:t xml:space="preserve"> </w:t>
      </w:r>
      <w:r w:rsidRPr="001D5C40"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rPr>
          <w:spacing w:val="-1"/>
        </w:rPr>
        <w:t>а</w:t>
      </w:r>
      <w:r w:rsidRPr="001D5C40">
        <w:t>рифм</w:t>
      </w:r>
      <w:r w:rsidRPr="001D5C40">
        <w:rPr>
          <w:spacing w:val="-2"/>
        </w:rPr>
        <w:t>е</w:t>
      </w:r>
      <w:r w:rsidRPr="001D5C40">
        <w:t>ти</w:t>
      </w:r>
      <w:r w:rsidRPr="001D5C40">
        <w:rPr>
          <w:spacing w:val="-1"/>
        </w:rPr>
        <w:t>чес</w:t>
      </w:r>
      <w:r w:rsidRPr="001D5C40">
        <w:t>ки</w:t>
      </w:r>
      <w:r w:rsidRPr="001D5C40">
        <w:rPr>
          <w:spacing w:val="55"/>
        </w:rPr>
        <w:t xml:space="preserve"> </w:t>
      </w:r>
      <w:r w:rsidRPr="001D5C40">
        <w:t>по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7"/>
        </w:rPr>
        <w:t>щ</w:t>
      </w:r>
      <w:r w:rsidRPr="001D5C40">
        <w:rPr>
          <w:spacing w:val="-1"/>
        </w:rPr>
        <w:t>е</w:t>
      </w:r>
      <w:r w:rsidRPr="001D5C40">
        <w:t>й фор</w:t>
      </w:r>
      <w:r w:rsidRPr="001D5C40">
        <w:rPr>
          <w:spacing w:val="1"/>
        </w:rPr>
        <w:t>м</w:t>
      </w:r>
      <w:r w:rsidRPr="001D5C40">
        <w:rPr>
          <w:spacing w:val="-5"/>
        </w:rPr>
        <w:t>у</w:t>
      </w:r>
      <w:r w:rsidRPr="001D5C40">
        <w:t>ле</w:t>
      </w:r>
    </w:p>
    <w:p w:rsidR="000759D5" w:rsidRPr="00DC7276" w:rsidRDefault="00DC7276" w:rsidP="00DC7276">
      <w:pPr>
        <w:pStyle w:val="a3"/>
        <w:kinsoku w:val="0"/>
        <w:overflowPunct w:val="0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Ц+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K+1</m:t>
              </m:r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где</w:t>
      </w:r>
      <w:r w:rsidRPr="001D5C40">
        <w:rPr>
          <w:spacing w:val="59"/>
        </w:rPr>
        <w:t xml:space="preserve"> </w:t>
      </w:r>
      <w:r w:rsidRPr="001D5C40">
        <w:t>Ц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в</w:t>
      </w:r>
      <w:r w:rsidRPr="001D5C40">
        <w:rPr>
          <w:spacing w:val="-1"/>
        </w:rPr>
        <w:t>ы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-1"/>
        </w:rPr>
        <w:t xml:space="preserve"> </w:t>
      </w:r>
      <w:r w:rsidRPr="001D5C40">
        <w:t>ГЭК;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2535BC">
        <w:rPr>
          <w:vertAlign w:val="subscript"/>
        </w:rPr>
        <w:t>1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нд</w:t>
      </w:r>
      <w:r w:rsidRPr="001D5C40">
        <w:rPr>
          <w:spacing w:val="-5"/>
        </w:rPr>
        <w:t>у</w:t>
      </w:r>
      <w:r w:rsidRPr="001D5C40">
        <w:rPr>
          <w:spacing w:val="1"/>
        </w:rPr>
        <w:t>ем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4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t>ВКР; К -</w:t>
      </w:r>
      <w:r w:rsidRPr="001D5C40">
        <w:rPr>
          <w:spacing w:val="-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тво </w:t>
      </w:r>
      <w:r w:rsidRPr="001D5C40">
        <w:rPr>
          <w:spacing w:val="-2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"/>
        </w:rPr>
        <w:t xml:space="preserve"> </w:t>
      </w:r>
      <w:r w:rsidRPr="001D5C40">
        <w:t>ГЭ</w:t>
      </w:r>
      <w:r w:rsidRPr="001D5C40">
        <w:rPr>
          <w:spacing w:val="1"/>
        </w:rPr>
        <w:t>К</w:t>
      </w:r>
      <w:r w:rsidRPr="001D5C40">
        <w:t>.</w:t>
      </w:r>
    </w:p>
    <w:p w:rsidR="005A0E3D" w:rsidRDefault="000759D5" w:rsidP="000759D5">
      <w:pPr>
        <w:kinsoku w:val="0"/>
        <w:overflowPunct w:val="0"/>
        <w:spacing w:line="360" w:lineRule="auto"/>
        <w:ind w:firstLine="709"/>
        <w:jc w:val="both"/>
      </w:pPr>
      <w:r>
        <w:t xml:space="preserve">В зависимости от полученных результатов итоговая оценка определяется </w:t>
      </w:r>
      <w:r w:rsidRPr="000759D5">
        <w:t>в соответствии с таблицей, представленной ниже: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8"/>
        <w:gridCol w:w="4505"/>
      </w:tblGrid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7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73"/>
            </w:pPr>
            <w:r w:rsidRPr="001D5C40">
              <w:rPr>
                <w:b/>
                <w:bCs/>
              </w:rPr>
              <w:t>Р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сч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</w:t>
            </w:r>
            <w:r w:rsidRPr="001D5C40">
              <w:rPr>
                <w:b/>
                <w:bCs/>
                <w:spacing w:val="-2"/>
              </w:rPr>
              <w:t>к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(А)</w:t>
            </w:r>
          </w:p>
        </w:tc>
      </w:tr>
      <w:tr w:rsidR="005A0E3D" w:rsidRPr="001D5C40" w:rsidTr="00683A70">
        <w:trPr>
          <w:trHeight w:hRule="exact" w:val="30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Отл</w:t>
            </w:r>
            <w:r w:rsidRPr="001D5C40">
              <w:rPr>
                <w:spacing w:val="-1"/>
              </w:rPr>
              <w:t>и</w:t>
            </w:r>
            <w:r w:rsidRPr="001D5C40">
              <w:t>ч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70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right="1"/>
              <w:jc w:val="center"/>
            </w:pPr>
            <w:r w:rsidRPr="001D5C40">
              <w:rPr>
                <w:i/>
                <w:iCs/>
              </w:rPr>
              <w:t>А</w:t>
            </w:r>
            <w:r w:rsidR="00683A70">
              <w:rPr>
                <w:i/>
                <w:iCs/>
              </w:rPr>
              <w:t>≥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Х</w:t>
            </w:r>
            <w:r w:rsidRPr="001D5C40">
              <w:rPr>
                <w:spacing w:val="1"/>
              </w:rPr>
              <w:t>оро</w:t>
            </w:r>
            <w:r w:rsidRPr="001D5C40">
              <w:t>шо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left="1732" w:right="1731"/>
              <w:jc w:val="center"/>
            </w:pPr>
            <w:r w:rsidRPr="001D5C40">
              <w:rPr>
                <w:spacing w:val="1"/>
              </w:rPr>
              <w:t>3</w:t>
            </w:r>
            <w:r w:rsidRPr="001D5C40">
              <w:t>,5</w:t>
            </w:r>
            <w:r w:rsidR="00683A70">
              <w:t>≤</w:t>
            </w:r>
            <w:r w:rsidRPr="001D5C40">
              <w:rPr>
                <w:i/>
                <w:iCs/>
              </w:rPr>
              <w:t>А</w:t>
            </w:r>
            <w:r w:rsidRPr="001D5C40">
              <w:t>&lt;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7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668"/>
            </w:pPr>
            <w:r w:rsidRPr="001D5C40">
              <w:t>Уд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83A70" w:rsidP="00683A70">
            <w:pPr>
              <w:pStyle w:val="TableParagraph"/>
              <w:kinsoku w:val="0"/>
              <w:overflowPunct w:val="0"/>
              <w:spacing w:line="240" w:lineRule="exact"/>
              <w:ind w:left="1730" w:right="1321"/>
            </w:pPr>
            <w:r>
              <w:t>2</w:t>
            </w:r>
            <w:r>
              <w:rPr>
                <w:lang w:val="en-US"/>
              </w:rPr>
              <w:t>,5</w:t>
            </w:r>
            <w:r>
              <w:t>≤А</w:t>
            </w:r>
            <w:r w:rsidR="005A0E3D" w:rsidRPr="001D5C40">
              <w:t>&lt;</w:t>
            </w:r>
            <w:r w:rsidR="005A0E3D" w:rsidRPr="001D5C40">
              <w:rPr>
                <w:spacing w:val="1"/>
              </w:rPr>
              <w:t>3</w:t>
            </w:r>
            <w:r w:rsidR="005A0E3D" w:rsidRPr="001D5C40">
              <w:t>,5</w:t>
            </w:r>
          </w:p>
        </w:tc>
      </w:tr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5"/>
              </w:rPr>
              <w:t>у</w:t>
            </w:r>
            <w:r w:rsidRPr="001D5C40">
              <w:t>до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730" w:right="1731"/>
              <w:jc w:val="center"/>
            </w:pPr>
            <w:r w:rsidRPr="001D5C40">
              <w:rPr>
                <w:i/>
                <w:iCs/>
              </w:rPr>
              <w:t>А</w:t>
            </w:r>
            <w:r w:rsidRPr="001D5C40">
              <w:rPr>
                <w:i/>
                <w:iCs/>
                <w:spacing w:val="-2"/>
              </w:rPr>
              <w:t xml:space="preserve"> </w:t>
            </w:r>
            <w:r w:rsidRPr="001D5C40">
              <w:t>&lt;</w:t>
            </w:r>
            <w:r w:rsidRPr="001D5C40">
              <w:rPr>
                <w:spacing w:val="-1"/>
              </w:rPr>
              <w:t xml:space="preserve"> </w:t>
            </w:r>
            <w:r w:rsidRPr="001D5C40">
              <w:rPr>
                <w:spacing w:val="1"/>
              </w:rPr>
              <w:t>2</w:t>
            </w:r>
            <w:r w:rsidRPr="001D5C40">
              <w:t>,5</w:t>
            </w:r>
          </w:p>
        </w:tc>
      </w:tr>
    </w:tbl>
    <w:p w:rsidR="00683A70" w:rsidRDefault="00683A70" w:rsidP="004B33A8">
      <w:pPr>
        <w:pStyle w:val="a3"/>
        <w:kinsoku w:val="0"/>
        <w:overflowPunct w:val="0"/>
        <w:spacing w:line="267" w:lineRule="exact"/>
        <w:ind w:left="0"/>
      </w:pPr>
    </w:p>
    <w:p w:rsidR="005A0E3D" w:rsidRPr="001D5C40" w:rsidRDefault="005A0E3D">
      <w:pPr>
        <w:pStyle w:val="a3"/>
        <w:kinsoku w:val="0"/>
        <w:overflowPunct w:val="0"/>
        <w:spacing w:line="267" w:lineRule="exact"/>
        <w:ind w:left="1074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19"/>
        </w:rPr>
        <w:t xml:space="preserve"> </w:t>
      </w:r>
      <w:r w:rsidRPr="001D5C40">
        <w:t>ГИА</w:t>
      </w:r>
      <w:r w:rsidRPr="001D5C40">
        <w:rPr>
          <w:spacing w:val="18"/>
        </w:rPr>
        <w:t xml:space="preserve"> </w:t>
      </w:r>
      <w:r w:rsidRPr="001D5C40">
        <w:t>(по</w:t>
      </w:r>
      <w:r w:rsidRPr="001D5C40">
        <w:rPr>
          <w:spacing w:val="5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20"/>
        </w:rPr>
        <w:t xml:space="preserve"> </w:t>
      </w:r>
      <w:r w:rsidRPr="001D5C40">
        <w:rPr>
          <w:spacing w:val="-5"/>
        </w:rPr>
        <w:t>у</w:t>
      </w:r>
      <w:r w:rsidRPr="001D5C40">
        <w:t>тв</w:t>
      </w:r>
      <w:r w:rsidRPr="001D5C40">
        <w:rPr>
          <w:spacing w:val="-2"/>
        </w:rPr>
        <w:t>е</w:t>
      </w:r>
      <w:r w:rsidRPr="001D5C40">
        <w:t>рж</w:t>
      </w:r>
      <w:r w:rsidRPr="001D5C40">
        <w:rPr>
          <w:spacing w:val="2"/>
        </w:rPr>
        <w:t>д</w:t>
      </w:r>
      <w:r w:rsidRPr="001D5C40">
        <w:rPr>
          <w:spacing w:val="1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про</w:t>
      </w:r>
      <w:r w:rsidRPr="001D5C40">
        <w:rPr>
          <w:spacing w:val="-1"/>
        </w:rPr>
        <w:t>с</w:t>
      </w:r>
      <w:r w:rsidRPr="001D5C40">
        <w:t>тым</w:t>
      </w:r>
      <w:r w:rsidRPr="001D5C40">
        <w:rPr>
          <w:spacing w:val="17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овани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</w:p>
    <w:p w:rsidR="005A0E3D" w:rsidRPr="001D5C40" w:rsidRDefault="005A0E3D">
      <w:pPr>
        <w:pStyle w:val="a3"/>
        <w:kinsoku w:val="0"/>
        <w:overflowPunct w:val="0"/>
        <w:ind w:left="222" w:right="228"/>
        <w:jc w:val="both"/>
      </w:pPr>
      <w:r w:rsidRPr="001D5C40">
        <w:t>ГЭК</w:t>
      </w:r>
      <w:r w:rsidRPr="001D5C40">
        <w:rPr>
          <w:spacing w:val="12"/>
        </w:rPr>
        <w:t xml:space="preserve"> </w:t>
      </w:r>
      <w:r w:rsidRPr="001D5C40">
        <w:t>по</w:t>
      </w:r>
      <w:r w:rsidRPr="001D5C40">
        <w:rPr>
          <w:spacing w:val="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3"/>
        </w:rPr>
        <w:t>у</w:t>
      </w:r>
      <w:r w:rsidRPr="001D5C40">
        <w:t>д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.</w:t>
      </w:r>
      <w:r w:rsidRPr="001D5C40">
        <w:rPr>
          <w:spacing w:val="11"/>
        </w:rPr>
        <w:t xml:space="preserve"> </w:t>
      </w:r>
      <w:r w:rsidRPr="001D5C40">
        <w:t>При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вном</w:t>
      </w:r>
      <w:r w:rsidRPr="001D5C40">
        <w:rPr>
          <w:spacing w:val="1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тве</w:t>
      </w:r>
      <w:r w:rsidRPr="001D5C40">
        <w:rPr>
          <w:spacing w:val="10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2"/>
        </w:rPr>
        <w:t>ш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а отд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46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-</w:t>
      </w:r>
      <w:r w:rsidRPr="001D5C40">
        <w:rPr>
          <w:spacing w:val="42"/>
        </w:rPr>
        <w:t xml:space="preserve"> </w:t>
      </w:r>
      <w:r w:rsidRPr="001D5C40">
        <w:t>Форма</w:t>
      </w:r>
      <w:r w:rsidRPr="001D5C40">
        <w:rPr>
          <w:spacing w:val="41"/>
        </w:rPr>
        <w:t xml:space="preserve"> </w:t>
      </w:r>
      <w:r w:rsidRPr="001D5C40">
        <w:t>общ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43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t>до</w:t>
      </w:r>
      <w:r w:rsidRPr="001D5C40">
        <w:rPr>
          <w:spacing w:val="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42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п</w:t>
      </w:r>
      <w:r w:rsidRPr="001D5C40">
        <w:t>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ВКР).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31"/>
        </w:rPr>
        <w:t xml:space="preserve"> </w:t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4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3"/>
        </w:rPr>
        <w:t>«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t>ов</w:t>
      </w:r>
      <w:r w:rsidRPr="001D5C40">
        <w:rPr>
          <w:spacing w:val="1"/>
        </w:rPr>
        <w:t>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2"/>
        </w:rPr>
        <w:t>о</w:t>
      </w:r>
      <w:r w:rsidRPr="001D5C40">
        <w:t>»</w:t>
      </w:r>
      <w:r w:rsidRPr="001D5C40">
        <w:rPr>
          <w:spacing w:val="21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rPr>
          <w:spacing w:val="2"/>
        </w:rPr>
        <w:t>р</w:t>
      </w:r>
      <w:r w:rsidRPr="001D5C40">
        <w:t>жд</w:t>
      </w:r>
      <w:r w:rsidRPr="001D5C40">
        <w:rPr>
          <w:spacing w:val="-1"/>
        </w:rPr>
        <w:t>а</w:t>
      </w:r>
      <w:r w:rsidRPr="001D5C40">
        <w:t>ют</w:t>
      </w:r>
      <w:r w:rsidRPr="001D5C40">
        <w:rPr>
          <w:spacing w:val="31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твие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6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5"/>
        </w:rPr>
        <w:t>н</w:t>
      </w:r>
      <w:r w:rsidRPr="001D5C40">
        <w:t>овл</w:t>
      </w:r>
      <w:r w:rsidRPr="001D5C40">
        <w:rPr>
          <w:spacing w:val="-2"/>
        </w:rPr>
        <w:t>е</w:t>
      </w:r>
      <w:r w:rsidRPr="001D5C40">
        <w:t>нным</w:t>
      </w:r>
      <w:r w:rsidRPr="001D5C40">
        <w:rPr>
          <w:spacing w:val="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ниям</w:t>
      </w:r>
      <w:r w:rsidRPr="001D5C40">
        <w:rPr>
          <w:spacing w:val="3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2"/>
        </w:rPr>
        <w:t>о</w:t>
      </w:r>
      <w:r w:rsidRPr="001D5C40">
        <w:t>зн</w:t>
      </w:r>
      <w:r w:rsidRPr="001D5C40">
        <w:rPr>
          <w:spacing w:val="-1"/>
        </w:rPr>
        <w:t>ача</w:t>
      </w:r>
      <w:r w:rsidRPr="001D5C40">
        <w:t>ют</w:t>
      </w:r>
      <w:r w:rsidRPr="001D5C40">
        <w:rPr>
          <w:spacing w:val="7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</w:t>
      </w:r>
      <w:r w:rsidRPr="001D5C40">
        <w:t>шное про</w:t>
      </w:r>
      <w:r w:rsidRPr="001D5C40">
        <w:rPr>
          <w:spacing w:val="2"/>
        </w:rPr>
        <w:t>х</w:t>
      </w:r>
      <w:r w:rsidRPr="001D5C40">
        <w:t>ожд</w:t>
      </w:r>
      <w:r w:rsidRPr="001D5C40">
        <w:rPr>
          <w:spacing w:val="-4"/>
        </w:rPr>
        <w:t>е</w:t>
      </w:r>
      <w:r w:rsidRPr="001D5C40">
        <w:t>ние</w:t>
      </w:r>
      <w:r w:rsidRPr="001D5C40">
        <w:rPr>
          <w:spacing w:val="-1"/>
        </w:rPr>
        <w:t xml:space="preserve"> 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</w:t>
      </w:r>
      <w:r w:rsidRPr="001D5C40">
        <w:rPr>
          <w:spacing w:val="-2"/>
        </w:rPr>
        <w:t>и</w:t>
      </w:r>
      <w:r w:rsidRPr="001D5C40">
        <w:t>онного (</w:t>
      </w:r>
      <w:r w:rsidRPr="001D5C40">
        <w:rPr>
          <w:spacing w:val="-1"/>
        </w:rPr>
        <w:t>г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 xml:space="preserve">нного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 xml:space="preserve">ционного) 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пытан</w:t>
      </w:r>
      <w:r w:rsidRPr="001D5C40">
        <w:rPr>
          <w:spacing w:val="1"/>
        </w:rPr>
        <w:t>и</w:t>
      </w:r>
      <w:r w:rsidRPr="001D5C40">
        <w:t>я.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  <w:sectPr w:rsidR="005A0E3D" w:rsidRPr="001D5C40">
          <w:headerReference w:type="default" r:id="rId11"/>
          <w:type w:val="continuous"/>
          <w:pgSz w:w="11907" w:h="16840"/>
          <w:pgMar w:top="1040" w:right="620" w:bottom="280" w:left="1480" w:header="720" w:footer="720" w:gutter="0"/>
          <w:cols w:space="720" w:equalWidth="0">
            <w:col w:w="980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 w:right="3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А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323" w:right="3329"/>
        <w:jc w:val="center"/>
        <w:rPr>
          <w:b w:val="0"/>
          <w:bCs w:val="0"/>
        </w:rPr>
      </w:pPr>
      <w:r w:rsidRPr="001D5C40">
        <w:t>Форма и</w:t>
      </w:r>
      <w:r w:rsidRPr="001D5C40">
        <w:rPr>
          <w:spacing w:val="-2"/>
        </w:rPr>
        <w:t>н</w:t>
      </w:r>
      <w:r w:rsidRPr="001D5C40">
        <w:t>див</w:t>
      </w:r>
      <w:r w:rsidRPr="001D5C40">
        <w:rPr>
          <w:spacing w:val="-2"/>
        </w:rPr>
        <w:t>и</w:t>
      </w:r>
      <w:r w:rsidRPr="001D5C40">
        <w:t>дуаль</w:t>
      </w:r>
      <w:r w:rsidRPr="001D5C40">
        <w:rPr>
          <w:spacing w:val="-2"/>
        </w:rPr>
        <w:t>н</w:t>
      </w:r>
      <w:r w:rsidRPr="001D5C40">
        <w:t>ой 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rPr>
          <w:spacing w:val="1"/>
        </w:rPr>
        <w:t>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 xml:space="preserve">на </w:t>
      </w:r>
      <w:r w:rsidRPr="001D5C40">
        <w:rPr>
          <w:spacing w:val="-2"/>
        </w:rPr>
        <w:t>Г</w:t>
      </w:r>
      <w:r w:rsidRPr="001D5C40">
        <w:t>ЭК</w:t>
      </w:r>
      <w:r w:rsidRPr="001D5C40">
        <w:rPr>
          <w:spacing w:val="1"/>
        </w:rPr>
        <w:t xml:space="preserve"> </w:t>
      </w:r>
      <w:r w:rsidRPr="001D5C40">
        <w:t xml:space="preserve">по </w:t>
      </w:r>
      <w:r w:rsidRPr="001D5C40">
        <w:rPr>
          <w:spacing w:val="-2"/>
        </w:rPr>
        <w:t>Г</w:t>
      </w:r>
      <w:r w:rsidRPr="001D5C40">
        <w:t xml:space="preserve">ИА в </w:t>
      </w:r>
      <w:r w:rsidRPr="001D5C40">
        <w:rPr>
          <w:spacing w:val="-3"/>
        </w:rPr>
        <w:t>ф</w:t>
      </w:r>
      <w:r w:rsidRPr="001D5C40">
        <w:t>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</w:t>
      </w:r>
      <w:r w:rsidRPr="001D5C40">
        <w:rPr>
          <w:spacing w:val="1"/>
        </w:rPr>
        <w:t>К</w:t>
      </w:r>
      <w:r w:rsidRPr="001D5C40">
        <w:t>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1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</w:t>
      </w:r>
      <w:r w:rsidRPr="001D5C40">
        <w:rPr>
          <w:b/>
          <w:bCs/>
          <w:spacing w:val="2"/>
        </w:rPr>
        <w:t xml:space="preserve"> </w:t>
      </w:r>
      <w:r w:rsidRPr="001D5C40">
        <w:rPr>
          <w:b/>
          <w:bCs/>
        </w:rPr>
        <w:t>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5A0E3D" w:rsidRPr="001D5C40" w:rsidRDefault="005A0E3D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="006079C3" w:rsidRPr="006079C3">
        <w:t>11.03.03 Конструирование и технология электронных средств</w:t>
      </w:r>
    </w:p>
    <w:p w:rsidR="005A0E3D" w:rsidRPr="001D5C40" w:rsidRDefault="005A0E3D" w:rsidP="00834326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Pr="001D5C40">
        <w:t>про</w:t>
      </w:r>
      <w:r w:rsidRPr="001D5C40">
        <w:rPr>
          <w:spacing w:val="-2"/>
        </w:rPr>
        <w:t>ф</w:t>
      </w:r>
      <w:r w:rsidRPr="001D5C40">
        <w:t xml:space="preserve">иль) </w:t>
      </w:r>
      <w:r w:rsidRPr="001D5C40">
        <w:rPr>
          <w:spacing w:val="1"/>
        </w:rPr>
        <w:t xml:space="preserve"> </w:t>
      </w:r>
      <w:r w:rsidRPr="001D5C40">
        <w:rPr>
          <w:i/>
          <w:iCs/>
        </w:rPr>
        <w:t>–</w:t>
      </w:r>
      <w:r w:rsidR="006079C3">
        <w:rPr>
          <w:i/>
          <w:iCs/>
        </w:rPr>
        <w:t xml:space="preserve"> </w:t>
      </w:r>
      <w:r w:rsidR="006079C3"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kinsoku w:val="0"/>
        <w:overflowPunct w:val="0"/>
        <w:spacing w:before="7" w:line="200" w:lineRule="exact"/>
        <w:sectPr w:rsidR="005A0E3D" w:rsidRPr="001D5C40">
          <w:headerReference w:type="default" r:id="rId12"/>
          <w:pgSz w:w="16839" w:h="11920" w:orient="landscape"/>
          <w:pgMar w:top="1080" w:right="920" w:bottom="280" w:left="920" w:header="0" w:footer="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pStyle w:val="a3"/>
        <w:tabs>
          <w:tab w:val="left" w:pos="1155"/>
          <w:tab w:val="left" w:pos="2897"/>
          <w:tab w:val="left" w:pos="3437"/>
        </w:tabs>
        <w:kinsoku w:val="0"/>
        <w:overflowPunct w:val="0"/>
        <w:spacing w:before="69"/>
        <w:ind w:left="212"/>
      </w:pPr>
      <w:r w:rsidRPr="001D5C40">
        <w:lastRenderedPageBreak/>
        <w:t xml:space="preserve">от </w:t>
      </w:r>
      <w:r w:rsidRPr="001D5C40">
        <w:rPr>
          <w:spacing w:val="5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-8"/>
          <w:u w:val="single"/>
        </w:rPr>
        <w:tab/>
      </w:r>
      <w:r w:rsidRPr="001D5C40">
        <w:t>»</w:t>
      </w:r>
      <w:r w:rsidRPr="001D5C40">
        <w:rPr>
          <w:u w:val="single"/>
        </w:rPr>
        <w:tab/>
      </w:r>
      <w:r w:rsidRPr="001D5C40">
        <w:t>20</w:t>
      </w:r>
      <w:r w:rsidRPr="001D5C40">
        <w:rPr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9" w:line="100" w:lineRule="exact"/>
      </w:pPr>
      <w:r w:rsidRPr="001D5C40">
        <w:br w:type="column"/>
      </w: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ind w:left="212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17780</wp:posOffset>
                </wp:positionV>
                <wp:extent cx="4724400" cy="12700"/>
                <wp:effectExtent l="0" t="0" r="0" b="0"/>
                <wp:wrapNone/>
                <wp:docPr id="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0"/>
                        </a:xfrm>
                        <a:custGeom>
                          <a:avLst/>
                          <a:gdLst>
                            <a:gd name="T0" fmla="*/ 0 w 7440"/>
                            <a:gd name="T1" fmla="*/ 0 h 20"/>
                            <a:gd name="T2" fmla="*/ 7440 w 7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0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F52C26" id="Freeform 6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4.45pt,1.4pt,676.45pt,1.4pt" coordsize="7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" o:allowincell="f" filled="f" strokeweight=".26669mm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ол</w:t>
      </w:r>
      <w:r w:rsidR="005A0E3D" w:rsidRPr="001D5C40">
        <w:t>н</w:t>
      </w:r>
      <w:r w:rsidR="005A0E3D" w:rsidRPr="001D5C40">
        <w:rPr>
          <w:spacing w:val="-1"/>
        </w:rPr>
        <w:t>о</w:t>
      </w:r>
      <w:r w:rsidR="005A0E3D" w:rsidRPr="001D5C40">
        <w:t>с</w:t>
      </w:r>
      <w:r w:rsidR="005A0E3D" w:rsidRPr="001D5C40">
        <w:rPr>
          <w:spacing w:val="-1"/>
        </w:rPr>
        <w:t>т</w:t>
      </w:r>
      <w:r w:rsidR="005A0E3D" w:rsidRPr="001D5C40">
        <w:t xml:space="preserve">ью </w:t>
      </w:r>
      <w:r w:rsidR="005A0E3D" w:rsidRPr="001D5C40">
        <w:rPr>
          <w:spacing w:val="-3"/>
        </w:rPr>
        <w:t>Ф</w:t>
      </w:r>
      <w:r w:rsidR="005A0E3D" w:rsidRPr="001D5C40">
        <w:t>.</w:t>
      </w:r>
      <w:r w:rsidR="005A0E3D" w:rsidRPr="001D5C40">
        <w:rPr>
          <w:spacing w:val="-1"/>
        </w:rPr>
        <w:t>И</w:t>
      </w:r>
      <w:r w:rsidR="005A0E3D" w:rsidRPr="001D5C40">
        <w:t>.</w:t>
      </w:r>
      <w:r w:rsidR="005A0E3D" w:rsidRPr="001D5C40">
        <w:rPr>
          <w:spacing w:val="-1"/>
        </w:rPr>
        <w:t>О</w:t>
      </w:r>
      <w:r w:rsidR="005A0E3D" w:rsidRPr="001D5C40">
        <w:t>.</w:t>
      </w:r>
      <w:r w:rsidR="005A0E3D" w:rsidRPr="001D5C40">
        <w:rPr>
          <w:spacing w:val="-2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</w:t>
      </w:r>
      <w:r w:rsidR="005A0E3D" w:rsidRPr="001D5C40">
        <w:rPr>
          <w:spacing w:val="-2"/>
        </w:rPr>
        <w:t>е</w:t>
      </w:r>
      <w:r w:rsidR="005A0E3D" w:rsidRPr="001D5C40">
        <w:t>на</w:t>
      </w:r>
      <w:r w:rsidR="005A0E3D" w:rsidRPr="001D5C40">
        <w:rPr>
          <w:spacing w:val="1"/>
        </w:rPr>
        <w:t xml:space="preserve"> </w:t>
      </w:r>
      <w:r w:rsidR="005A0E3D" w:rsidRPr="001D5C40">
        <w:t>Г</w:t>
      </w:r>
      <w:r w:rsidR="005A0E3D" w:rsidRPr="001D5C40">
        <w:rPr>
          <w:spacing w:val="-3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ind w:left="212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num="2" w:space="720" w:equalWidth="0">
            <w:col w:w="3656" w:space="3646"/>
            <w:col w:w="769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5" w:line="13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3589"/>
        <w:gridCol w:w="1006"/>
        <w:gridCol w:w="861"/>
        <w:gridCol w:w="1309"/>
        <w:gridCol w:w="1133"/>
        <w:gridCol w:w="991"/>
        <w:gridCol w:w="852"/>
        <w:gridCol w:w="848"/>
        <w:gridCol w:w="895"/>
        <w:gridCol w:w="1008"/>
        <w:gridCol w:w="1723"/>
      </w:tblGrid>
      <w:tr w:rsidR="005A0E3D" w:rsidRPr="001D5C40">
        <w:trPr>
          <w:trHeight w:hRule="exact" w:val="468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45" w:right="146" w:firstLine="40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3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1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"/>
              <w:ind w:right="4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CB2575" w:rsidRDefault="005A0E3D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Default="005A0E3D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2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99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6" w:line="15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15"/>
            </w:pPr>
            <w:r w:rsidRPr="001D5C40">
              <w:t>с</w:t>
            </w:r>
            <w:r w:rsidRPr="001D5C40">
              <w:rPr>
                <w:spacing w:val="1"/>
              </w:rPr>
              <w:t>р</w:t>
            </w:r>
            <w:r w:rsidRPr="001D5C40">
              <w:t>ед.</w:t>
            </w:r>
            <w:r w:rsidRPr="001D5C40">
              <w:rPr>
                <w:spacing w:val="-9"/>
              </w:rPr>
              <w:t xml:space="preserve"> </w:t>
            </w:r>
            <w:r w:rsidRPr="001D5C40">
              <w:t>ба</w:t>
            </w:r>
            <w:r w:rsidRPr="001D5C40">
              <w:rPr>
                <w:spacing w:val="-2"/>
              </w:rPr>
              <w:t>л</w:t>
            </w:r>
            <w:r w:rsidRPr="001D5C40">
              <w:t>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26" w:right="129" w:firstLine="3"/>
              <w:jc w:val="center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4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513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нк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Г</w:t>
            </w:r>
            <w:r w:rsidRPr="001D5C40">
              <w:rPr>
                <w:spacing w:val="2"/>
              </w:rPr>
              <w:t>Э</w:t>
            </w:r>
            <w:r w:rsidRPr="001D5C40">
              <w:t>К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1524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4"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6" w:lineRule="auto"/>
              <w:ind w:left="85" w:right="90"/>
              <w:jc w:val="center"/>
            </w:pPr>
            <w:r w:rsidRPr="001D5C40">
              <w:t>А</w:t>
            </w:r>
            <w:r w:rsidRPr="001D5C40">
              <w:rPr>
                <w:spacing w:val="-1"/>
              </w:rPr>
              <w:t>кт</w:t>
            </w:r>
            <w:r w:rsidRPr="001D5C40">
              <w:rPr>
                <w:spacing w:val="1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rPr>
                <w:spacing w:val="-13"/>
              </w:rPr>
              <w:t xml:space="preserve"> 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ч</w:t>
            </w:r>
            <w:r w:rsidRPr="001D5C40">
              <w:t>ес</w:t>
            </w:r>
            <w:r w:rsidRPr="001D5C40">
              <w:rPr>
                <w:spacing w:val="-1"/>
              </w:rPr>
              <w:t>к</w:t>
            </w:r>
            <w:r w:rsidRPr="001D5C40">
              <w:t>ая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л</w:t>
            </w:r>
            <w:r w:rsidRPr="001D5C40">
              <w:t>ез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37" w:line="197" w:lineRule="auto"/>
              <w:ind w:left="176" w:right="182"/>
              <w:jc w:val="center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оо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ве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spacing w:val="1"/>
                <w:w w:val="95"/>
              </w:rPr>
              <w:t>с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</w:t>
            </w:r>
            <w:r w:rsidRPr="001D5C40">
              <w:rPr>
                <w:spacing w:val="-2"/>
                <w:w w:val="95"/>
              </w:rPr>
              <w:t>и</w:t>
            </w:r>
            <w:r w:rsidRPr="001D5C40">
              <w:rPr>
                <w:w w:val="95"/>
              </w:rPr>
              <w:t>е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ри</w:t>
            </w:r>
            <w:r w:rsidRPr="001D5C40">
              <w:t>ям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к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ете</w:t>
            </w:r>
            <w:r w:rsidRPr="001D5C40">
              <w:rPr>
                <w:spacing w:val="1"/>
              </w:rPr>
              <w:t>нц</w:t>
            </w:r>
            <w:r w:rsidRPr="001D5C40">
              <w:rPr>
                <w:spacing w:val="-1"/>
              </w:rPr>
              <w:t>и</w:t>
            </w:r>
            <w:r w:rsidRPr="001D5C40">
              <w:t>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8" w:line="28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459"/>
            </w:pPr>
            <w:r w:rsidRPr="001D5C40">
              <w:t>до</w:t>
            </w:r>
            <w:r w:rsidRPr="001D5C40">
              <w:rPr>
                <w:spacing w:val="-1"/>
              </w:rPr>
              <w:t>кл</w:t>
            </w:r>
            <w:r w:rsidRPr="001D5C40">
              <w:rPr>
                <w:spacing w:val="2"/>
              </w:rPr>
              <w:t>а</w:t>
            </w:r>
            <w:r w:rsidRPr="001D5C40">
              <w:t>д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0" w:lineRule="exact"/>
              <w:ind w:left="392" w:right="319" w:hanging="80"/>
            </w:pPr>
            <w:r w:rsidRPr="001D5C40">
              <w:t>От</w:t>
            </w:r>
            <w:r w:rsidRPr="001D5C40">
              <w:rPr>
                <w:spacing w:val="-1"/>
              </w:rPr>
              <w:t>в</w:t>
            </w:r>
            <w:r w:rsidRPr="001D5C40">
              <w:t>еты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w w:val="99"/>
              </w:rPr>
              <w:t xml:space="preserve"> </w:t>
            </w:r>
            <w:r w:rsidRPr="001D5C40">
              <w:t>во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  <w:r w:rsidRPr="001D5C40">
              <w:t>ОБЩАЯ</w:t>
            </w: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4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5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6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1D5C40">
              <w:t>7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3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8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9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2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2" w:line="18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spacing w:before="80"/>
        <w:ind w:left="2"/>
        <w:jc w:val="center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3858895</wp:posOffset>
                </wp:positionH>
                <wp:positionV relativeFrom="paragraph">
                  <wp:posOffset>69850</wp:posOffset>
                </wp:positionV>
                <wp:extent cx="2971800" cy="12700"/>
                <wp:effectExtent l="0" t="0" r="0" b="0"/>
                <wp:wrapNone/>
                <wp:docPr id="6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0"/>
                        </a:xfrm>
                        <a:custGeom>
                          <a:avLst/>
                          <a:gdLst>
                            <a:gd name="T0" fmla="*/ 0 w 4680"/>
                            <a:gd name="T1" fmla="*/ 0 h 20"/>
                            <a:gd name="T2" fmla="*/ 4680 w 4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80" h="2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05FA4E" id="Freeform 6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3.85pt,5.5pt,537.85pt,5.5pt" coordsize="4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" o:allowincell="f" filled="f" strokeweight=".48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</w:t>
      </w:r>
      <w:r w:rsidR="005A0E3D" w:rsidRPr="001D5C40">
        <w:t>дпи</w:t>
      </w:r>
      <w:r w:rsidR="005A0E3D" w:rsidRPr="001D5C40">
        <w:rPr>
          <w:spacing w:val="-2"/>
        </w:rPr>
        <w:t>с</w:t>
      </w:r>
      <w:r w:rsidR="005A0E3D" w:rsidRPr="001D5C40">
        <w:t>ь</w:t>
      </w:r>
      <w:r w:rsidR="005A0E3D" w:rsidRPr="001D5C40">
        <w:rPr>
          <w:spacing w:val="1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ле</w:t>
      </w:r>
      <w:r w:rsidR="005A0E3D" w:rsidRPr="001D5C40">
        <w:t>на</w:t>
      </w:r>
      <w:r w:rsidR="005A0E3D" w:rsidRPr="001D5C40">
        <w:rPr>
          <w:spacing w:val="-1"/>
        </w:rPr>
        <w:t xml:space="preserve"> </w:t>
      </w:r>
      <w:r w:rsidR="005A0E3D" w:rsidRPr="001D5C40">
        <w:t>Г</w:t>
      </w:r>
      <w:r w:rsidR="005A0E3D" w:rsidRPr="001D5C40">
        <w:rPr>
          <w:spacing w:val="-1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spacing w:before="80"/>
        <w:ind w:left="2"/>
        <w:jc w:val="center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 В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767" w:right="3772"/>
        <w:jc w:val="center"/>
        <w:rPr>
          <w:b w:val="0"/>
          <w:bCs w:val="0"/>
        </w:rPr>
      </w:pPr>
      <w:r w:rsidRPr="001D5C40">
        <w:t>Форма о</w:t>
      </w:r>
      <w:r w:rsidRPr="001D5C40">
        <w:rPr>
          <w:spacing w:val="1"/>
        </w:rPr>
        <w:t>б</w:t>
      </w:r>
      <w:r w:rsidRPr="001D5C40">
        <w:rPr>
          <w:spacing w:val="-6"/>
        </w:rPr>
        <w:t>щ</w:t>
      </w:r>
      <w:r w:rsidRPr="001D5C40">
        <w:rPr>
          <w:spacing w:val="-1"/>
        </w:rPr>
        <w:t>е</w:t>
      </w:r>
      <w:r w:rsidRPr="001D5C40">
        <w:t>й в</w:t>
      </w:r>
      <w:r w:rsidRPr="001D5C40">
        <w:rPr>
          <w:spacing w:val="-1"/>
        </w:rPr>
        <w:t>е</w:t>
      </w:r>
      <w:r w:rsidRPr="001D5C40">
        <w:t>дом</w:t>
      </w:r>
      <w:r w:rsidRPr="001D5C40">
        <w:rPr>
          <w:spacing w:val="1"/>
        </w:rPr>
        <w:t>ост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>нов Г</w:t>
      </w:r>
      <w:r w:rsidRPr="001D5C40">
        <w:rPr>
          <w:spacing w:val="-2"/>
        </w:rPr>
        <w:t>Э</w:t>
      </w:r>
      <w:r w:rsidRPr="001D5C40">
        <w:t xml:space="preserve">К по </w:t>
      </w:r>
      <w:r w:rsidRPr="001D5C40">
        <w:rPr>
          <w:spacing w:val="-2"/>
        </w:rPr>
        <w:t>ГИ</w:t>
      </w:r>
      <w:r w:rsidRPr="001D5C40">
        <w:t xml:space="preserve">А в </w:t>
      </w:r>
      <w:r w:rsidRPr="001D5C40">
        <w:rPr>
          <w:spacing w:val="-4"/>
        </w:rPr>
        <w:t>ф</w:t>
      </w:r>
      <w:r w:rsidRPr="001D5C40">
        <w:t>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ВКР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3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 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Pr="006079C3">
        <w:t>11.03.03 Конструирование и технология электронных средств</w:t>
      </w: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="00353407" w:rsidRPr="001D5C40">
        <w:t>про</w:t>
      </w:r>
      <w:r w:rsidR="00353407" w:rsidRPr="001D5C40">
        <w:rPr>
          <w:spacing w:val="-2"/>
        </w:rPr>
        <w:t>ф</w:t>
      </w:r>
      <w:r w:rsidR="00353407" w:rsidRPr="001D5C40">
        <w:t xml:space="preserve">иль) </w:t>
      </w:r>
      <w:r w:rsidR="00353407" w:rsidRPr="001D5C40">
        <w:rPr>
          <w:spacing w:val="1"/>
        </w:rPr>
        <w:t>–</w:t>
      </w:r>
      <w:r>
        <w:rPr>
          <w:i/>
          <w:iCs/>
        </w:rPr>
        <w:t xml:space="preserve"> </w:t>
      </w:r>
      <w:r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pStyle w:val="a3"/>
        <w:tabs>
          <w:tab w:val="left" w:pos="2974"/>
          <w:tab w:val="left" w:pos="3597"/>
        </w:tabs>
        <w:kinsoku w:val="0"/>
        <w:overflowPunct w:val="0"/>
        <w:spacing w:before="22" w:line="252" w:lineRule="exact"/>
        <w:ind w:left="323" w:right="5228" w:hanging="171"/>
      </w:pPr>
      <w:r w:rsidRPr="001D5C40">
        <w:t xml:space="preserve">от </w:t>
      </w:r>
      <w:r w:rsidRPr="001D5C40">
        <w:rPr>
          <w:spacing w:val="5"/>
        </w:rPr>
        <w:t xml:space="preserve"> </w:t>
      </w:r>
      <w:r w:rsidRPr="001D5C40">
        <w:t>«</w:t>
      </w:r>
      <w:r w:rsidRPr="001D5C40">
        <w:rPr>
          <w:spacing w:val="-7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59"/>
          <w:u w:val="single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4"/>
          <w:u w:val="single"/>
        </w:rPr>
        <w:t xml:space="preserve"> </w:t>
      </w:r>
      <w:r w:rsidRPr="001D5C40">
        <w:t>»</w:t>
      </w:r>
      <w:r w:rsidRPr="001D5C40">
        <w:rPr>
          <w:u w:val="single"/>
        </w:rPr>
        <w:tab/>
      </w:r>
      <w:r w:rsidRPr="001D5C40">
        <w:t>2</w:t>
      </w:r>
      <w:r w:rsidRPr="001D5C40">
        <w:rPr>
          <w:spacing w:val="10"/>
        </w:rPr>
        <w:t>0</w:t>
      </w:r>
      <w:r w:rsidRPr="001D5C40">
        <w:rPr>
          <w:spacing w:val="10"/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17" w:line="220" w:lineRule="exact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2878"/>
        <w:gridCol w:w="872"/>
        <w:gridCol w:w="1061"/>
        <w:gridCol w:w="811"/>
        <w:gridCol w:w="999"/>
        <w:gridCol w:w="621"/>
        <w:gridCol w:w="636"/>
        <w:gridCol w:w="627"/>
        <w:gridCol w:w="628"/>
        <w:gridCol w:w="627"/>
        <w:gridCol w:w="624"/>
        <w:gridCol w:w="627"/>
        <w:gridCol w:w="626"/>
        <w:gridCol w:w="941"/>
        <w:gridCol w:w="1568"/>
      </w:tblGrid>
      <w:tr w:rsidR="00CB2575" w:rsidRPr="001D5C40">
        <w:trPr>
          <w:trHeight w:hRule="exact" w:val="47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143" w:right="86" w:firstLine="14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3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3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7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0" w:line="1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9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24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CB2575" w:rsidRPr="001D5C40">
        <w:trPr>
          <w:trHeight w:hRule="exact" w:val="278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4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9" w:lineRule="auto"/>
              <w:ind w:left="234" w:right="151" w:hanging="75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ре</w:t>
            </w:r>
            <w:r w:rsidRPr="001D5C40">
              <w:rPr>
                <w:spacing w:val="-1"/>
                <w:w w:val="95"/>
              </w:rPr>
              <w:t>д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й</w:t>
            </w:r>
            <w:r w:rsidRPr="001D5C40">
              <w:rPr>
                <w:w w:val="99"/>
              </w:rPr>
              <w:t xml:space="preserve"> </w:t>
            </w:r>
            <w:r w:rsidRPr="001D5C40">
              <w:t>ба</w:t>
            </w:r>
            <w:r w:rsidRPr="001D5C40">
              <w:rPr>
                <w:spacing w:val="1"/>
              </w:rPr>
              <w:t>л</w:t>
            </w:r>
            <w:r w:rsidRPr="001D5C40">
              <w:t>л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4" w:line="15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191" w:lineRule="auto"/>
              <w:ind w:left="90" w:right="31" w:hanging="55"/>
              <w:jc w:val="center"/>
            </w:pPr>
            <w:r w:rsidRPr="001D5C40"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50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4"/>
              <w:ind w:left="1362"/>
            </w:pPr>
            <w:r w:rsidRPr="001D5C40">
              <w:t>Фа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-1"/>
              </w:rPr>
              <w:t>ил</w:t>
            </w:r>
            <w:r w:rsidRPr="001D5C40">
              <w:rPr>
                <w:spacing w:val="1"/>
              </w:rPr>
              <w:t>и</w:t>
            </w:r>
            <w:r w:rsidRPr="001D5C40">
              <w:t>я</w:t>
            </w:r>
            <w:r w:rsidRPr="001D5C40">
              <w:rPr>
                <w:spacing w:val="-9"/>
              </w:rPr>
              <w:t xml:space="preserve"> </w:t>
            </w:r>
            <w:r w:rsidRPr="001D5C40">
              <w:t>И.</w:t>
            </w:r>
            <w:r w:rsidRPr="001D5C40">
              <w:rPr>
                <w:spacing w:val="1"/>
              </w:rPr>
              <w:t>О</w:t>
            </w:r>
            <w:r w:rsidRPr="001D5C40">
              <w:t>.</w:t>
            </w:r>
            <w:r w:rsidRPr="001D5C40">
              <w:rPr>
                <w:spacing w:val="-7"/>
              </w:rPr>
              <w:t xml:space="preserve"> </w:t>
            </w:r>
            <w:r w:rsidRPr="001D5C40"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3"/>
              </w:rPr>
              <w:t>о</w:t>
            </w:r>
            <w:r w:rsidRPr="001D5C40">
              <w:t>в</w:t>
            </w:r>
            <w:r w:rsidRPr="001D5C40">
              <w:rPr>
                <w:spacing w:val="-8"/>
              </w:rPr>
              <w:t xml:space="preserve"> </w:t>
            </w:r>
            <w:r w:rsidRPr="001D5C40">
              <w:t>ГЭК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83" w:right="111" w:firstLine="38"/>
            </w:pPr>
            <w:r w:rsidRPr="001D5C40">
              <w:rPr>
                <w:spacing w:val="-20"/>
              </w:rPr>
              <w:t>ОБЩ</w:t>
            </w:r>
            <w:r w:rsidRPr="001D5C40">
              <w:rPr>
                <w:spacing w:val="-23"/>
              </w:rPr>
              <w:t>А</w:t>
            </w:r>
            <w:r w:rsidRPr="001D5C40">
              <w:t>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20"/>
              </w:rPr>
              <w:t>ОЦЕН</w:t>
            </w:r>
            <w:r w:rsidRPr="001D5C40">
              <w:rPr>
                <w:spacing w:val="-22"/>
              </w:rPr>
              <w:t>К</w:t>
            </w:r>
            <w:r w:rsidRPr="001D5C40">
              <w:t>А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98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81" w:line="245" w:lineRule="auto"/>
              <w:ind w:left="330" w:right="50" w:hanging="277"/>
            </w:pPr>
            <w:r w:rsidRPr="001D5C40">
              <w:rPr>
                <w:w w:val="95"/>
              </w:rPr>
              <w:t>Председа-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2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9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9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5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7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8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9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195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701"/>
        </w:trPr>
        <w:tc>
          <w:tcPr>
            <w:tcW w:w="7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t>дп</w:t>
            </w:r>
            <w:r w:rsidRPr="001D5C40">
              <w:rPr>
                <w:spacing w:val="-1"/>
              </w:rPr>
              <w:t>и</w:t>
            </w:r>
            <w:r w:rsidRPr="001D5C40">
              <w:t>си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9"/>
              </w:rPr>
              <w:t xml:space="preserve"> </w:t>
            </w:r>
            <w:r w:rsidRPr="001D5C40">
              <w:t>Г</w:t>
            </w:r>
            <w:r w:rsidRPr="001D5C40">
              <w:rPr>
                <w:spacing w:val="3"/>
              </w:rPr>
              <w:t>Э</w:t>
            </w:r>
            <w:r w:rsidRPr="001D5C40">
              <w:t>К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DC7276">
      <w:pPr>
        <w:pStyle w:val="a3"/>
        <w:tabs>
          <w:tab w:val="left" w:pos="11825"/>
        </w:tabs>
        <w:kinsoku w:val="0"/>
        <w:overflowPunct w:val="0"/>
        <w:spacing w:before="69" w:line="268" w:lineRule="exact"/>
        <w:ind w:left="9425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2560320</wp:posOffset>
                </wp:positionH>
                <wp:positionV relativeFrom="paragraph">
                  <wp:posOffset>215900</wp:posOffset>
                </wp:positionV>
                <wp:extent cx="1828800" cy="12700"/>
                <wp:effectExtent l="0" t="0" r="0" b="0"/>
                <wp:wrapNone/>
                <wp:docPr id="5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8E3B81" id="Freeform 6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1.6pt,17pt,345.6pt,17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" o:allowincell="f" filled="f" strokeweight=".48pt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5A0E3D" w:rsidRPr="001D5C40">
        <w:rPr>
          <w:u w:val="single"/>
        </w:rPr>
        <w:t xml:space="preserve">    </w:t>
      </w:r>
      <w:r w:rsidR="005A0E3D" w:rsidRPr="001D5C40">
        <w:t>.    .</w:t>
      </w:r>
      <w:r w:rsidR="005A0E3D" w:rsidRPr="001D5C40">
        <w:rPr>
          <w:u w:val="single"/>
        </w:rPr>
        <w:t xml:space="preserve"> </w:t>
      </w:r>
      <w:r w:rsidR="005A0E3D" w:rsidRPr="001D5C40">
        <w:rPr>
          <w:u w:val="single"/>
        </w:rPr>
        <w:tab/>
      </w:r>
    </w:p>
    <w:p w:rsidR="005A0E3D" w:rsidRPr="001D5C40" w:rsidRDefault="005A0E3D">
      <w:pPr>
        <w:tabs>
          <w:tab w:val="left" w:pos="10066"/>
        </w:tabs>
        <w:kinsoku w:val="0"/>
        <w:overflowPunct w:val="0"/>
        <w:spacing w:line="156" w:lineRule="exact"/>
        <w:ind w:left="4401"/>
      </w:pPr>
      <w:r w:rsidRPr="001D5C40">
        <w:rPr>
          <w:spacing w:val="-1"/>
        </w:rPr>
        <w:t>(</w:t>
      </w:r>
      <w:r w:rsidRPr="001D5C40">
        <w:t>п</w:t>
      </w:r>
      <w:r w:rsidRPr="001D5C40">
        <w:rPr>
          <w:spacing w:val="-1"/>
        </w:rPr>
        <w:t>о</w:t>
      </w:r>
      <w:r w:rsidRPr="001D5C40">
        <w:t>дпи</w:t>
      </w:r>
      <w:r w:rsidRPr="001D5C40">
        <w:rPr>
          <w:spacing w:val="-2"/>
        </w:rPr>
        <w:t>с</w:t>
      </w:r>
      <w:r w:rsidRPr="001D5C40">
        <w:t>ь)</w:t>
      </w:r>
      <w:r w:rsidRPr="001D5C40">
        <w:tab/>
      </w:r>
      <w:r w:rsidRPr="001D5C40">
        <w:rPr>
          <w:spacing w:val="-1"/>
        </w:rPr>
        <w:t>(И</w:t>
      </w:r>
      <w:r w:rsidRPr="001D5C40">
        <w:t>.</w:t>
      </w:r>
      <w:r w:rsidRPr="001D5C40">
        <w:rPr>
          <w:spacing w:val="-1"/>
        </w:rPr>
        <w:t>О</w:t>
      </w:r>
      <w:r w:rsidRPr="001D5C40">
        <w:t>.</w:t>
      </w:r>
      <w:r w:rsidRPr="001D5C40">
        <w:rPr>
          <w:spacing w:val="1"/>
        </w:rPr>
        <w:t xml:space="preserve"> </w:t>
      </w:r>
      <w:r w:rsidRPr="001D5C40">
        <w:t>Фа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л</w:t>
      </w:r>
      <w:r w:rsidRPr="001D5C40">
        <w:rPr>
          <w:spacing w:val="-3"/>
        </w:rPr>
        <w:t>и</w:t>
      </w:r>
      <w:r w:rsidRPr="001D5C40">
        <w:t>я)</w:t>
      </w:r>
    </w:p>
    <w:p w:rsidR="005A0E3D" w:rsidRPr="001D5C40" w:rsidRDefault="005A0E3D">
      <w:pPr>
        <w:kinsoku w:val="0"/>
        <w:overflowPunct w:val="0"/>
        <w:spacing w:before="5" w:line="120" w:lineRule="exact"/>
      </w:pPr>
    </w:p>
    <w:p w:rsidR="008A1C6A" w:rsidRPr="001D5C40" w:rsidRDefault="005A0E3D" w:rsidP="008A1C6A">
      <w:pPr>
        <w:pStyle w:val="a3"/>
        <w:kinsoku w:val="0"/>
        <w:overflowPunct w:val="0"/>
        <w:ind w:left="0" w:right="2"/>
        <w:jc w:val="center"/>
        <w:sectPr w:rsidR="008A1C6A" w:rsidRPr="001D5C40">
          <w:headerReference w:type="default" r:id="rId13"/>
          <w:pgSz w:w="16839" w:h="11920" w:orient="landscape"/>
          <w:pgMar w:top="1080" w:right="980" w:bottom="280" w:left="980" w:header="0" w:footer="0" w:gutter="0"/>
          <w:cols w:space="720" w:equalWidth="0">
            <w:col w:w="14879"/>
          </w:cols>
          <w:noEndnote/>
        </w:sectPr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 ГЭК</w:t>
      </w:r>
    </w:p>
    <w:tbl>
      <w:tblPr>
        <w:tblW w:w="10932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9"/>
        <w:gridCol w:w="1822"/>
        <w:gridCol w:w="1843"/>
        <w:gridCol w:w="283"/>
        <w:gridCol w:w="2869"/>
        <w:gridCol w:w="250"/>
        <w:gridCol w:w="2977"/>
        <w:gridCol w:w="501"/>
        <w:gridCol w:w="258"/>
      </w:tblGrid>
      <w:tr w:rsidR="008A1C6A" w:rsidRPr="001D5C40" w:rsidTr="00620FB2">
        <w:trPr>
          <w:gridBefore w:val="1"/>
          <w:wBefore w:w="129" w:type="dxa"/>
          <w:cantSplit/>
          <w:trHeight w:val="180"/>
          <w:jc w:val="center"/>
        </w:trPr>
        <w:tc>
          <w:tcPr>
            <w:tcW w:w="105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margin" w:tblpXSpec="center" w:tblpY="-645"/>
              <w:tblOverlap w:val="never"/>
              <w:tblW w:w="9611" w:type="dxa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</w:trPr>
              <w:tc>
                <w:tcPr>
                  <w:tcW w:w="9611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tbl>
            <w:tblPr>
              <w:tblW w:w="6683" w:type="dxa"/>
              <w:tblInd w:w="4587" w:type="dxa"/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851"/>
              <w:gridCol w:w="5424"/>
              <w:gridCol w:w="21"/>
              <w:gridCol w:w="103"/>
            </w:tblGrid>
            <w:tr w:rsidR="008A1C6A" w:rsidRPr="001D5C40" w:rsidTr="00620FB2">
              <w:trPr>
                <w:trHeight w:val="547"/>
              </w:trPr>
              <w:tc>
                <w:tcPr>
                  <w:tcW w:w="5000" w:type="pct"/>
                  <w:gridSpan w:val="5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b/>
                      <w:lang w:eastAsia="ja-JP"/>
                    </w:rPr>
                  </w:pPr>
                  <w:r w:rsidRPr="001D5C40">
                    <w:rPr>
                      <w:rFonts w:eastAsia="Times New Roman"/>
                      <w:b/>
                      <w:lang w:val="en-GB" w:eastAsia="ja-JP"/>
                    </w:rPr>
                    <w:t>РАБОТА ДОПУЩЕНА К ЗАЩИТЕ</w:t>
                  </w:r>
                </w:p>
              </w:tc>
            </w:tr>
            <w:tr w:rsidR="008A1C6A" w:rsidRPr="001D5C40" w:rsidTr="00620FB2">
              <w:trPr>
                <w:gridBefore w:val="2"/>
                <w:gridAfter w:val="1"/>
                <w:wBefore w:w="849" w:type="pct"/>
                <w:wAfter w:w="77" w:type="pct"/>
                <w:trHeight w:val="839"/>
              </w:trPr>
              <w:tc>
                <w:tcPr>
                  <w:tcW w:w="4074" w:type="pct"/>
                  <w:gridSpan w:val="2"/>
                </w:tcPr>
                <w:p w:rsidR="008A1C6A" w:rsidRPr="001D5C40" w:rsidRDefault="008A1C6A" w:rsidP="008A1C6A">
                  <w:pPr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 xml:space="preserve">Заведующий </w:t>
                  </w:r>
                </w:p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>кафедрой ________________Г.Г. Щучкин</w:t>
                  </w:r>
                </w:p>
              </w:tc>
            </w:tr>
            <w:tr w:rsidR="008A1C6A" w:rsidRPr="001D5C40" w:rsidTr="00620FB2">
              <w:trPr>
                <w:gridBefore w:val="1"/>
                <w:gridAfter w:val="2"/>
                <w:wBefore w:w="212" w:type="pct"/>
                <w:wAfter w:w="93" w:type="pct"/>
              </w:trPr>
              <w:tc>
                <w:tcPr>
                  <w:tcW w:w="4695" w:type="pct"/>
                  <w:gridSpan w:val="2"/>
                  <w:hideMark/>
                </w:tcPr>
                <w:p w:rsidR="008A1C6A" w:rsidRPr="001D5C40" w:rsidRDefault="008A1C6A" w:rsidP="006958D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lang w:val="en-GB" w:eastAsia="ja-JP"/>
                    </w:rPr>
                  </w:pPr>
                  <w:r w:rsidRPr="001D5C40">
                    <w:rPr>
                      <w:rFonts w:eastAsia="Times New Roman"/>
                      <w:lang w:val="en-GB" w:eastAsia="ja-JP"/>
                    </w:rPr>
                    <w:t>«____» __________ 20</w:t>
                  </w:r>
                  <w:r w:rsidRPr="001D5C40">
                    <w:rPr>
                      <w:rFonts w:eastAsia="Times New Roman"/>
                      <w:lang w:eastAsia="ja-JP"/>
                    </w:rPr>
                    <w:t>2</w:t>
                  </w:r>
                  <w:r w:rsidR="006958DA">
                    <w:rPr>
                      <w:rFonts w:eastAsia="Times New Roman"/>
                      <w:lang w:eastAsia="ja-JP"/>
                    </w:rPr>
                    <w:t>3</w:t>
                  </w:r>
                  <w:r w:rsidRPr="001D5C40">
                    <w:rPr>
                      <w:rFonts w:eastAsia="Times New Roman"/>
                      <w:lang w:val="en-GB" w:eastAsia="ja-JP"/>
                    </w:rPr>
                    <w:t xml:space="preserve"> г.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ВЫПУСКНАЯ КВАЛИФИКАЦИОННАЯ РАБОТА</w:t>
            </w: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tbl>
            <w:tblPr>
              <w:tblW w:w="10541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1100"/>
              <w:gridCol w:w="4253"/>
              <w:gridCol w:w="1843"/>
              <w:gridCol w:w="283"/>
              <w:gridCol w:w="2778"/>
              <w:gridCol w:w="142"/>
            </w:tblGrid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по направлению подготовки бакалавров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09.03.01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код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 xml:space="preserve">наименование 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Информатика и вычислительная техника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направления подготовки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42" w:type="dxa"/>
              </w:trPr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На тему:</w:t>
                  </w:r>
                </w:p>
              </w:tc>
              <w:tc>
                <w:tcPr>
                  <w:tcW w:w="915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Широкополосное миниатюрное развязывающее ферритовое устройство в 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двухсантиметровом диапазоне длин волн на основе </w:t>
                  </w:r>
                  <w:r w:rsidRPr="001D5C40">
                    <w:rPr>
                      <w:rFonts w:eastAsia="Times New Roman"/>
                      <w:highlight w:val="yellow"/>
                      <w:lang w:val="en-US"/>
                    </w:rPr>
                    <w:t>Y</w:t>
                  </w:r>
                  <w:r w:rsidRPr="001D5C40">
                    <w:rPr>
                      <w:rFonts w:eastAsia="Times New Roman"/>
                      <w:highlight w:val="yellow"/>
                    </w:rPr>
                    <w:t>-циркулятора</w:t>
                  </w: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.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Конструкция и технология изготовления.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rPr>
                <w:rFonts w:eastAsia="Times New Roman"/>
              </w:rPr>
            </w:pPr>
          </w:p>
          <w:tbl>
            <w:tblPr>
              <w:tblW w:w="11533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426"/>
              <w:gridCol w:w="65"/>
              <w:gridCol w:w="1636"/>
              <w:gridCol w:w="490"/>
              <w:gridCol w:w="77"/>
              <w:gridCol w:w="1134"/>
              <w:gridCol w:w="238"/>
              <w:gridCol w:w="471"/>
              <w:gridCol w:w="851"/>
              <w:gridCol w:w="1771"/>
              <w:gridCol w:w="1128"/>
              <w:gridCol w:w="793"/>
              <w:gridCol w:w="1134"/>
            </w:tblGrid>
            <w:tr w:rsidR="008A1C6A" w:rsidRPr="001D5C40" w:rsidTr="00620FB2">
              <w:trPr>
                <w:gridAfter w:val="1"/>
                <w:wAfter w:w="1134" w:type="dxa"/>
                <w:trHeight w:val="369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Обучающийся</w:t>
                  </w:r>
                </w:p>
              </w:tc>
              <w:tc>
                <w:tcPr>
                  <w:tcW w:w="1939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471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4543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i/>
                      <w:highlight w:val="yellow"/>
                    </w:rPr>
                  </w:pPr>
                  <w:r w:rsidRPr="001D5C40">
                    <w:rPr>
                      <w:rFonts w:eastAsia="Times New Roman"/>
                      <w:i/>
                      <w:highlight w:val="yellow"/>
                    </w:rPr>
                    <w:t>Якушкин Никита Анатольевич</w:t>
                  </w:r>
                </w:p>
              </w:tc>
            </w:tr>
            <w:tr w:rsidR="008A1C6A" w:rsidRPr="001D5C40" w:rsidTr="00620FB2">
              <w:trPr>
                <w:trHeight w:hRule="exact" w:val="288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подпись</w:t>
                  </w:r>
                </w:p>
              </w:tc>
              <w:tc>
                <w:tcPr>
                  <w:tcW w:w="6386" w:type="dxa"/>
                  <w:gridSpan w:val="7"/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Фамилия, имя, отчество</w:t>
                  </w:r>
                </w:p>
              </w:tc>
            </w:tr>
            <w:tr w:rsidR="008A1C6A" w:rsidRPr="001D5C40" w:rsidTr="00620FB2">
              <w:trPr>
                <w:gridAfter w:val="3"/>
                <w:wAfter w:w="3055" w:type="dxa"/>
                <w:trHeight w:val="369"/>
              </w:trPr>
              <w:tc>
                <w:tcPr>
                  <w:tcW w:w="1319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шифр</w:t>
                  </w:r>
                </w:p>
              </w:tc>
              <w:tc>
                <w:tcPr>
                  <w:tcW w:w="426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>16Ф0236</w:t>
                  </w:r>
                </w:p>
              </w:tc>
              <w:tc>
                <w:tcPr>
                  <w:tcW w:w="4465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val="369"/>
              </w:trPr>
              <w:tc>
                <w:tcPr>
                  <w:tcW w:w="1745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группа</w:t>
                  </w: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ФВБО-01-16</w:t>
                  </w:r>
                </w:p>
              </w:tc>
              <w:tc>
                <w:tcPr>
                  <w:tcW w:w="2694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hRule="exact" w:val="227"/>
              </w:trPr>
              <w:tc>
                <w:tcPr>
                  <w:tcW w:w="1810" w:type="dxa"/>
                  <w:gridSpan w:val="3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771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8A1C6A" w:rsidRPr="001D5C40" w:rsidRDefault="008A1C6A" w:rsidP="008A1C6A">
            <w:pPr>
              <w:jc w:val="center"/>
              <w:rPr>
                <w:rFonts w:eastAsia="Times New Roman"/>
                <w:b/>
                <w:bCs/>
                <w:color w:val="FFFF00"/>
                <w:shd w:val="clear" w:color="auto" w:fill="FF000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Руководитель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к.ф.-м.н.,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Кузнецова Татьяна Анатольевна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335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технической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старший преподаватель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right="-141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Сенюта Елена Ивановна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81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экономической 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к.э.н.,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Павличенко Александр Викторович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27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_______________________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</w:tbl>
    <w:p w:rsidR="008A1C6A" w:rsidRPr="001D5C40" w:rsidRDefault="008A1C6A" w:rsidP="008A1C6A">
      <w:pPr>
        <w:rPr>
          <w:vanish/>
        </w:rPr>
      </w:pPr>
    </w:p>
    <w:tbl>
      <w:tblPr>
        <w:tblStyle w:val="a9"/>
        <w:tblpPr w:leftFromText="180" w:rightFromText="180" w:vertAnchor="text" w:horzAnchor="margin" w:tblpY="446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8A1C6A" w:rsidRPr="001D5C40" w:rsidTr="00620FB2">
        <w:trPr>
          <w:trHeight w:val="284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6958DA">
            <w:pPr>
              <w:shd w:val="clear" w:color="auto" w:fill="FFFFFF"/>
              <w:jc w:val="center"/>
            </w:pPr>
            <w:r w:rsidRPr="001D5C40">
              <w:t>Фрязино 202</w:t>
            </w:r>
            <w:r w:rsidR="006958DA">
              <w:t>3</w:t>
            </w:r>
          </w:p>
        </w:tc>
      </w:tr>
    </w:tbl>
    <w:p w:rsidR="008A1C6A" w:rsidRPr="001D5C40" w:rsidRDefault="008A1C6A" w:rsidP="008A1C6A">
      <w:pPr>
        <w:shd w:val="clear" w:color="auto" w:fill="FFFFFF"/>
        <w:jc w:val="center"/>
        <w:rPr>
          <w:rFonts w:eastAsia="Times New Roman"/>
        </w:rPr>
      </w:pPr>
    </w:p>
    <w:p w:rsidR="008A1C6A" w:rsidRPr="001D5C40" w:rsidRDefault="008A1C6A" w:rsidP="008A1C6A">
      <w:pPr>
        <w:widowControl/>
        <w:spacing w:line="254" w:lineRule="auto"/>
        <w:ind w:firstLine="720"/>
        <w:jc w:val="right"/>
        <w:rPr>
          <w:rFonts w:eastAsia="Times New Roman"/>
        </w:rPr>
      </w:pPr>
    </w:p>
    <w:tbl>
      <w:tblPr>
        <w:tblW w:w="10803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0545"/>
        <w:gridCol w:w="258"/>
      </w:tblGrid>
      <w:tr w:rsidR="008A1C6A" w:rsidRPr="001D5C40" w:rsidTr="00620FB2">
        <w:trPr>
          <w:cantSplit/>
          <w:trHeight w:val="4838"/>
          <w:jc w:val="center"/>
        </w:trPr>
        <w:tc>
          <w:tcPr>
            <w:tcW w:w="105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11" w:type="dxa"/>
              <w:jc w:val="center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4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  <w:jc w:val="center"/>
              </w:trPr>
              <w:tc>
                <w:tcPr>
                  <w:tcW w:w="9611" w:type="dxa"/>
                  <w:tcBorders>
                    <w:bottom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top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jc w:val="center"/>
              <w:rPr>
                <w:rFonts w:eastAsia="Times New Roman"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ЗАКЛЮЧЕНИЕ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</w:tbl>
    <w:p w:rsidR="008A1C6A" w:rsidRPr="001D5C40" w:rsidRDefault="008A1C6A" w:rsidP="008A1C6A">
      <w:pPr>
        <w:widowControl/>
        <w:spacing w:after="160" w:line="254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ВКР (бакалаврская работа) обучающегося </w:t>
      </w:r>
      <w:r w:rsidRPr="001D5C40">
        <w:rPr>
          <w:rFonts w:eastAsia="Times New Roman"/>
          <w:highlight w:val="yellow"/>
        </w:rPr>
        <w:t>Якушкина Никиты Анатольевича</w:t>
      </w:r>
      <w:r w:rsidRPr="001D5C40">
        <w:rPr>
          <w:rFonts w:eastAsia="Times New Roman"/>
        </w:rPr>
        <w:t xml:space="preserve"> группы ФВБО-01-16 на тему “</w:t>
      </w:r>
      <w:r w:rsidRPr="001D5C40">
        <w:rPr>
          <w:rFonts w:eastAsia="Times New Roman"/>
          <w:highlight w:val="yellow"/>
        </w:rPr>
        <w:t xml:space="preserve">Широкополосное миниатюрное развязывающее ферритовое устройство в двухсантиметровом диапазоне длин волн на основе </w:t>
      </w:r>
      <w:r w:rsidRPr="001D5C40">
        <w:rPr>
          <w:rFonts w:eastAsia="Times New Roman"/>
          <w:highlight w:val="yellow"/>
          <w:lang w:val="en-US"/>
        </w:rPr>
        <w:t>Y</w:t>
      </w:r>
      <w:r w:rsidRPr="001D5C40">
        <w:rPr>
          <w:rFonts w:eastAsia="Times New Roman"/>
          <w:highlight w:val="yellow"/>
        </w:rPr>
        <w:t>-циркулятора</w:t>
      </w:r>
      <w:r w:rsidRPr="001D5C40">
        <w:rPr>
          <w:rFonts w:eastAsia="Times New Roman"/>
          <w:spacing w:val="-5"/>
          <w:highlight w:val="yellow"/>
        </w:rPr>
        <w:t xml:space="preserve">. </w:t>
      </w:r>
      <w:r w:rsidRPr="001D5C40">
        <w:rPr>
          <w:rFonts w:eastAsia="Times New Roman"/>
          <w:highlight w:val="yellow"/>
        </w:rPr>
        <w:t>Конструкция и технология изготовления</w:t>
      </w:r>
      <w:r w:rsidRPr="001D5C40">
        <w:rPr>
          <w:rFonts w:eastAsia="Times New Roman"/>
        </w:rPr>
        <w:t>.”</w:t>
      </w:r>
      <w:r w:rsidRPr="001D5C40">
        <w:rPr>
          <w:rFonts w:eastAsia="Times New Roman"/>
          <w:i/>
        </w:rPr>
        <w:t xml:space="preserve"> </w:t>
      </w:r>
      <w:r w:rsidRPr="001D5C40">
        <w:rPr>
          <w:rFonts w:eastAsia="Times New Roman"/>
        </w:rPr>
        <w:t>в соответствии с Порядок проведения проверки на объем заимствования и размещения в сети Интернет выпускных квалификационных работ и научных докладов об основных результатах подготовленных диссертаций СМКО МИРЭА 7.5.1/03.П.57-18 прошла автоматизированный анализ в системе «Антиплагиат».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Доля авторского текста (оригинальности) в результате автоматизированной проверки составила </w:t>
      </w:r>
      <w:r w:rsidRPr="001D5C40">
        <w:rPr>
          <w:rFonts w:eastAsia="Times New Roman"/>
          <w:highlight w:val="yellow"/>
        </w:rPr>
        <w:t>96</w:t>
      </w:r>
      <w:r w:rsidRPr="001D5C40">
        <w:rPr>
          <w:rFonts w:eastAsia="Times New Roman"/>
        </w:rPr>
        <w:t>%.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>Анализ результата автоматизированной проверки системой «Антиплагиат» и мнение руководителя ВКР о достоверности, фактической доле оригинального текста и степени самостоятельности студента при написании работы: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8A1C6A" w:rsidRPr="001D5C40" w:rsidTr="00620FB2">
        <w:tc>
          <w:tcPr>
            <w:tcW w:w="9853" w:type="dxa"/>
            <w:tcBorders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Доля авторского текста соответствует результатам проверки.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Написание ВКР обучающийся проводил самостоятельно.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Все ссылки на используемую литературу приведены.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</w:tbl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Руководитель 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выпускной квалификационной работы                                             </w:t>
      </w:r>
      <w:r w:rsidR="00DC7276" w:rsidRPr="00DC7276">
        <w:rPr>
          <w:rFonts w:eastAsia="Times New Roman"/>
        </w:rPr>
        <w:t xml:space="preserve">        </w:t>
      </w:r>
      <w:r w:rsidRPr="001D5C40">
        <w:rPr>
          <w:rFonts w:eastAsia="Times New Roman"/>
        </w:rPr>
        <w:t>Т.А. Кузнецова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(подпись)          </w:t>
      </w:r>
      <w:r w:rsidR="00DC7276" w:rsidRPr="00DC7276">
        <w:rPr>
          <w:rFonts w:eastAsia="Times New Roman"/>
        </w:rPr>
        <w:t xml:space="preserve">       </w:t>
      </w:r>
      <w:r w:rsidRPr="001D5C40">
        <w:rPr>
          <w:rFonts w:eastAsia="Times New Roman"/>
        </w:rPr>
        <w:t xml:space="preserve"> Дата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>Заведующий кафедрой</w:t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      </w:t>
      </w:r>
      <w:r w:rsidR="00DC7276">
        <w:rPr>
          <w:rFonts w:eastAsia="Times New Roman"/>
        </w:rPr>
        <w:t xml:space="preserve">                             </w:t>
      </w:r>
      <w:r w:rsidRPr="001D5C40">
        <w:rPr>
          <w:rFonts w:eastAsia="Times New Roman"/>
        </w:rPr>
        <w:t xml:space="preserve"> Г.Г. Щучкин</w:t>
      </w:r>
    </w:p>
    <w:p w:rsidR="008A1C6A" w:rsidRPr="001D5C40" w:rsidRDefault="008A1C6A" w:rsidP="008A1C6A">
      <w:pPr>
        <w:widowControl/>
        <w:shd w:val="clear" w:color="auto" w:fill="FFFFFF"/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(подпись)                Дата</w:t>
      </w:r>
    </w:p>
    <w:p w:rsidR="00E535CC" w:rsidRDefault="00E535CC" w:rsidP="008A1C6A">
      <w:pPr>
        <w:pStyle w:val="a3"/>
        <w:kinsoku w:val="0"/>
        <w:overflowPunct w:val="0"/>
        <w:ind w:left="0" w:right="2"/>
      </w:pPr>
    </w:p>
    <w:p w:rsidR="005A0E3D" w:rsidRPr="001D5C40" w:rsidRDefault="00E535CC" w:rsidP="00E535CC">
      <w:pPr>
        <w:pStyle w:val="a3"/>
        <w:kinsoku w:val="0"/>
        <w:overflowPunct w:val="0"/>
        <w:ind w:left="0" w:right="2"/>
        <w:jc w:val="center"/>
      </w:pPr>
      <w:r>
        <w:rPr>
          <w:noProof/>
        </w:rPr>
        <w:drawing>
          <wp:inline distT="0" distB="0" distL="0" distR="0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E3D" w:rsidRPr="001D5C40" w:rsidSect="005122E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418" w:header="709" w:footer="709" w:gutter="0"/>
      <w:cols w:space="720"/>
      <w:noEndnote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DA9" w:rsidRDefault="008D6DA9">
      <w:r>
        <w:separator/>
      </w:r>
    </w:p>
  </w:endnote>
  <w:endnote w:type="continuationSeparator" w:id="0">
    <w:p w:rsidR="008D6DA9" w:rsidRDefault="008D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535CC">
      <w:rPr>
        <w:noProof/>
      </w:rPr>
      <w:t>17</w:t>
    </w:r>
    <w:r>
      <w:fldChar w:fldCharType="end"/>
    </w:r>
  </w:p>
  <w:p w:rsidR="00E93DD4" w:rsidRDefault="00E93D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DA9" w:rsidRDefault="008D6DA9">
      <w:r>
        <w:separator/>
      </w:r>
    </w:p>
  </w:footnote>
  <w:footnote w:type="continuationSeparator" w:id="0">
    <w:p w:rsidR="008D6DA9" w:rsidRDefault="008D6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207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-1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-"/>
      <w:lvlJc w:val="left"/>
      <w:pPr>
        <w:ind w:hanging="564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38DB7A4D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3C7E7B06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654B35D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7293515E"/>
    <w:multiLevelType w:val="multilevel"/>
    <w:tmpl w:val="A0545E3C"/>
    <w:lvl w:ilvl="0">
      <w:start w:val="1"/>
      <w:numFmt w:val="decimal"/>
      <w:lvlText w:val="%1."/>
      <w:lvlJc w:val="left"/>
      <w:pPr>
        <w:ind w:hanging="567"/>
      </w:pPr>
      <w:rPr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5"/>
  </w:num>
  <w:num w:numId="25">
    <w:abstractNumId w:val="23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EF"/>
    <w:rsid w:val="00002F4C"/>
    <w:rsid w:val="000759D5"/>
    <w:rsid w:val="000A06CF"/>
    <w:rsid w:val="001073F6"/>
    <w:rsid w:val="0012562A"/>
    <w:rsid w:val="00165FA8"/>
    <w:rsid w:val="001D40B7"/>
    <w:rsid w:val="001D5C40"/>
    <w:rsid w:val="001F73CE"/>
    <w:rsid w:val="002116CC"/>
    <w:rsid w:val="002535BC"/>
    <w:rsid w:val="00280620"/>
    <w:rsid w:val="002B7B3B"/>
    <w:rsid w:val="003227D3"/>
    <w:rsid w:val="00353407"/>
    <w:rsid w:val="003A079E"/>
    <w:rsid w:val="003A115E"/>
    <w:rsid w:val="003C7249"/>
    <w:rsid w:val="003D08F8"/>
    <w:rsid w:val="003F2FB4"/>
    <w:rsid w:val="00420317"/>
    <w:rsid w:val="00460781"/>
    <w:rsid w:val="00467EF0"/>
    <w:rsid w:val="004B2D90"/>
    <w:rsid w:val="004B33A8"/>
    <w:rsid w:val="004B3AA8"/>
    <w:rsid w:val="004B7ED3"/>
    <w:rsid w:val="004C2875"/>
    <w:rsid w:val="004E4A8F"/>
    <w:rsid w:val="00500F36"/>
    <w:rsid w:val="00500FE6"/>
    <w:rsid w:val="005122E9"/>
    <w:rsid w:val="0054062E"/>
    <w:rsid w:val="00553917"/>
    <w:rsid w:val="0058330F"/>
    <w:rsid w:val="005A0E3D"/>
    <w:rsid w:val="005A21AB"/>
    <w:rsid w:val="005A7822"/>
    <w:rsid w:val="005C3F04"/>
    <w:rsid w:val="00601277"/>
    <w:rsid w:val="006079C3"/>
    <w:rsid w:val="00620FB2"/>
    <w:rsid w:val="006355CE"/>
    <w:rsid w:val="006754B6"/>
    <w:rsid w:val="00683A70"/>
    <w:rsid w:val="00692B5A"/>
    <w:rsid w:val="006958DA"/>
    <w:rsid w:val="006A1A2E"/>
    <w:rsid w:val="006A36E7"/>
    <w:rsid w:val="007430E2"/>
    <w:rsid w:val="00744E0C"/>
    <w:rsid w:val="00767935"/>
    <w:rsid w:val="007D2739"/>
    <w:rsid w:val="007F1847"/>
    <w:rsid w:val="00834326"/>
    <w:rsid w:val="0084694B"/>
    <w:rsid w:val="008A1C6A"/>
    <w:rsid w:val="008D6DA9"/>
    <w:rsid w:val="008E31C2"/>
    <w:rsid w:val="008E521D"/>
    <w:rsid w:val="00961C41"/>
    <w:rsid w:val="009B3F41"/>
    <w:rsid w:val="00A06319"/>
    <w:rsid w:val="00A225CE"/>
    <w:rsid w:val="00A61C57"/>
    <w:rsid w:val="00AA18D1"/>
    <w:rsid w:val="00AB2E91"/>
    <w:rsid w:val="00AD1C21"/>
    <w:rsid w:val="00B22F28"/>
    <w:rsid w:val="00B92D5E"/>
    <w:rsid w:val="00BA54B1"/>
    <w:rsid w:val="00BC7D3B"/>
    <w:rsid w:val="00C5259D"/>
    <w:rsid w:val="00C75EC6"/>
    <w:rsid w:val="00CB2575"/>
    <w:rsid w:val="00CC092C"/>
    <w:rsid w:val="00CD7EEF"/>
    <w:rsid w:val="00CF0D0C"/>
    <w:rsid w:val="00DA55D7"/>
    <w:rsid w:val="00DB7036"/>
    <w:rsid w:val="00DC7276"/>
    <w:rsid w:val="00E37947"/>
    <w:rsid w:val="00E535CC"/>
    <w:rsid w:val="00E64951"/>
    <w:rsid w:val="00E92205"/>
    <w:rsid w:val="00E93DD4"/>
    <w:rsid w:val="00EB09BC"/>
    <w:rsid w:val="00EC566A"/>
    <w:rsid w:val="00F64982"/>
    <w:rsid w:val="00F8624B"/>
    <w:rsid w:val="00F936D2"/>
    <w:rsid w:val="00FA413D"/>
    <w:rsid w:val="00FB5CA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00E51F0D-BBBF-47D1-AD35-F5926A4F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1640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E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D7EE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pPr>
      <w:ind w:left="102"/>
    </w:p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C566A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66A"/>
    <w:rPr>
      <w:rFonts w:cs="Times New Roman"/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8A1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A1C6A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8A1C6A"/>
    <w:pPr>
      <w:spacing w:after="0" w:line="240" w:lineRule="auto"/>
    </w:pPr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535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35BC"/>
    <w:rPr>
      <w:rFonts w:ascii="Times New Roma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DC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hyperlink" Target="http://www.old.nanonewsnet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EA3C-A721-45A5-B414-29E41236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17</Pages>
  <Words>4721</Words>
  <Characters>26911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ВКР 15.04.02</vt:lpstr>
    </vt:vector>
  </TitlesOfParts>
  <Company/>
  <LinksUpToDate>false</LinksUpToDate>
  <CharactersWithSpaces>31569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ВКР 15.04.02</dc:title>
  <dc:subject/>
  <dc:creator>Сидорова Татьяна Юрьевна</dc:creator>
  <cp:keywords/>
  <dc:description/>
  <cp:lastModifiedBy>RePack by Diakov</cp:lastModifiedBy>
  <cp:revision>22</cp:revision>
  <cp:lastPrinted>2023-10-10T17:15:00Z</cp:lastPrinted>
  <dcterms:created xsi:type="dcterms:W3CDTF">2021-12-22T18:23:00Z</dcterms:created>
  <dcterms:modified xsi:type="dcterms:W3CDTF">2023-10-10T17:15:00Z</dcterms:modified>
</cp:coreProperties>
</file>