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691E2" w14:textId="77777777" w:rsidR="00BE46EC" w:rsidRPr="00CA55D9" w:rsidRDefault="00C57280">
      <w:pPr>
        <w:spacing w:before="96"/>
        <w:ind w:left="4232"/>
        <w:rPr>
          <w:rFonts w:ascii="Times New Roman" w:eastAsia="Times New Roman" w:hAnsi="Times New Roman" w:cs="Times New Roman"/>
          <w:sz w:val="20"/>
          <w:szCs w:val="20"/>
        </w:rPr>
      </w:pPr>
      <w:r w:rsidRPr="00CA55D9">
        <w:rPr>
          <w:noProof/>
          <w:lang w:val="ru-RU" w:eastAsia="ru-RU"/>
        </w:rPr>
        <w:drawing>
          <wp:inline distT="0" distB="0" distL="0" distR="0" wp14:anchorId="693F702A" wp14:editId="41BEDD57">
            <wp:extent cx="887730" cy="995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76C5B" w14:textId="77777777" w:rsidR="00BE46EC" w:rsidRPr="00CA55D9" w:rsidRDefault="00BE46EC">
      <w:pPr>
        <w:spacing w:before="1" w:line="160" w:lineRule="exact"/>
        <w:rPr>
          <w:sz w:val="16"/>
          <w:szCs w:val="16"/>
        </w:rPr>
      </w:pPr>
    </w:p>
    <w:p w14:paraId="2414D66C" w14:textId="77777777" w:rsidR="00BE46EC" w:rsidRPr="00CA55D9" w:rsidRDefault="00980453">
      <w:pPr>
        <w:ind w:left="39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A55D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УКИ РОССИИ</w:t>
      </w:r>
    </w:p>
    <w:p w14:paraId="4E72AE46" w14:textId="77777777" w:rsidR="00BE46EC" w:rsidRPr="00CA55D9" w:rsidRDefault="00BE46EC">
      <w:pPr>
        <w:spacing w:before="7" w:line="140" w:lineRule="exact"/>
        <w:rPr>
          <w:sz w:val="14"/>
          <w:szCs w:val="14"/>
          <w:lang w:val="ru-RU"/>
        </w:rPr>
      </w:pPr>
    </w:p>
    <w:p w14:paraId="20948062" w14:textId="77777777" w:rsidR="00BE46EC" w:rsidRPr="00CA55D9" w:rsidRDefault="00980453">
      <w:pPr>
        <w:spacing w:line="240" w:lineRule="exact"/>
        <w:ind w:left="3899" w:right="908" w:hanging="26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льное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CA55D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с</w:t>
      </w:r>
      <w:r w:rsidRPr="00CA55D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A55D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тв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нное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бюдж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CA55D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зов</w:t>
      </w:r>
      <w:r w:rsidRPr="00CA55D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тельное</w:t>
      </w:r>
      <w:r w:rsidRPr="00CA55D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CA55D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ние в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ыс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го об</w:t>
      </w:r>
      <w:r w:rsidRPr="00CA55D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CA55D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зов</w:t>
      </w:r>
      <w:r w:rsidRPr="00CA55D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CA55D9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</w:p>
    <w:p w14:paraId="7C0DF7FB" w14:textId="77777777" w:rsidR="00BE46EC" w:rsidRPr="00CA55D9" w:rsidRDefault="00980453">
      <w:pPr>
        <w:spacing w:line="244" w:lineRule="exact"/>
        <w:ind w:left="39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Pr="00CA55D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</w:t>
      </w: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A55D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ЭА –</w:t>
      </w:r>
      <w:r w:rsidRPr="00CA55D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CA55D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о</w:t>
      </w:r>
      <w:r w:rsidRPr="00CA55D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сс</w:t>
      </w: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ий</w:t>
      </w:r>
      <w:r w:rsidRPr="00CA55D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кий </w:t>
      </w:r>
      <w:r w:rsidRPr="00CA55D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CA55D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хноло</w:t>
      </w:r>
      <w:r w:rsidRPr="00CA55D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г</w:t>
      </w: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A55D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чес</w:t>
      </w: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кий у</w:t>
      </w:r>
      <w:r w:rsidRPr="00CA55D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ив</w:t>
      </w:r>
      <w:r w:rsidRPr="00CA55D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r w:rsidRPr="00CA55D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A55D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CA55D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е</w:t>
      </w:r>
      <w:r w:rsidRPr="00CA55D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CA55D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</w:p>
    <w:p w14:paraId="3EEF43DB" w14:textId="77777777" w:rsidR="00BE46EC" w:rsidRPr="00CA55D9" w:rsidRDefault="00980453">
      <w:pPr>
        <w:spacing w:line="363" w:lineRule="exact"/>
        <w:ind w:left="908" w:right="516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CA55D9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РТУ</w:t>
      </w:r>
      <w:r w:rsidRPr="00CA55D9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М</w:t>
      </w:r>
      <w:r w:rsidRPr="00CA55D9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И</w:t>
      </w:r>
      <w:r w:rsidRPr="00CA55D9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CA55D9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Э</w:t>
      </w:r>
      <w:r w:rsidRPr="00CA55D9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А</w:t>
      </w:r>
    </w:p>
    <w:p w14:paraId="7C0B0325" w14:textId="77777777" w:rsidR="00BE46EC" w:rsidRPr="00CA55D9" w:rsidRDefault="00BE46EC">
      <w:pPr>
        <w:spacing w:before="3" w:line="190" w:lineRule="exact"/>
        <w:rPr>
          <w:sz w:val="19"/>
          <w:szCs w:val="19"/>
          <w:lang w:val="ru-RU"/>
        </w:rPr>
      </w:pPr>
    </w:p>
    <w:p w14:paraId="4D84936F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7218DFDD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3F51199F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2550B7D0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  <w:sectPr w:rsidR="00BE46EC" w:rsidRPr="00CA55D9">
          <w:type w:val="continuous"/>
          <w:pgSz w:w="11907" w:h="16840"/>
          <w:pgMar w:top="680" w:right="740" w:bottom="280" w:left="1600" w:header="720" w:footer="720" w:gutter="0"/>
          <w:cols w:space="720"/>
        </w:sectPr>
      </w:pPr>
    </w:p>
    <w:p w14:paraId="24A8723E" w14:textId="77777777" w:rsidR="00BE46EC" w:rsidRPr="00CA55D9" w:rsidRDefault="00C57280">
      <w:pPr>
        <w:pStyle w:val="10"/>
        <w:spacing w:before="64"/>
        <w:ind w:left="690"/>
        <w:jc w:val="center"/>
        <w:rPr>
          <w:b w:val="0"/>
          <w:bCs w:val="0"/>
          <w:lang w:val="ru-RU"/>
        </w:rPr>
      </w:pPr>
      <w:r w:rsidRPr="00CA55D9"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314508" behindDoc="1" locked="0" layoutInCell="1" allowOverlap="1" wp14:anchorId="523E2387" wp14:editId="34E5D27A">
                <wp:simplePos x="0" y="0"/>
                <wp:positionH relativeFrom="page">
                  <wp:posOffset>1071880</wp:posOffset>
                </wp:positionH>
                <wp:positionV relativeFrom="paragraph">
                  <wp:posOffset>-171450</wp:posOffset>
                </wp:positionV>
                <wp:extent cx="5950585" cy="1270"/>
                <wp:effectExtent l="14605" t="13970" r="16510" b="13335"/>
                <wp:wrapNone/>
                <wp:docPr id="2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0585" cy="1270"/>
                          <a:chOff x="1688" y="-270"/>
                          <a:chExt cx="9371" cy="2"/>
                        </a:xfrm>
                      </wpg:grpSpPr>
                      <wps:wsp>
                        <wps:cNvPr id="25" name="Freeform 36"/>
                        <wps:cNvSpPr>
                          <a:spLocks/>
                        </wps:cNvSpPr>
                        <wps:spPr bwMode="auto">
                          <a:xfrm>
                            <a:off x="1688" y="-270"/>
                            <a:ext cx="9371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371"/>
                              <a:gd name="T2" fmla="+- 0 11059 1688"/>
                              <a:gd name="T3" fmla="*/ T2 w 93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71">
                                <a:moveTo>
                                  <a:pt x="0" y="0"/>
                                </a:moveTo>
                                <a:lnTo>
                                  <a:pt x="937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472F12C1" id="Group 35" o:spid="_x0000_s1026" style="position:absolute;margin-left:84.4pt;margin-top:-13.5pt;width:468.55pt;height:.1pt;z-index:-1972;mso-position-horizontal-relative:page" coordorigin="1688,-270" coordsize="937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">
                <v:shape id="Freeform 36" o:spid="_x0000_s1027" style="position:absolute;left:1688;top:-270;width:9371;height:2;visibility:visible;mso-wrap-style:square;v-text-anchor:top" coordsize="93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" path="m,l9371,e" filled="f" strokeweight="1.54pt">
                  <v:path arrowok="t" o:connecttype="custom" o:connectlocs="0,0;9371,0" o:connectangles="0,0"/>
                </v:shape>
                <w10:wrap anchorx="page"/>
              </v:group>
            </w:pict>
          </mc:Fallback>
        </mc:AlternateContent>
      </w:r>
      <w:r w:rsidR="00980453" w:rsidRPr="00CA55D9">
        <w:rPr>
          <w:lang w:val="ru-RU"/>
        </w:rPr>
        <w:t>П</w:t>
      </w:r>
      <w:r w:rsidR="00980453" w:rsidRPr="00CA55D9">
        <w:rPr>
          <w:spacing w:val="-2"/>
          <w:lang w:val="ru-RU"/>
        </w:rPr>
        <w:t>Р</w:t>
      </w:r>
      <w:r w:rsidR="00980453" w:rsidRPr="00CA55D9">
        <w:rPr>
          <w:lang w:val="ru-RU"/>
        </w:rPr>
        <w:t>ИН</w:t>
      </w:r>
      <w:r w:rsidR="00980453" w:rsidRPr="00CA55D9">
        <w:rPr>
          <w:spacing w:val="-2"/>
          <w:lang w:val="ru-RU"/>
        </w:rPr>
        <w:t>Я</w:t>
      </w:r>
      <w:r w:rsidR="00980453" w:rsidRPr="00CA55D9">
        <w:rPr>
          <w:lang w:val="ru-RU"/>
        </w:rPr>
        <w:t>ТО</w:t>
      </w:r>
    </w:p>
    <w:p w14:paraId="6D337988" w14:textId="70CDBB82" w:rsidR="00BE46EC" w:rsidRPr="00CA55D9" w:rsidRDefault="00980453">
      <w:pPr>
        <w:pStyle w:val="a6"/>
        <w:spacing w:line="317" w:lineRule="exact"/>
        <w:ind w:left="690"/>
        <w:jc w:val="center"/>
        <w:rPr>
          <w:lang w:val="ru-RU"/>
        </w:rPr>
      </w:pPr>
      <w:r w:rsidRPr="00CA55D9">
        <w:rPr>
          <w:lang w:val="ru-RU"/>
        </w:rPr>
        <w:t>реш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 xml:space="preserve">ем </w:t>
      </w:r>
      <w:r w:rsidR="005A66C3" w:rsidRPr="00CA55D9">
        <w:rPr>
          <w:lang w:val="ru-RU"/>
        </w:rPr>
        <w:t xml:space="preserve">совместного заседания кафедр ОНД, №137,  №143, РЭСЛНС </w:t>
      </w:r>
    </w:p>
    <w:p w14:paraId="6ACA3B68" w14:textId="5C941C20" w:rsidR="00BE46EC" w:rsidRPr="00CA55D9" w:rsidRDefault="00980453" w:rsidP="005A66C3">
      <w:pPr>
        <w:pStyle w:val="a6"/>
        <w:spacing w:before="3" w:line="322" w:lineRule="exact"/>
        <w:ind w:left="993" w:right="586"/>
        <w:jc w:val="center"/>
        <w:rPr>
          <w:rFonts w:cs="Times New Roman"/>
          <w:lang w:val="ru-RU"/>
        </w:rPr>
      </w:pPr>
      <w:r w:rsidRPr="00CA55D9">
        <w:rPr>
          <w:lang w:val="ru-RU"/>
        </w:rPr>
        <w:t>от</w:t>
      </w:r>
      <w:r w:rsidRPr="00CA55D9">
        <w:rPr>
          <w:spacing w:val="-1"/>
          <w:lang w:val="ru-RU"/>
        </w:rPr>
        <w:t xml:space="preserve"> «</w:t>
      </w:r>
      <w:r w:rsidR="00AB33ED" w:rsidRPr="00CA55D9">
        <w:rPr>
          <w:spacing w:val="-1"/>
          <w:lang w:val="ru-RU"/>
        </w:rPr>
        <w:t>14</w:t>
      </w:r>
      <w:r w:rsidRPr="00CA55D9">
        <w:rPr>
          <w:lang w:val="ru-RU"/>
        </w:rPr>
        <w:t>»</w:t>
      </w:r>
      <w:r w:rsidRPr="00CA55D9">
        <w:rPr>
          <w:spacing w:val="-1"/>
          <w:lang w:val="ru-RU"/>
        </w:rPr>
        <w:t xml:space="preserve"> </w:t>
      </w:r>
      <w:r w:rsidR="00AB33ED" w:rsidRPr="00CA55D9">
        <w:rPr>
          <w:spacing w:val="-1"/>
          <w:lang w:val="ru-RU"/>
        </w:rPr>
        <w:t>января</w:t>
      </w:r>
      <w:r w:rsidRPr="00CA55D9">
        <w:rPr>
          <w:lang w:val="ru-RU"/>
        </w:rPr>
        <w:t xml:space="preserve"> </w:t>
      </w:r>
      <w:r w:rsidR="005A66C3" w:rsidRPr="00CA55D9">
        <w:rPr>
          <w:lang w:val="ru-RU"/>
        </w:rPr>
        <w:t>2</w:t>
      </w:r>
      <w:r w:rsidRPr="00CA55D9">
        <w:rPr>
          <w:rFonts w:cs="Times New Roman"/>
          <w:spacing w:val="-2"/>
          <w:lang w:val="ru-RU"/>
        </w:rPr>
        <w:t>0</w:t>
      </w:r>
      <w:r w:rsidRPr="00CA55D9">
        <w:rPr>
          <w:rFonts w:cs="Times New Roman"/>
          <w:spacing w:val="1"/>
          <w:lang w:val="ru-RU"/>
        </w:rPr>
        <w:t>2</w:t>
      </w:r>
      <w:r w:rsidR="00BF402C" w:rsidRPr="00CA55D9">
        <w:rPr>
          <w:rFonts w:cs="Times New Roman"/>
          <w:spacing w:val="-2"/>
          <w:lang w:val="ru-RU"/>
        </w:rPr>
        <w:t>2</w:t>
      </w:r>
      <w:r w:rsidRPr="00CA55D9">
        <w:rPr>
          <w:lang w:val="ru-RU"/>
        </w:rPr>
        <w:t>г. п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к</w:t>
      </w:r>
      <w:r w:rsidRPr="00CA55D9">
        <w:rPr>
          <w:lang w:val="ru-RU"/>
        </w:rPr>
        <w:t>ол</w:t>
      </w:r>
      <w:r w:rsidRPr="00CA55D9">
        <w:rPr>
          <w:spacing w:val="-1"/>
          <w:lang w:val="ru-RU"/>
        </w:rPr>
        <w:t xml:space="preserve"> </w:t>
      </w:r>
      <w:r w:rsidRPr="00CA55D9">
        <w:rPr>
          <w:lang w:val="ru-RU"/>
        </w:rPr>
        <w:t>№</w:t>
      </w:r>
      <w:r w:rsidRPr="00CA55D9">
        <w:rPr>
          <w:spacing w:val="1"/>
          <w:lang w:val="ru-RU"/>
        </w:rPr>
        <w:t xml:space="preserve"> </w:t>
      </w:r>
      <w:r w:rsidR="00AB33ED" w:rsidRPr="00CA55D9">
        <w:rPr>
          <w:spacing w:val="1"/>
          <w:lang w:val="ru-RU"/>
        </w:rPr>
        <w:t>6</w:t>
      </w:r>
    </w:p>
    <w:p w14:paraId="6B55FF49" w14:textId="77777777" w:rsidR="00BE46EC" w:rsidRPr="00CA55D9" w:rsidRDefault="00980453">
      <w:pPr>
        <w:pStyle w:val="10"/>
        <w:spacing w:before="64"/>
        <w:ind w:left="230"/>
        <w:jc w:val="center"/>
        <w:rPr>
          <w:b w:val="0"/>
          <w:bCs w:val="0"/>
          <w:lang w:val="ru-RU"/>
        </w:rPr>
      </w:pPr>
      <w:r w:rsidRPr="00CA55D9">
        <w:rPr>
          <w:lang w:val="ru-RU"/>
        </w:rPr>
        <w:br w:type="column"/>
      </w:r>
      <w:r w:rsidRPr="00CA55D9">
        <w:rPr>
          <w:lang w:val="ru-RU"/>
        </w:rPr>
        <w:lastRenderedPageBreak/>
        <w:t>УТВЕ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ЖД</w:t>
      </w:r>
      <w:r w:rsidRPr="00CA55D9">
        <w:rPr>
          <w:spacing w:val="-2"/>
          <w:lang w:val="ru-RU"/>
        </w:rPr>
        <w:t>А</w:t>
      </w:r>
      <w:r w:rsidRPr="00CA55D9">
        <w:rPr>
          <w:lang w:val="ru-RU"/>
        </w:rPr>
        <w:t>Ю</w:t>
      </w:r>
    </w:p>
    <w:p w14:paraId="5D2F931F" w14:textId="77777777" w:rsidR="004F041F" w:rsidRPr="00CA55D9" w:rsidRDefault="00980453">
      <w:pPr>
        <w:pStyle w:val="a6"/>
        <w:spacing w:line="317" w:lineRule="exact"/>
        <w:ind w:left="230"/>
        <w:jc w:val="center"/>
        <w:rPr>
          <w:spacing w:val="-5"/>
          <w:lang w:val="ru-RU"/>
        </w:rPr>
      </w:pPr>
      <w:r w:rsidRPr="00CA55D9">
        <w:rPr>
          <w:lang w:val="ru-RU"/>
        </w:rPr>
        <w:t>Д</w:t>
      </w:r>
      <w:r w:rsidRPr="00CA55D9">
        <w:rPr>
          <w:spacing w:val="-1"/>
          <w:lang w:val="ru-RU"/>
        </w:rPr>
        <w:t>и</w:t>
      </w:r>
      <w:r w:rsidRPr="00CA55D9">
        <w:rPr>
          <w:lang w:val="ru-RU"/>
        </w:rPr>
        <w:t>рек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ор</w:t>
      </w:r>
      <w:r w:rsidRPr="00CA55D9">
        <w:rPr>
          <w:spacing w:val="1"/>
          <w:lang w:val="ru-RU"/>
        </w:rPr>
        <w:t xml:space="preserve"> </w:t>
      </w:r>
      <w:r w:rsidR="004F041F" w:rsidRPr="00CA55D9">
        <w:rPr>
          <w:spacing w:val="-5"/>
          <w:lang w:val="ru-RU"/>
        </w:rPr>
        <w:t xml:space="preserve">филиала </w:t>
      </w:r>
    </w:p>
    <w:p w14:paraId="052BF2FE" w14:textId="77777777" w:rsidR="00BE46EC" w:rsidRPr="00CA55D9" w:rsidRDefault="004F041F">
      <w:pPr>
        <w:pStyle w:val="a6"/>
        <w:spacing w:line="317" w:lineRule="exact"/>
        <w:ind w:left="230"/>
        <w:jc w:val="center"/>
        <w:rPr>
          <w:lang w:val="ru-RU"/>
        </w:rPr>
      </w:pPr>
      <w:r w:rsidRPr="00CA55D9">
        <w:rPr>
          <w:spacing w:val="-5"/>
          <w:lang w:val="ru-RU"/>
        </w:rPr>
        <w:t>РТУ МИРЭА в г. Фрязино</w:t>
      </w:r>
    </w:p>
    <w:p w14:paraId="0215AEE1" w14:textId="77777777" w:rsidR="00BE46EC" w:rsidRPr="00CA55D9" w:rsidRDefault="00980453">
      <w:pPr>
        <w:pStyle w:val="a6"/>
        <w:tabs>
          <w:tab w:val="left" w:pos="2045"/>
        </w:tabs>
        <w:spacing w:line="322" w:lineRule="exact"/>
        <w:ind w:left="225"/>
        <w:jc w:val="center"/>
        <w:rPr>
          <w:lang w:val="ru-RU"/>
        </w:rPr>
      </w:pPr>
      <w:r w:rsidRPr="00CA55D9">
        <w:rPr>
          <w:u w:val="single" w:color="000000"/>
          <w:lang w:val="ru-RU"/>
        </w:rPr>
        <w:t xml:space="preserve"> </w:t>
      </w:r>
      <w:r w:rsidRPr="00CA55D9">
        <w:rPr>
          <w:u w:val="single" w:color="000000"/>
          <w:lang w:val="ru-RU"/>
        </w:rPr>
        <w:tab/>
      </w:r>
      <w:r w:rsidR="004F041F" w:rsidRPr="00CA55D9">
        <w:rPr>
          <w:lang w:val="ru-RU"/>
        </w:rPr>
        <w:t>Макарова Л.Д.</w:t>
      </w:r>
    </w:p>
    <w:p w14:paraId="14E28E7C" w14:textId="6168A6AD" w:rsidR="00BE46EC" w:rsidRPr="00CA55D9" w:rsidRDefault="00980453">
      <w:pPr>
        <w:pStyle w:val="a6"/>
        <w:spacing w:line="322" w:lineRule="exact"/>
        <w:ind w:left="230"/>
        <w:jc w:val="center"/>
        <w:rPr>
          <w:lang w:val="ru-RU"/>
        </w:rPr>
      </w:pPr>
      <w:r w:rsidRPr="00CA55D9">
        <w:rPr>
          <w:spacing w:val="-2"/>
          <w:lang w:val="ru-RU"/>
        </w:rPr>
        <w:t>«</w:t>
      </w:r>
      <w:r w:rsidR="00AB33ED" w:rsidRPr="00CA55D9">
        <w:rPr>
          <w:spacing w:val="-2"/>
          <w:lang w:val="ru-RU"/>
        </w:rPr>
        <w:t>14</w:t>
      </w:r>
      <w:r w:rsidRPr="00CA55D9">
        <w:rPr>
          <w:lang w:val="ru-RU"/>
        </w:rPr>
        <w:t>»</w:t>
      </w:r>
      <w:r w:rsidRPr="00CA55D9">
        <w:rPr>
          <w:spacing w:val="-2"/>
          <w:lang w:val="ru-RU"/>
        </w:rPr>
        <w:t xml:space="preserve"> </w:t>
      </w:r>
      <w:r w:rsidR="00AB33ED" w:rsidRPr="00CA55D9">
        <w:rPr>
          <w:spacing w:val="-2"/>
          <w:lang w:val="ru-RU"/>
        </w:rPr>
        <w:t>янва</w:t>
      </w:r>
      <w:r w:rsidR="005A66C3" w:rsidRPr="00CA55D9">
        <w:rPr>
          <w:spacing w:val="-2"/>
          <w:lang w:val="ru-RU"/>
        </w:rPr>
        <w:t>ря</w:t>
      </w:r>
      <w:r w:rsidRPr="00CA55D9">
        <w:rPr>
          <w:spacing w:val="-3"/>
          <w:lang w:val="ru-RU"/>
        </w:rPr>
        <w:t xml:space="preserve"> </w:t>
      </w:r>
      <w:r w:rsidRPr="00CA55D9">
        <w:rPr>
          <w:rFonts w:cs="Times New Roman"/>
          <w:spacing w:val="-2"/>
          <w:lang w:val="ru-RU"/>
        </w:rPr>
        <w:t>2</w:t>
      </w:r>
      <w:r w:rsidRPr="00CA55D9">
        <w:rPr>
          <w:rFonts w:cs="Times New Roman"/>
          <w:spacing w:val="1"/>
          <w:lang w:val="ru-RU"/>
        </w:rPr>
        <w:t>0</w:t>
      </w:r>
      <w:r w:rsidRPr="00CA55D9">
        <w:rPr>
          <w:rFonts w:cs="Times New Roman"/>
          <w:spacing w:val="-2"/>
          <w:lang w:val="ru-RU"/>
        </w:rPr>
        <w:t>2</w:t>
      </w:r>
      <w:r w:rsidR="00B55D37" w:rsidRPr="00CA55D9">
        <w:rPr>
          <w:rFonts w:cs="Times New Roman"/>
          <w:spacing w:val="1"/>
          <w:lang w:val="ru-RU"/>
        </w:rPr>
        <w:t>2</w:t>
      </w:r>
      <w:r w:rsidR="007E2224" w:rsidRPr="00CA55D9">
        <w:rPr>
          <w:rFonts w:cs="Times New Roman"/>
          <w:spacing w:val="1"/>
          <w:lang w:val="ru-RU"/>
        </w:rPr>
        <w:t xml:space="preserve"> </w:t>
      </w:r>
      <w:r w:rsidRPr="00CA55D9">
        <w:rPr>
          <w:lang w:val="ru-RU"/>
        </w:rPr>
        <w:t>г.</w:t>
      </w:r>
    </w:p>
    <w:p w14:paraId="5280ECFC" w14:textId="77777777" w:rsidR="00BE46EC" w:rsidRPr="00CA55D9" w:rsidRDefault="00BE46EC">
      <w:pPr>
        <w:spacing w:line="322" w:lineRule="exact"/>
        <w:jc w:val="center"/>
        <w:rPr>
          <w:lang w:val="ru-RU"/>
        </w:rPr>
        <w:sectPr w:rsidR="00BE46EC" w:rsidRPr="00CA55D9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4446" w:space="465"/>
            <w:col w:w="4656"/>
          </w:cols>
        </w:sectPr>
      </w:pPr>
    </w:p>
    <w:p w14:paraId="37106A65" w14:textId="77777777" w:rsidR="00BE46EC" w:rsidRPr="00CA55D9" w:rsidRDefault="00BE46EC">
      <w:pPr>
        <w:spacing w:before="2" w:line="180" w:lineRule="exact"/>
        <w:rPr>
          <w:sz w:val="18"/>
          <w:szCs w:val="18"/>
          <w:lang w:val="ru-RU"/>
        </w:rPr>
      </w:pPr>
    </w:p>
    <w:p w14:paraId="0BCE7F49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0BF5B7CA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6C98708F" w14:textId="77777777" w:rsidR="00BE46EC" w:rsidRPr="00CA55D9" w:rsidRDefault="00980453">
      <w:pPr>
        <w:pStyle w:val="10"/>
        <w:spacing w:before="64"/>
        <w:ind w:left="395"/>
        <w:jc w:val="center"/>
        <w:rPr>
          <w:b w:val="0"/>
          <w:bCs w:val="0"/>
          <w:lang w:val="ru-RU"/>
        </w:rPr>
      </w:pPr>
      <w:r w:rsidRPr="00CA55D9">
        <w:rPr>
          <w:spacing w:val="-13"/>
          <w:lang w:val="ru-RU"/>
        </w:rPr>
        <w:t>П</w:t>
      </w:r>
      <w:r w:rsidRPr="00CA55D9">
        <w:rPr>
          <w:spacing w:val="-16"/>
          <w:lang w:val="ru-RU"/>
        </w:rPr>
        <w:t>Р</w:t>
      </w:r>
      <w:r w:rsidRPr="00CA55D9">
        <w:rPr>
          <w:spacing w:val="-15"/>
          <w:lang w:val="ru-RU"/>
        </w:rPr>
        <w:t>О</w:t>
      </w:r>
      <w:r w:rsidRPr="00CA55D9">
        <w:rPr>
          <w:spacing w:val="-16"/>
          <w:lang w:val="ru-RU"/>
        </w:rPr>
        <w:t>Г</w:t>
      </w:r>
      <w:r w:rsidRPr="00CA55D9">
        <w:rPr>
          <w:spacing w:val="-14"/>
          <w:lang w:val="ru-RU"/>
        </w:rPr>
        <w:t>Р</w:t>
      </w:r>
      <w:r w:rsidRPr="00CA55D9">
        <w:rPr>
          <w:spacing w:val="-16"/>
          <w:lang w:val="ru-RU"/>
        </w:rPr>
        <w:t>АМ</w:t>
      </w:r>
      <w:r w:rsidRPr="00CA55D9">
        <w:rPr>
          <w:spacing w:val="-14"/>
          <w:lang w:val="ru-RU"/>
        </w:rPr>
        <w:t>М</w:t>
      </w:r>
      <w:r w:rsidRPr="00CA55D9">
        <w:rPr>
          <w:lang w:val="ru-RU"/>
        </w:rPr>
        <w:t>А</w:t>
      </w:r>
    </w:p>
    <w:p w14:paraId="2F231649" w14:textId="77777777" w:rsidR="00BE46EC" w:rsidRPr="00CA55D9" w:rsidRDefault="00980453">
      <w:pPr>
        <w:spacing w:line="322" w:lineRule="exact"/>
        <w:ind w:left="908" w:right="60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A55D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ИТО</w:t>
      </w:r>
      <w:r w:rsidRPr="00CA55D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Г</w:t>
      </w:r>
      <w:r w:rsidRPr="00CA55D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ОВО</w:t>
      </w:r>
      <w:r w:rsidRPr="00CA5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Pr="00CA55D9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(</w:t>
      </w:r>
      <w:r w:rsidRPr="00CA55D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Г</w:t>
      </w:r>
      <w:r w:rsidRPr="00CA55D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О</w:t>
      </w:r>
      <w:r w:rsidRPr="00CA55D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С</w:t>
      </w:r>
      <w:r w:rsidRPr="00CA55D9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>У</w:t>
      </w:r>
      <w:r w:rsidRPr="00CA55D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ДА</w:t>
      </w:r>
      <w:r w:rsidRPr="00CA55D9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val="ru-RU"/>
        </w:rPr>
        <w:t>Р</w:t>
      </w:r>
      <w:r w:rsidRPr="00CA55D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С</w:t>
      </w:r>
      <w:r w:rsidRPr="00CA55D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ТВЕННО</w:t>
      </w:r>
      <w:r w:rsidRPr="00CA5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Pr="00CA55D9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val="ru-RU"/>
        </w:rPr>
        <w:t>И</w:t>
      </w:r>
      <w:r w:rsidRPr="00CA55D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ТО</w:t>
      </w:r>
      <w:r w:rsidRPr="00CA55D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Г</w:t>
      </w:r>
      <w:r w:rsidRPr="00CA55D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ОВОЙ</w:t>
      </w:r>
      <w:r w:rsidRPr="00CA5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)</w:t>
      </w:r>
      <w:r w:rsidRPr="00CA55D9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А</w:t>
      </w:r>
      <w:r w:rsidRPr="00CA55D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ТТЕ</w:t>
      </w:r>
      <w:r w:rsidRPr="00CA55D9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val="ru-RU"/>
        </w:rPr>
        <w:t>С</w:t>
      </w:r>
      <w:r w:rsidRPr="00CA55D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</w:t>
      </w:r>
      <w:r w:rsidRPr="00CA55D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А</w:t>
      </w:r>
      <w:r w:rsidRPr="00CA55D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ЦИ</w:t>
      </w:r>
      <w:r w:rsidRPr="00CA5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</w:p>
    <w:p w14:paraId="701ABD91" w14:textId="368CDB0A" w:rsidR="00BE46EC" w:rsidRPr="00CA55D9" w:rsidRDefault="00980453">
      <w:pPr>
        <w:spacing w:line="204" w:lineRule="exact"/>
        <w:ind w:left="318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нд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е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кс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на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в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ние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д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CA55D9">
        <w:rPr>
          <w:rFonts w:ascii="Times New Roman" w:eastAsia="Times New Roman" w:hAnsi="Times New Roman" w:cs="Times New Roman"/>
          <w:i/>
          <w:spacing w:val="-4"/>
          <w:sz w:val="18"/>
          <w:szCs w:val="18"/>
          <w:lang w:val="ru-RU"/>
        </w:rPr>
        <w:t>с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ц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ип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л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 xml:space="preserve">ны </w:t>
      </w:r>
      <w:r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д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у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ля)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с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тв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с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тв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CA55D9">
        <w:rPr>
          <w:rFonts w:ascii="Times New Roman" w:eastAsia="Times New Roman" w:hAnsi="Times New Roman" w:cs="Times New Roman"/>
          <w:i/>
          <w:spacing w:val="-4"/>
          <w:sz w:val="18"/>
          <w:szCs w:val="1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с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у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чебным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п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л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</w:t>
      </w:r>
      <w:r w:rsidRPr="00CA55D9">
        <w:rPr>
          <w:rFonts w:ascii="Times New Roman" w:eastAsia="Times New Roman" w:hAnsi="Times New Roman" w:cs="Times New Roman"/>
          <w:i/>
          <w:spacing w:val="6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по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дго</w:t>
      </w:r>
      <w:r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т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к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="007E2224"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магистров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4CE755B7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61D03900" w14:textId="77777777" w:rsidR="00BE46EC" w:rsidRPr="00CA55D9" w:rsidRDefault="00BE46EC">
      <w:pPr>
        <w:spacing w:before="5" w:line="220" w:lineRule="exact"/>
        <w:rPr>
          <w:lang w:val="ru-RU"/>
        </w:rPr>
      </w:pPr>
    </w:p>
    <w:p w14:paraId="0C27A7F2" w14:textId="77777777" w:rsidR="00BE46EC" w:rsidRPr="00CA55D9" w:rsidRDefault="00C57280">
      <w:pPr>
        <w:tabs>
          <w:tab w:val="left" w:pos="4304"/>
        </w:tabs>
        <w:ind w:left="10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A55D9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497" behindDoc="1" locked="0" layoutInCell="1" allowOverlap="1" wp14:anchorId="6FC86364" wp14:editId="7599E1B2">
                <wp:simplePos x="0" y="0"/>
                <wp:positionH relativeFrom="page">
                  <wp:posOffset>1012190</wp:posOffset>
                </wp:positionH>
                <wp:positionV relativeFrom="paragraph">
                  <wp:posOffset>-117475</wp:posOffset>
                </wp:positionV>
                <wp:extent cx="6013450" cy="1270"/>
                <wp:effectExtent l="12065" t="9525" r="13335" b="8255"/>
                <wp:wrapNone/>
                <wp:docPr id="2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0" cy="1270"/>
                          <a:chOff x="1594" y="-185"/>
                          <a:chExt cx="9470" cy="2"/>
                        </a:xfrm>
                      </wpg:grpSpPr>
                      <wps:wsp>
                        <wps:cNvPr id="23" name="Freeform 34"/>
                        <wps:cNvSpPr>
                          <a:spLocks/>
                        </wps:cNvSpPr>
                        <wps:spPr bwMode="auto">
                          <a:xfrm>
                            <a:off x="1594" y="-185"/>
                            <a:ext cx="9470" cy="2"/>
                          </a:xfrm>
                          <a:custGeom>
                            <a:avLst/>
                            <a:gdLst>
                              <a:gd name="T0" fmla="+- 0 1594 1594"/>
                              <a:gd name="T1" fmla="*/ T0 w 9470"/>
                              <a:gd name="T2" fmla="+- 0 11064 1594"/>
                              <a:gd name="T3" fmla="*/ T2 w 94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70">
                                <a:moveTo>
                                  <a:pt x="0" y="0"/>
                                </a:moveTo>
                                <a:lnTo>
                                  <a:pt x="94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39F24EFA" id="Group 33" o:spid="_x0000_s1026" style="position:absolute;margin-left:79.7pt;margin-top:-9.25pt;width:473.5pt;height:.1pt;z-index:-1983;mso-position-horizontal-relative:page" coordorigin="1594,-185" coordsize="94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">
                <v:shape id="Freeform 34" o:spid="_x0000_s1027" style="position:absolute;left:1594;top:-185;width:9470;height:2;visibility:visible;mso-wrap-style:square;v-text-anchor:top" coordsize="9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" path="m,l9470,e" filled="f" strokeweight=".58pt">
                  <v:path arrowok="t" o:connecttype="custom" o:connectlocs="0,0;9470,0" o:connectangles="0,0"/>
                </v:shape>
                <w10:wrap anchorx="page"/>
              </v:group>
            </w:pict>
          </mc:Fallback>
        </mc:AlternateConten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>Ква</w:t>
      </w:r>
      <w:r w:rsidR="00980453" w:rsidRPr="00CA5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980453" w:rsidRPr="00CA5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>ик</w:t>
      </w:r>
      <w:r w:rsidR="00980453" w:rsidRPr="00CA5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>ц</w:t>
      </w:r>
      <w:r w:rsidR="00980453" w:rsidRPr="00CA5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>я вып</w:t>
      </w:r>
      <w:r w:rsidR="00980453" w:rsidRPr="00CA5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>ск</w:t>
      </w:r>
      <w:r w:rsidR="00980453" w:rsidRPr="00CA55D9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>ика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980453" w:rsidRPr="00CA5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</w:t>
      </w:r>
      <w:r w:rsidR="00980453" w:rsidRPr="00CA5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аг</w:t>
      </w:r>
      <w:r w:rsidR="00980453" w:rsidRPr="00CA5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="00980453" w:rsidRPr="00CA5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="00980453" w:rsidRPr="00CA55D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т</w:t>
      </w:r>
      <w:r w:rsidR="00980453" w:rsidRPr="00CA5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</w:p>
    <w:p w14:paraId="68629473" w14:textId="77777777" w:rsidR="00BE46EC" w:rsidRPr="00CA55D9" w:rsidRDefault="00BE46EC">
      <w:pPr>
        <w:spacing w:before="2" w:line="190" w:lineRule="exact"/>
        <w:rPr>
          <w:sz w:val="19"/>
          <w:szCs w:val="19"/>
          <w:lang w:val="ru-RU"/>
        </w:rPr>
      </w:pPr>
    </w:p>
    <w:p w14:paraId="28E6000E" w14:textId="0DB2C125" w:rsidR="00BE46EC" w:rsidRPr="00CA55D9" w:rsidRDefault="00C57280">
      <w:pPr>
        <w:pStyle w:val="10"/>
        <w:ind w:left="3957"/>
        <w:rPr>
          <w:b w:val="0"/>
          <w:bCs w:val="0"/>
          <w:lang w:val="ru-RU"/>
        </w:rPr>
      </w:pPr>
      <w:r w:rsidRPr="00CA55D9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498" behindDoc="1" locked="0" layoutInCell="1" allowOverlap="1" wp14:anchorId="2B7458EF" wp14:editId="298498A0">
                <wp:simplePos x="0" y="0"/>
                <wp:positionH relativeFrom="page">
                  <wp:posOffset>3327400</wp:posOffset>
                </wp:positionH>
                <wp:positionV relativeFrom="paragraph">
                  <wp:posOffset>-1905</wp:posOffset>
                </wp:positionV>
                <wp:extent cx="3697605" cy="1270"/>
                <wp:effectExtent l="12700" t="13335" r="13970" b="4445"/>
                <wp:wrapNone/>
                <wp:docPr id="2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7605" cy="1270"/>
                          <a:chOff x="5240" y="-3"/>
                          <a:chExt cx="5823" cy="2"/>
                        </a:xfrm>
                      </wpg:grpSpPr>
                      <wps:wsp>
                        <wps:cNvPr id="21" name="Freeform 32"/>
                        <wps:cNvSpPr>
                          <a:spLocks/>
                        </wps:cNvSpPr>
                        <wps:spPr bwMode="auto">
                          <a:xfrm>
                            <a:off x="5240" y="-3"/>
                            <a:ext cx="5823" cy="2"/>
                          </a:xfrm>
                          <a:custGeom>
                            <a:avLst/>
                            <a:gdLst>
                              <a:gd name="T0" fmla="+- 0 5240 5240"/>
                              <a:gd name="T1" fmla="*/ T0 w 5823"/>
                              <a:gd name="T2" fmla="+- 0 11064 5240"/>
                              <a:gd name="T3" fmla="*/ T2 w 58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823">
                                <a:moveTo>
                                  <a:pt x="0" y="0"/>
                                </a:moveTo>
                                <a:lnTo>
                                  <a:pt x="582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61DF6DED" id="Group 31" o:spid="_x0000_s1026" style="position:absolute;margin-left:262pt;margin-top:-.15pt;width:291.15pt;height:.1pt;z-index:-1982;mso-position-horizontal-relative:page" coordorigin="5240,-3" coordsize="582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">
                <v:shape id="Freeform 32" o:spid="_x0000_s1027" style="position:absolute;left:5240;top:-3;width:5823;height:2;visibility:visible;mso-wrap-style:square;v-text-anchor:top" coordsize="5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" path="m,l5824,e" filled="f" strokeweight=".58pt">
                  <v:path arrowok="t" o:connecttype="custom" o:connectlocs="0,0;5824,0" o:connectangles="0,0"/>
                </v:shape>
                <w10:wrap anchorx="page"/>
              </v:group>
            </w:pict>
          </mc:Fallback>
        </mc:AlternateContent>
      </w:r>
      <w:r w:rsidR="00980453" w:rsidRPr="00CA55D9">
        <w:rPr>
          <w:spacing w:val="-2"/>
          <w:lang w:val="ru-RU"/>
        </w:rPr>
        <w:t xml:space="preserve"> </w:t>
      </w:r>
    </w:p>
    <w:p w14:paraId="1A9CF1BB" w14:textId="77777777" w:rsidR="00BE46EC" w:rsidRPr="00CA55D9" w:rsidRDefault="00BE46EC">
      <w:pPr>
        <w:rPr>
          <w:lang w:val="ru-RU"/>
        </w:rPr>
        <w:sectPr w:rsidR="00BE46EC" w:rsidRPr="00CA55D9">
          <w:type w:val="continuous"/>
          <w:pgSz w:w="11907" w:h="16840"/>
          <w:pgMar w:top="680" w:right="740" w:bottom="280" w:left="1600" w:header="720" w:footer="720" w:gutter="0"/>
          <w:cols w:space="720"/>
        </w:sectPr>
      </w:pPr>
    </w:p>
    <w:p w14:paraId="11F241D8" w14:textId="77777777" w:rsidR="00BE46EC" w:rsidRPr="00CA55D9" w:rsidRDefault="00980453">
      <w:pPr>
        <w:pStyle w:val="a6"/>
        <w:spacing w:line="317" w:lineRule="exact"/>
        <w:rPr>
          <w:lang w:val="ru-RU"/>
        </w:rPr>
      </w:pPr>
      <w:r w:rsidRPr="00CA55D9">
        <w:rPr>
          <w:spacing w:val="-2"/>
          <w:lang w:val="ru-RU"/>
        </w:rPr>
        <w:lastRenderedPageBreak/>
        <w:t>Н</w:t>
      </w:r>
      <w:r w:rsidRPr="00CA55D9">
        <w:rPr>
          <w:lang w:val="ru-RU"/>
        </w:rPr>
        <w:t>аправ</w:t>
      </w:r>
      <w:r w:rsidRPr="00CA55D9">
        <w:rPr>
          <w:spacing w:val="-2"/>
          <w:lang w:val="ru-RU"/>
        </w:rPr>
        <w:t>л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 xml:space="preserve">е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од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овки</w:t>
      </w:r>
    </w:p>
    <w:p w14:paraId="15D4A3B5" w14:textId="194EF5A3" w:rsidR="00BE46EC" w:rsidRPr="00CA55D9" w:rsidRDefault="00980453">
      <w:pPr>
        <w:pStyle w:val="10"/>
        <w:tabs>
          <w:tab w:val="left" w:pos="1485"/>
          <w:tab w:val="left" w:pos="5823"/>
        </w:tabs>
        <w:spacing w:line="322" w:lineRule="exact"/>
        <w:ind w:left="0"/>
        <w:jc w:val="center"/>
        <w:rPr>
          <w:b w:val="0"/>
          <w:bCs w:val="0"/>
          <w:lang w:val="ru-RU"/>
        </w:rPr>
      </w:pPr>
      <w:r w:rsidRPr="00CA55D9">
        <w:rPr>
          <w:b w:val="0"/>
          <w:bCs w:val="0"/>
          <w:lang w:val="ru-RU"/>
        </w:rPr>
        <w:br w:type="column"/>
      </w:r>
      <w:r w:rsidRPr="00CA55D9">
        <w:rPr>
          <w:u w:val="single" w:color="000000"/>
          <w:lang w:val="ru-RU"/>
        </w:rPr>
        <w:lastRenderedPageBreak/>
        <w:t xml:space="preserve"> </w:t>
      </w:r>
      <w:r w:rsidRPr="00CA55D9">
        <w:rPr>
          <w:u w:val="single" w:color="000000"/>
          <w:lang w:val="ru-RU"/>
        </w:rPr>
        <w:tab/>
      </w:r>
      <w:r w:rsidR="00037C93" w:rsidRPr="00CA55D9">
        <w:rPr>
          <w:u w:val="single" w:color="000000"/>
          <w:lang w:val="ru-RU"/>
        </w:rPr>
        <w:t>11.04.01 Радиотехника</w:t>
      </w:r>
      <w:r w:rsidRPr="00CA55D9">
        <w:rPr>
          <w:u w:val="single" w:color="000000"/>
          <w:lang w:val="ru-RU"/>
        </w:rPr>
        <w:tab/>
      </w:r>
    </w:p>
    <w:p w14:paraId="19991EFD" w14:textId="77777777" w:rsidR="00BE46EC" w:rsidRPr="00CA55D9" w:rsidRDefault="00C57280">
      <w:pPr>
        <w:spacing w:before="6"/>
        <w:ind w:right="2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CA55D9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499" behindDoc="1" locked="0" layoutInCell="1" allowOverlap="1" wp14:anchorId="5EDFF6C2" wp14:editId="510A5900">
                <wp:simplePos x="0" y="0"/>
                <wp:positionH relativeFrom="page">
                  <wp:posOffset>2208530</wp:posOffset>
                </wp:positionH>
                <wp:positionV relativeFrom="paragraph">
                  <wp:posOffset>156210</wp:posOffset>
                </wp:positionV>
                <wp:extent cx="4817110" cy="1270"/>
                <wp:effectExtent l="8255" t="8890" r="13335" b="8890"/>
                <wp:wrapNone/>
                <wp:docPr id="1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17110" cy="1270"/>
                          <a:chOff x="3478" y="246"/>
                          <a:chExt cx="7586" cy="2"/>
                        </a:xfrm>
                      </wpg:grpSpPr>
                      <wps:wsp>
                        <wps:cNvPr id="19" name="Freeform 30"/>
                        <wps:cNvSpPr>
                          <a:spLocks/>
                        </wps:cNvSpPr>
                        <wps:spPr bwMode="auto">
                          <a:xfrm>
                            <a:off x="3478" y="246"/>
                            <a:ext cx="7586" cy="2"/>
                          </a:xfrm>
                          <a:custGeom>
                            <a:avLst/>
                            <a:gdLst>
                              <a:gd name="T0" fmla="+- 0 3478 3478"/>
                              <a:gd name="T1" fmla="*/ T0 w 7586"/>
                              <a:gd name="T2" fmla="+- 0 11064 3478"/>
                              <a:gd name="T3" fmla="*/ T2 w 758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86">
                                <a:moveTo>
                                  <a:pt x="0" y="0"/>
                                </a:moveTo>
                                <a:lnTo>
                                  <a:pt x="758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528D921D" id="Group 29" o:spid="_x0000_s1026" style="position:absolute;margin-left:173.9pt;margin-top:12.3pt;width:379.3pt;height:.1pt;z-index:-1981;mso-position-horizontal-relative:page" coordorigin="3478,246" coordsize="75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">
                <v:shape id="Freeform 30" o:spid="_x0000_s1027" style="position:absolute;left:3478;top:246;width:7586;height:2;visibility:visible;mso-wrap-style:square;v-text-anchor:top" coordsize="75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" path="m,l7586,e" filled="f" strokeweight=".58pt">
                  <v:path arrowok="t" o:connecttype="custom" o:connectlocs="0,0;7586,0" o:connectangles="0,0"/>
                </v:shape>
                <w10:wrap anchorx="page"/>
              </v:group>
            </w:pict>
          </mc:Fallback>
        </mc:AlternateContent>
      </w:r>
      <w:r w:rsidR="00980453"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="00980453"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код и</w:t>
      </w:r>
      <w:r w:rsidR="00980453"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="00980453"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на</w:t>
      </w:r>
      <w:r w:rsidR="00980453"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="00980453"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="00980453"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="00980453"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="00980453"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="00980453"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="00980453"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="00980453"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22468749" w14:textId="77777777" w:rsidR="00BE46EC" w:rsidRPr="00CA55D9" w:rsidRDefault="00BE46EC">
      <w:pPr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BE46EC" w:rsidRPr="00CA55D9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3102" w:space="436"/>
            <w:col w:w="6029"/>
          </w:cols>
        </w:sectPr>
      </w:pPr>
    </w:p>
    <w:p w14:paraId="06C0B7EA" w14:textId="77777777" w:rsidR="00BE46EC" w:rsidRPr="00CA55D9" w:rsidRDefault="00980453">
      <w:pPr>
        <w:pStyle w:val="a6"/>
        <w:spacing w:before="31" w:line="241" w:lineRule="auto"/>
        <w:rPr>
          <w:lang w:val="ru-RU"/>
        </w:rPr>
      </w:pPr>
      <w:r w:rsidRPr="00CA55D9">
        <w:rPr>
          <w:spacing w:val="-2"/>
          <w:lang w:val="ru-RU"/>
        </w:rPr>
        <w:lastRenderedPageBreak/>
        <w:t>П</w:t>
      </w:r>
      <w:r w:rsidRPr="00CA55D9">
        <w:rPr>
          <w:lang w:val="ru-RU"/>
        </w:rPr>
        <w:t>ро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рам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а магис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рат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ры</w:t>
      </w:r>
    </w:p>
    <w:p w14:paraId="2A5C4EEC" w14:textId="2CE1270C" w:rsidR="00BE46EC" w:rsidRPr="00CA55D9" w:rsidRDefault="00980453">
      <w:pPr>
        <w:pStyle w:val="10"/>
        <w:spacing w:before="35"/>
        <w:ind w:left="0" w:right="36"/>
        <w:jc w:val="center"/>
        <w:rPr>
          <w:b w:val="0"/>
          <w:bCs w:val="0"/>
          <w:lang w:val="ru-RU"/>
        </w:rPr>
      </w:pPr>
      <w:r w:rsidRPr="00CA55D9">
        <w:rPr>
          <w:lang w:val="ru-RU"/>
        </w:rPr>
        <w:br w:type="column"/>
      </w:r>
    </w:p>
    <w:p w14:paraId="324C6F14" w14:textId="37615AB2" w:rsidR="00BE46EC" w:rsidRPr="00CA55D9" w:rsidRDefault="00980453">
      <w:pPr>
        <w:tabs>
          <w:tab w:val="left" w:pos="2366"/>
          <w:tab w:val="left" w:pos="7585"/>
        </w:tabs>
        <w:spacing w:before="2"/>
        <w:ind w:right="35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A55D9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ab/>
      </w:r>
      <w:r w:rsidR="00037C93" w:rsidRPr="00CA55D9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>Радиоволновые технологии</w:t>
      </w:r>
      <w:r w:rsidRPr="00CA55D9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ab/>
      </w:r>
    </w:p>
    <w:p w14:paraId="394E26B6" w14:textId="77777777" w:rsidR="00BE46EC" w:rsidRPr="00CA55D9" w:rsidRDefault="00C57280">
      <w:pPr>
        <w:spacing w:before="6"/>
        <w:ind w:right="36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CA55D9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0" behindDoc="1" locked="0" layoutInCell="1" allowOverlap="1" wp14:anchorId="15053DC1" wp14:editId="051EC60C">
                <wp:simplePos x="0" y="0"/>
                <wp:positionH relativeFrom="page">
                  <wp:posOffset>2208530</wp:posOffset>
                </wp:positionH>
                <wp:positionV relativeFrom="paragraph">
                  <wp:posOffset>226060</wp:posOffset>
                </wp:positionV>
                <wp:extent cx="4816475" cy="1270"/>
                <wp:effectExtent l="8255" t="8255" r="13970" b="9525"/>
                <wp:wrapNone/>
                <wp:docPr id="1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16475" cy="1270"/>
                          <a:chOff x="3478" y="356"/>
                          <a:chExt cx="7585" cy="2"/>
                        </a:xfrm>
                      </wpg:grpSpPr>
                      <wps:wsp>
                        <wps:cNvPr id="17" name="Freeform 28"/>
                        <wps:cNvSpPr>
                          <a:spLocks/>
                        </wps:cNvSpPr>
                        <wps:spPr bwMode="auto">
                          <a:xfrm>
                            <a:off x="3478" y="356"/>
                            <a:ext cx="7585" cy="2"/>
                          </a:xfrm>
                          <a:custGeom>
                            <a:avLst/>
                            <a:gdLst>
                              <a:gd name="T0" fmla="+- 0 3478 3478"/>
                              <a:gd name="T1" fmla="*/ T0 w 7585"/>
                              <a:gd name="T2" fmla="+- 0 11063 3478"/>
                              <a:gd name="T3" fmla="*/ T2 w 7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85">
                                <a:moveTo>
                                  <a:pt x="0" y="0"/>
                                </a:moveTo>
                                <a:lnTo>
                                  <a:pt x="758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441C1A26" id="Group 27" o:spid="_x0000_s1026" style="position:absolute;margin-left:173.9pt;margin-top:17.8pt;width:379.25pt;height:.1pt;z-index:-1980;mso-position-horizontal-relative:page" coordorigin="3478,356" coordsize="7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">
                <v:shape id="Freeform 28" o:spid="_x0000_s1027" style="position:absolute;left:3478;top:356;width:7585;height:2;visibility:visible;mso-wrap-style:square;v-text-anchor:top" coordsize="7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" path="m,l7585,e" filled="f" strokeweight=".58pt">
                  <v:path arrowok="t" o:connecttype="custom" o:connectlocs="0,0;7585,0" o:connectangles="0,0"/>
                </v:shape>
                <w10:wrap anchorx="page"/>
              </v:group>
            </w:pict>
          </mc:Fallback>
        </mc:AlternateContent>
      </w:r>
      <w:r w:rsidR="00980453"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="00980453"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код и</w:t>
      </w:r>
      <w:r w:rsidR="00980453"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="00980453"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на</w:t>
      </w:r>
      <w:r w:rsidR="00980453"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="00980453"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="00980453"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="00980453"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="00980453"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="00980453"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="00980453"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="00980453"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062FE2CC" w14:textId="77777777" w:rsidR="00BE46EC" w:rsidRPr="00CA55D9" w:rsidRDefault="00BE46EC">
      <w:pPr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BE46EC" w:rsidRPr="00CA55D9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1771" w:space="40"/>
            <w:col w:w="7756"/>
          </w:cols>
        </w:sectPr>
      </w:pPr>
    </w:p>
    <w:p w14:paraId="761C54F1" w14:textId="77777777" w:rsidR="00BE46EC" w:rsidRPr="00CA55D9" w:rsidRDefault="00BE46EC">
      <w:pPr>
        <w:spacing w:before="6" w:line="140" w:lineRule="exact"/>
        <w:rPr>
          <w:sz w:val="14"/>
          <w:szCs w:val="14"/>
          <w:lang w:val="ru-RU"/>
        </w:rPr>
      </w:pPr>
    </w:p>
    <w:p w14:paraId="37F3A187" w14:textId="77777777" w:rsidR="00BE46EC" w:rsidRPr="00CA55D9" w:rsidRDefault="00C57280">
      <w:pPr>
        <w:pStyle w:val="10"/>
        <w:tabs>
          <w:tab w:val="left" w:pos="3008"/>
        </w:tabs>
        <w:rPr>
          <w:b w:val="0"/>
          <w:bCs w:val="0"/>
          <w:lang w:val="ru-RU"/>
        </w:rPr>
      </w:pPr>
      <w:r w:rsidRPr="00CA55D9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1" behindDoc="1" locked="0" layoutInCell="1" allowOverlap="1" wp14:anchorId="08A05EEE" wp14:editId="0B667627">
                <wp:simplePos x="0" y="0"/>
                <wp:positionH relativeFrom="page">
                  <wp:posOffset>2216150</wp:posOffset>
                </wp:positionH>
                <wp:positionV relativeFrom="paragraph">
                  <wp:posOffset>208915</wp:posOffset>
                </wp:positionV>
                <wp:extent cx="4808855" cy="1270"/>
                <wp:effectExtent l="6350" t="9525" r="13970" b="8255"/>
                <wp:wrapNone/>
                <wp:docPr id="1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8855" cy="1270"/>
                          <a:chOff x="3490" y="329"/>
                          <a:chExt cx="7573" cy="2"/>
                        </a:xfrm>
                      </wpg:grpSpPr>
                      <wps:wsp>
                        <wps:cNvPr id="15" name="Freeform 26"/>
                        <wps:cNvSpPr>
                          <a:spLocks/>
                        </wps:cNvSpPr>
                        <wps:spPr bwMode="auto">
                          <a:xfrm>
                            <a:off x="3490" y="329"/>
                            <a:ext cx="7573" cy="2"/>
                          </a:xfrm>
                          <a:custGeom>
                            <a:avLst/>
                            <a:gdLst>
                              <a:gd name="T0" fmla="+- 0 3490 3490"/>
                              <a:gd name="T1" fmla="*/ T0 w 7573"/>
                              <a:gd name="T2" fmla="+- 0 11063 3490"/>
                              <a:gd name="T3" fmla="*/ T2 w 757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73">
                                <a:moveTo>
                                  <a:pt x="0" y="0"/>
                                </a:moveTo>
                                <a:lnTo>
                                  <a:pt x="757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61FF66A4" id="Group 25" o:spid="_x0000_s1026" style="position:absolute;margin-left:174.5pt;margin-top:16.45pt;width:378.65pt;height:.1pt;z-index:-1979;mso-position-horizontal-relative:page" coordorigin="3490,329" coordsize="757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">
                <v:shape id="Freeform 26" o:spid="_x0000_s1027" style="position:absolute;left:3490;top:329;width:7573;height:2;visibility:visible;mso-wrap-style:square;v-text-anchor:top" coordsize="7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" path="m,l7573,e" filled="f" strokeweight=".58pt">
                  <v:path arrowok="t" o:connecttype="custom" o:connectlocs="0,0;7573,0" o:connectangles="0,0"/>
                </v:shape>
                <w10:wrap anchorx="page"/>
              </v:group>
            </w:pict>
          </mc:Fallback>
        </mc:AlternateContent>
      </w:r>
      <w:r w:rsidR="00980453" w:rsidRPr="00CA55D9">
        <w:rPr>
          <w:rFonts w:cs="Times New Roman"/>
          <w:b w:val="0"/>
          <w:bCs w:val="0"/>
          <w:spacing w:val="-2"/>
          <w:lang w:val="ru-RU"/>
        </w:rPr>
        <w:t>И</w:t>
      </w:r>
      <w:r w:rsidR="00980453" w:rsidRPr="00CA55D9">
        <w:rPr>
          <w:rFonts w:cs="Times New Roman"/>
          <w:b w:val="0"/>
          <w:bCs w:val="0"/>
          <w:lang w:val="ru-RU"/>
        </w:rPr>
        <w:t>нстит</w:t>
      </w:r>
      <w:r w:rsidR="00980453" w:rsidRPr="00CA55D9">
        <w:rPr>
          <w:rFonts w:cs="Times New Roman"/>
          <w:b w:val="0"/>
          <w:bCs w:val="0"/>
          <w:spacing w:val="-4"/>
          <w:lang w:val="ru-RU"/>
        </w:rPr>
        <w:t>у</w:t>
      </w:r>
      <w:r w:rsidR="00980453" w:rsidRPr="00CA55D9">
        <w:rPr>
          <w:rFonts w:cs="Times New Roman"/>
          <w:b w:val="0"/>
          <w:bCs w:val="0"/>
          <w:lang w:val="ru-RU"/>
        </w:rPr>
        <w:t>т</w:t>
      </w:r>
      <w:r w:rsidR="00980453" w:rsidRPr="00CA55D9">
        <w:rPr>
          <w:rFonts w:cs="Times New Roman"/>
          <w:b w:val="0"/>
          <w:bCs w:val="0"/>
          <w:lang w:val="ru-RU"/>
        </w:rPr>
        <w:tab/>
      </w:r>
      <w:r w:rsidR="00980453" w:rsidRPr="00CA55D9">
        <w:rPr>
          <w:spacing w:val="-2"/>
          <w:lang w:val="ru-RU"/>
        </w:rPr>
        <w:t>Филиал РТУ МИРЭА в г. Фрязино</w:t>
      </w:r>
    </w:p>
    <w:p w14:paraId="18889B2D" w14:textId="77777777" w:rsidR="00BE46EC" w:rsidRPr="00CA55D9" w:rsidRDefault="00980453">
      <w:pPr>
        <w:spacing w:before="6"/>
        <w:ind w:left="4384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кр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к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е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п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лное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аи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и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4BB5CCBD" w14:textId="77777777" w:rsidR="00BE46EC" w:rsidRPr="00CA55D9" w:rsidRDefault="00C57280">
      <w:pPr>
        <w:tabs>
          <w:tab w:val="left" w:pos="5644"/>
        </w:tabs>
        <w:spacing w:before="35"/>
        <w:ind w:left="10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A55D9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2" behindDoc="1" locked="0" layoutInCell="1" allowOverlap="1" wp14:anchorId="74CF77A7" wp14:editId="562E386E">
                <wp:simplePos x="0" y="0"/>
                <wp:positionH relativeFrom="page">
                  <wp:posOffset>2216150</wp:posOffset>
                </wp:positionH>
                <wp:positionV relativeFrom="paragraph">
                  <wp:posOffset>20320</wp:posOffset>
                </wp:positionV>
                <wp:extent cx="4809490" cy="1270"/>
                <wp:effectExtent l="6350" t="8255" r="13335" b="9525"/>
                <wp:wrapNone/>
                <wp:docPr id="1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9490" cy="1270"/>
                          <a:chOff x="3490" y="32"/>
                          <a:chExt cx="7574" cy="2"/>
                        </a:xfrm>
                      </wpg:grpSpPr>
                      <wps:wsp>
                        <wps:cNvPr id="13" name="Freeform 24"/>
                        <wps:cNvSpPr>
                          <a:spLocks/>
                        </wps:cNvSpPr>
                        <wps:spPr bwMode="auto">
                          <a:xfrm>
                            <a:off x="3490" y="32"/>
                            <a:ext cx="7574" cy="2"/>
                          </a:xfrm>
                          <a:custGeom>
                            <a:avLst/>
                            <a:gdLst>
                              <a:gd name="T0" fmla="+- 0 3490 3490"/>
                              <a:gd name="T1" fmla="*/ T0 w 7574"/>
                              <a:gd name="T2" fmla="+- 0 11064 3490"/>
                              <a:gd name="T3" fmla="*/ T2 w 75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74">
                                <a:moveTo>
                                  <a:pt x="0" y="0"/>
                                </a:moveTo>
                                <a:lnTo>
                                  <a:pt x="757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68514116" id="Group 23" o:spid="_x0000_s1026" style="position:absolute;margin-left:174.5pt;margin-top:1.6pt;width:378.7pt;height:.1pt;z-index:-1978;mso-position-horizontal-relative:page" coordorigin="3490,32" coordsize="757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">
                <v:shape id="Freeform 24" o:spid="_x0000_s1027" style="position:absolute;left:3490;top:32;width:7574;height:2;visibility:visible;mso-wrap-style:square;v-text-anchor:top" coordsize="7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" path="m,l7574,e" filled="f" strokeweight=".58pt">
                  <v:path arrowok="t" o:connecttype="custom" o:connectlocs="0,0;7574,0" o:connectangles="0,0"/>
                </v:shape>
                <w10:wrap anchorx="page"/>
              </v:group>
            </w:pict>
          </mc:Fallback>
        </mc:AlternateContent>
      </w:r>
      <w:r w:rsidRPr="00CA55D9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3" behindDoc="1" locked="0" layoutInCell="1" allowOverlap="1" wp14:anchorId="4637AA0E" wp14:editId="6083A99C">
                <wp:simplePos x="0" y="0"/>
                <wp:positionH relativeFrom="page">
                  <wp:posOffset>2702560</wp:posOffset>
                </wp:positionH>
                <wp:positionV relativeFrom="paragraph">
                  <wp:posOffset>233045</wp:posOffset>
                </wp:positionV>
                <wp:extent cx="4322445" cy="1270"/>
                <wp:effectExtent l="6985" t="11430" r="13970" b="635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2445" cy="1270"/>
                          <a:chOff x="4256" y="367"/>
                          <a:chExt cx="6807" cy="2"/>
                        </a:xfrm>
                      </wpg:grpSpPr>
                      <wps:wsp>
                        <wps:cNvPr id="11" name="Freeform 22"/>
                        <wps:cNvSpPr>
                          <a:spLocks/>
                        </wps:cNvSpPr>
                        <wps:spPr bwMode="auto">
                          <a:xfrm>
                            <a:off x="4256" y="367"/>
                            <a:ext cx="6807" cy="2"/>
                          </a:xfrm>
                          <a:custGeom>
                            <a:avLst/>
                            <a:gdLst>
                              <a:gd name="T0" fmla="+- 0 4256 4256"/>
                              <a:gd name="T1" fmla="*/ T0 w 6807"/>
                              <a:gd name="T2" fmla="+- 0 11064 4256"/>
                              <a:gd name="T3" fmla="*/ T2 w 680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07">
                                <a:moveTo>
                                  <a:pt x="0" y="0"/>
                                </a:moveTo>
                                <a:lnTo>
                                  <a:pt x="680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1098E75E" id="Group 21" o:spid="_x0000_s1026" style="position:absolute;margin-left:212.8pt;margin-top:18.35pt;width:340.35pt;height:.1pt;z-index:-1977;mso-position-horizontal-relative:page" coordorigin="4256,367" coordsize="680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">
                <v:shape id="Freeform 22" o:spid="_x0000_s1027" style="position:absolute;left:4256;top:367;width:6807;height:2;visibility:visible;mso-wrap-style:square;v-text-anchor:top" coordsize="6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" path="m,l6808,e" filled="f" strokeweight=".58pt">
                  <v:path arrowok="t" o:connecttype="custom" o:connectlocs="0,0;6808,0" o:connectangles="0,0"/>
                </v:shape>
                <w10:wrap anchorx="page"/>
              </v:group>
            </w:pict>
          </mc:Fallback>
        </mc:AlternateContent>
      </w:r>
      <w:r w:rsidR="00980453" w:rsidRPr="00CA5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>ор</w:t>
      </w:r>
      <w:r w:rsidR="00980453" w:rsidRPr="00CA55D9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="00980453" w:rsidRPr="00CA5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="00980453" w:rsidRPr="00CA5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="00980453" w:rsidRPr="00CA55D9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>ия</w:t>
      </w:r>
      <w:r w:rsidR="00980453" w:rsidRPr="00CA5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980453" w:rsidRPr="00CA5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Оч</w:t>
      </w:r>
      <w:r w:rsidR="00980453" w:rsidRPr="00CA55D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</w:t>
      </w:r>
      <w:r w:rsidR="00980453" w:rsidRPr="00CA5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ая</w:t>
      </w:r>
    </w:p>
    <w:p w14:paraId="187C3BC4" w14:textId="77777777" w:rsidR="00BE46EC" w:rsidRPr="00CA55D9" w:rsidRDefault="00980453">
      <w:pPr>
        <w:spacing w:before="9"/>
        <w:ind w:left="102" w:firstLine="4781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чн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я,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</w:t>
      </w:r>
      <w:r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CA55D9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-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з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чн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я,</w:t>
      </w:r>
      <w:r w:rsidRPr="00CA55D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 xml:space="preserve"> </w:t>
      </w:r>
      <w:r w:rsidRPr="00CA55D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з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ао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</w:t>
      </w:r>
      <w:r w:rsidRPr="00CA55D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CA55D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CA55D9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я)</w:t>
      </w:r>
    </w:p>
    <w:p w14:paraId="187BCDC6" w14:textId="5260293E" w:rsidR="00AB33ED" w:rsidRPr="00CA55D9" w:rsidRDefault="00C57280" w:rsidP="00F6676E">
      <w:pPr>
        <w:pStyle w:val="10"/>
        <w:tabs>
          <w:tab w:val="left" w:pos="2149"/>
        </w:tabs>
        <w:spacing w:before="35"/>
        <w:rPr>
          <w:lang w:val="ru-RU"/>
        </w:rPr>
      </w:pPr>
      <w:r w:rsidRPr="00CA55D9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6" behindDoc="1" locked="0" layoutInCell="1" allowOverlap="1" wp14:anchorId="61EFE969" wp14:editId="4BDA55F5">
                <wp:simplePos x="0" y="0"/>
                <wp:positionH relativeFrom="page">
                  <wp:posOffset>2049780</wp:posOffset>
                </wp:positionH>
                <wp:positionV relativeFrom="paragraph">
                  <wp:posOffset>20320</wp:posOffset>
                </wp:positionV>
                <wp:extent cx="4975225" cy="1270"/>
                <wp:effectExtent l="11430" t="10160" r="13970" b="7620"/>
                <wp:wrapNone/>
                <wp:docPr id="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5225" cy="1270"/>
                          <a:chOff x="3228" y="32"/>
                          <a:chExt cx="7835" cy="2"/>
                        </a:xfrm>
                      </wpg:grpSpPr>
                      <wps:wsp>
                        <wps:cNvPr id="5" name="Freeform 16"/>
                        <wps:cNvSpPr>
                          <a:spLocks/>
                        </wps:cNvSpPr>
                        <wps:spPr bwMode="auto">
                          <a:xfrm>
                            <a:off x="3228" y="32"/>
                            <a:ext cx="7835" cy="2"/>
                          </a:xfrm>
                          <a:custGeom>
                            <a:avLst/>
                            <a:gdLst>
                              <a:gd name="T0" fmla="+- 0 3228 3228"/>
                              <a:gd name="T1" fmla="*/ T0 w 7835"/>
                              <a:gd name="T2" fmla="+- 0 11064 3228"/>
                              <a:gd name="T3" fmla="*/ T2 w 78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35">
                                <a:moveTo>
                                  <a:pt x="0" y="0"/>
                                </a:moveTo>
                                <a:lnTo>
                                  <a:pt x="78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6D0BD22A" id="Group 15" o:spid="_x0000_s1026" style="position:absolute;margin-left:161.4pt;margin-top:1.6pt;width:391.75pt;height:.1pt;z-index:-1974;mso-position-horizontal-relative:page" coordorigin="3228,32" coordsize="78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">
                <v:shape id="Freeform 16" o:spid="_x0000_s1027" style="position:absolute;left:3228;top:32;width:7835;height:2;visibility:visible;mso-wrap-style:square;v-text-anchor:top" coordsize="78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" path="m,l7836,e" filled="f" strokeweight=".58pt">
                  <v:path arrowok="t" o:connecttype="custom" o:connectlocs="0,0;7836,0" o:connectangles="0,0"/>
                </v:shape>
                <w10:wrap anchorx="page"/>
              </v:group>
            </w:pict>
          </mc:Fallback>
        </mc:AlternateContent>
      </w:r>
      <w:r w:rsidR="00980453" w:rsidRPr="00CA55D9">
        <w:rPr>
          <w:rFonts w:cs="Times New Roman"/>
          <w:b w:val="0"/>
          <w:bCs w:val="0"/>
          <w:lang w:val="ru-RU"/>
        </w:rPr>
        <w:t>Каф</w:t>
      </w:r>
      <w:r w:rsidR="00980453" w:rsidRPr="00CA55D9">
        <w:rPr>
          <w:rFonts w:cs="Times New Roman"/>
          <w:b w:val="0"/>
          <w:bCs w:val="0"/>
          <w:spacing w:val="-2"/>
          <w:lang w:val="ru-RU"/>
        </w:rPr>
        <w:t>е</w:t>
      </w:r>
      <w:r w:rsidR="00980453" w:rsidRPr="00CA55D9">
        <w:rPr>
          <w:rFonts w:cs="Times New Roman"/>
          <w:b w:val="0"/>
          <w:bCs w:val="0"/>
          <w:lang w:val="ru-RU"/>
        </w:rPr>
        <w:t>д</w:t>
      </w:r>
      <w:r w:rsidR="00980453" w:rsidRPr="00CA55D9">
        <w:rPr>
          <w:rFonts w:cs="Times New Roman"/>
          <w:b w:val="0"/>
          <w:bCs w:val="0"/>
          <w:spacing w:val="-2"/>
          <w:lang w:val="ru-RU"/>
        </w:rPr>
        <w:t>р</w:t>
      </w:r>
      <w:r w:rsidR="004F041F" w:rsidRPr="00CA55D9">
        <w:rPr>
          <w:rFonts w:cs="Times New Roman"/>
          <w:b w:val="0"/>
          <w:bCs w:val="0"/>
          <w:lang w:val="ru-RU"/>
        </w:rPr>
        <w:t>а</w:t>
      </w:r>
      <w:r w:rsidRPr="00CA55D9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7" behindDoc="1" locked="0" layoutInCell="1" allowOverlap="1" wp14:anchorId="122078AA" wp14:editId="02C1D160">
                <wp:simplePos x="0" y="0"/>
                <wp:positionH relativeFrom="page">
                  <wp:posOffset>2040890</wp:posOffset>
                </wp:positionH>
                <wp:positionV relativeFrom="paragraph">
                  <wp:posOffset>210185</wp:posOffset>
                </wp:positionV>
                <wp:extent cx="4984115" cy="1270"/>
                <wp:effectExtent l="12065" t="9525" r="13970" b="8255"/>
                <wp:wrapNone/>
                <wp:docPr id="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4115" cy="1270"/>
                          <a:chOff x="3214" y="331"/>
                          <a:chExt cx="7849" cy="2"/>
                        </a:xfrm>
                      </wpg:grpSpPr>
                      <wps:wsp>
                        <wps:cNvPr id="3" name="Freeform 14"/>
                        <wps:cNvSpPr>
                          <a:spLocks/>
                        </wps:cNvSpPr>
                        <wps:spPr bwMode="auto">
                          <a:xfrm>
                            <a:off x="3214" y="331"/>
                            <a:ext cx="784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7849"/>
                              <a:gd name="T2" fmla="+- 0 11063 3214"/>
                              <a:gd name="T3" fmla="*/ T2 w 78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49">
                                <a:moveTo>
                                  <a:pt x="0" y="0"/>
                                </a:moveTo>
                                <a:lnTo>
                                  <a:pt x="784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1B47C1B9" id="Group 13" o:spid="_x0000_s1026" style="position:absolute;margin-left:160.7pt;margin-top:16.55pt;width:392.45pt;height:.1pt;z-index:-1973;mso-position-horizontal-relative:page" coordorigin="3214,331" coordsize="784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">
                <v:shape id="Freeform 14" o:spid="_x0000_s1027" style="position:absolute;left:3214;top:331;width:7849;height:2;visibility:visible;mso-wrap-style:square;v-text-anchor:top" coordsize="7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" path="m,l7849,e" filled="f" strokeweight=".58pt">
                  <v:path arrowok="t" o:connecttype="custom" o:connectlocs="0,0;7849,0" o:connectangles="0,0"/>
                </v:shape>
                <w10:wrap anchorx="page"/>
              </v:group>
            </w:pict>
          </mc:Fallback>
        </mc:AlternateContent>
      </w:r>
      <w:r w:rsidR="004F041F" w:rsidRPr="00CA55D9">
        <w:rPr>
          <w:rFonts w:cs="Times New Roman"/>
          <w:b w:val="0"/>
          <w:bCs w:val="0"/>
          <w:lang w:val="ru-RU"/>
        </w:rPr>
        <w:t xml:space="preserve">        </w:t>
      </w:r>
      <w:r w:rsidR="004F041F" w:rsidRPr="00CA55D9">
        <w:rPr>
          <w:lang w:val="ru-RU"/>
        </w:rPr>
        <w:t xml:space="preserve">БК  </w:t>
      </w:r>
      <w:r w:rsidR="00037C93" w:rsidRPr="00CA55D9">
        <w:rPr>
          <w:lang w:val="ru-RU"/>
        </w:rPr>
        <w:t>радиоэлектронных систем локации,</w:t>
      </w:r>
      <w:r w:rsidR="00AB33ED" w:rsidRPr="00CA55D9">
        <w:rPr>
          <w:lang w:val="ru-RU"/>
        </w:rPr>
        <w:t xml:space="preserve"> </w:t>
      </w:r>
    </w:p>
    <w:p w14:paraId="082ADA58" w14:textId="33610570" w:rsidR="00BE46EC" w:rsidRPr="00CA55D9" w:rsidRDefault="00AB33ED" w:rsidP="00F6676E">
      <w:pPr>
        <w:pStyle w:val="10"/>
        <w:tabs>
          <w:tab w:val="left" w:pos="2149"/>
        </w:tabs>
        <w:spacing w:before="35"/>
        <w:rPr>
          <w:rFonts w:cs="Times New Roman"/>
          <w:sz w:val="18"/>
          <w:szCs w:val="18"/>
          <w:lang w:val="ru-RU"/>
        </w:rPr>
      </w:pPr>
      <w:r w:rsidRPr="00CA55D9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6005" behindDoc="1" locked="0" layoutInCell="1" allowOverlap="1" wp14:anchorId="4E15D3F5" wp14:editId="69A72E05">
                <wp:simplePos x="0" y="0"/>
                <wp:positionH relativeFrom="page">
                  <wp:posOffset>2054225</wp:posOffset>
                </wp:positionH>
                <wp:positionV relativeFrom="paragraph">
                  <wp:posOffset>223520</wp:posOffset>
                </wp:positionV>
                <wp:extent cx="4984115" cy="1270"/>
                <wp:effectExtent l="12065" t="9525" r="13970" b="8255"/>
                <wp:wrapNone/>
                <wp:docPr id="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4115" cy="1270"/>
                          <a:chOff x="3214" y="331"/>
                          <a:chExt cx="7849" cy="2"/>
                        </a:xfrm>
                      </wpg:grpSpPr>
                      <wps:wsp>
                        <wps:cNvPr id="7" name="Freeform 14"/>
                        <wps:cNvSpPr>
                          <a:spLocks/>
                        </wps:cNvSpPr>
                        <wps:spPr bwMode="auto">
                          <a:xfrm>
                            <a:off x="3214" y="331"/>
                            <a:ext cx="784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7849"/>
                              <a:gd name="T2" fmla="+- 0 11063 3214"/>
                              <a:gd name="T3" fmla="*/ T2 w 78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49">
                                <a:moveTo>
                                  <a:pt x="0" y="0"/>
                                </a:moveTo>
                                <a:lnTo>
                                  <a:pt x="784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E2849" id="Group 13" o:spid="_x0000_s1026" style="position:absolute;margin-left:161.75pt;margin-top:17.6pt;width:392.45pt;height:.1pt;z-index:-475;mso-position-horizontal-relative:page" coordorigin="3214,331" coordsize="784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">
                <v:shape id="Freeform 14" o:spid="_x0000_s1027" style="position:absolute;left:3214;top:331;width:7849;height:2;visibility:visible;mso-wrap-style:square;v-text-anchor:top" coordsize="7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" path="m,l7849,e" filled="f" strokeweight=".58pt">
                  <v:path arrowok="t" o:connecttype="custom" o:connectlocs="0,0;7849,0" o:connectangles="0,0"/>
                </v:shape>
                <w10:wrap anchorx="page"/>
              </v:group>
            </w:pict>
          </mc:Fallback>
        </mc:AlternateContent>
      </w:r>
      <w:r w:rsidRPr="00CA55D9">
        <w:rPr>
          <w:lang w:val="ru-RU"/>
        </w:rPr>
        <w:t xml:space="preserve">                      </w:t>
      </w:r>
      <w:r w:rsidR="00037C93" w:rsidRPr="00CA55D9">
        <w:rPr>
          <w:lang w:val="ru-RU"/>
        </w:rPr>
        <w:t>навигации и связи</w:t>
      </w:r>
      <w:r w:rsidR="00F6676E" w:rsidRPr="00CA55D9">
        <w:rPr>
          <w:lang w:val="ru-RU"/>
        </w:rPr>
        <w:t xml:space="preserve"> </w:t>
      </w:r>
    </w:p>
    <w:p w14:paraId="6F070F73" w14:textId="443BCBA4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7CE8926E" w14:textId="7AEA0C24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01467648" w14:textId="28918DDB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0734666D" w14:textId="26EDCB64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004A14E8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3510B4D4" w14:textId="49EB8572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5CF5EF1C" w14:textId="3D3D46DC" w:rsidR="00BE46EC" w:rsidRPr="00CA55D9" w:rsidRDefault="00BE46EC">
      <w:pPr>
        <w:spacing w:before="11" w:line="280" w:lineRule="exact"/>
        <w:rPr>
          <w:sz w:val="28"/>
          <w:szCs w:val="28"/>
          <w:lang w:val="ru-RU"/>
        </w:rPr>
      </w:pPr>
    </w:p>
    <w:p w14:paraId="72D4374B" w14:textId="525A1C20" w:rsidR="00E16A32" w:rsidRPr="00CA55D9" w:rsidRDefault="00E16A32">
      <w:pPr>
        <w:spacing w:before="11" w:line="280" w:lineRule="exact"/>
        <w:rPr>
          <w:sz w:val="28"/>
          <w:szCs w:val="28"/>
          <w:lang w:val="ru-RU"/>
        </w:rPr>
      </w:pPr>
    </w:p>
    <w:p w14:paraId="65F5D668" w14:textId="77777777" w:rsidR="00E16A32" w:rsidRPr="00CA55D9" w:rsidRDefault="00E16A32">
      <w:pPr>
        <w:spacing w:before="11" w:line="280" w:lineRule="exact"/>
        <w:rPr>
          <w:sz w:val="28"/>
          <w:szCs w:val="28"/>
          <w:lang w:val="ru-RU"/>
        </w:rPr>
      </w:pPr>
    </w:p>
    <w:p w14:paraId="61E2FDB1" w14:textId="762555E4" w:rsidR="00BE46EC" w:rsidRPr="00CA55D9" w:rsidRDefault="00BF402C">
      <w:pPr>
        <w:pStyle w:val="a6"/>
        <w:ind w:left="700"/>
        <w:jc w:val="center"/>
        <w:rPr>
          <w:rFonts w:cs="Times New Roman"/>
          <w:lang w:val="ru-RU"/>
        </w:rPr>
      </w:pPr>
      <w:r w:rsidRPr="00CA55D9">
        <w:rPr>
          <w:lang w:val="ru-RU"/>
        </w:rPr>
        <w:t>Фрязино</w:t>
      </w:r>
      <w:r w:rsidR="00980453" w:rsidRPr="00CA55D9">
        <w:t xml:space="preserve"> </w:t>
      </w:r>
      <w:r w:rsidR="00980453" w:rsidRPr="00CA55D9">
        <w:rPr>
          <w:spacing w:val="-2"/>
        </w:rPr>
        <w:t>2</w:t>
      </w:r>
      <w:r w:rsidR="00980453" w:rsidRPr="00CA55D9">
        <w:rPr>
          <w:spacing w:val="2"/>
        </w:rPr>
        <w:t>0</w:t>
      </w:r>
      <w:r w:rsidRPr="00CA55D9">
        <w:rPr>
          <w:rFonts w:cs="Times New Roman"/>
          <w:spacing w:val="-2"/>
        </w:rPr>
        <w:t>2</w:t>
      </w:r>
      <w:r w:rsidR="0054079D" w:rsidRPr="00CA55D9">
        <w:rPr>
          <w:rFonts w:cs="Times New Roman"/>
          <w:spacing w:val="-2"/>
          <w:lang w:val="ru-RU"/>
        </w:rPr>
        <w:t>2</w:t>
      </w:r>
    </w:p>
    <w:p w14:paraId="5C2B62D7" w14:textId="77777777" w:rsidR="00BE46EC" w:rsidRPr="00CA55D9" w:rsidRDefault="00BE46EC">
      <w:pPr>
        <w:jc w:val="center"/>
        <w:rPr>
          <w:rFonts w:ascii="Times New Roman" w:eastAsia="Times New Roman" w:hAnsi="Times New Roman" w:cs="Times New Roman"/>
        </w:rPr>
        <w:sectPr w:rsidR="00BE46EC" w:rsidRPr="00CA55D9">
          <w:type w:val="continuous"/>
          <w:pgSz w:w="11907" w:h="16840"/>
          <w:pgMar w:top="680" w:right="740" w:bottom="280" w:left="1600" w:header="720" w:footer="720" w:gutter="0"/>
          <w:cols w:space="720"/>
        </w:sectPr>
      </w:pPr>
    </w:p>
    <w:p w14:paraId="077BAF65" w14:textId="77777777" w:rsidR="00BE46EC" w:rsidRPr="00CA55D9" w:rsidRDefault="00980453">
      <w:pPr>
        <w:pStyle w:val="10"/>
        <w:numPr>
          <w:ilvl w:val="0"/>
          <w:numId w:val="8"/>
        </w:numPr>
        <w:tabs>
          <w:tab w:val="left" w:pos="1088"/>
        </w:tabs>
        <w:spacing w:before="72"/>
        <w:ind w:left="116" w:firstLine="693"/>
        <w:jc w:val="left"/>
        <w:rPr>
          <w:b w:val="0"/>
          <w:bCs w:val="0"/>
        </w:rPr>
      </w:pPr>
      <w:r w:rsidRPr="00CA55D9">
        <w:rPr>
          <w:spacing w:val="-4"/>
        </w:rPr>
        <w:lastRenderedPageBreak/>
        <w:t>О</w:t>
      </w:r>
      <w:r w:rsidRPr="00CA55D9">
        <w:t>б</w:t>
      </w:r>
      <w:r w:rsidRPr="00CA55D9">
        <w:rPr>
          <w:spacing w:val="-2"/>
        </w:rPr>
        <w:t>щ</w:t>
      </w:r>
      <w:r w:rsidRPr="00CA55D9">
        <w:rPr>
          <w:spacing w:val="-4"/>
        </w:rPr>
        <w:t>и</w:t>
      </w:r>
      <w:r w:rsidRPr="00CA55D9">
        <w:t xml:space="preserve">е </w:t>
      </w:r>
      <w:r w:rsidRPr="00CA55D9">
        <w:rPr>
          <w:spacing w:val="-4"/>
        </w:rPr>
        <w:t>п</w:t>
      </w:r>
      <w:r w:rsidRPr="00CA55D9">
        <w:rPr>
          <w:spacing w:val="-2"/>
        </w:rPr>
        <w:t>ол</w:t>
      </w:r>
      <w:r w:rsidRPr="00CA55D9">
        <w:t>о</w:t>
      </w:r>
      <w:r w:rsidRPr="00CA55D9">
        <w:rPr>
          <w:spacing w:val="-5"/>
        </w:rPr>
        <w:t>ж</w:t>
      </w:r>
      <w:r w:rsidRPr="00CA55D9">
        <w:t>е</w:t>
      </w:r>
      <w:r w:rsidRPr="00CA55D9">
        <w:rPr>
          <w:spacing w:val="-4"/>
        </w:rPr>
        <w:t>н</w:t>
      </w:r>
      <w:r w:rsidRPr="00CA55D9">
        <w:rPr>
          <w:spacing w:val="-1"/>
        </w:rPr>
        <w:t>и</w:t>
      </w:r>
      <w:r w:rsidRPr="00CA55D9">
        <w:t>я</w:t>
      </w:r>
    </w:p>
    <w:p w14:paraId="2F046EA3" w14:textId="77777777" w:rsidR="00BE46EC" w:rsidRPr="00CA55D9" w:rsidRDefault="00980453">
      <w:pPr>
        <w:pStyle w:val="a6"/>
        <w:tabs>
          <w:tab w:val="left" w:pos="2560"/>
          <w:tab w:val="left" w:pos="4050"/>
          <w:tab w:val="left" w:pos="6560"/>
          <w:tab w:val="left" w:pos="8145"/>
        </w:tabs>
        <w:spacing w:line="317" w:lineRule="exact"/>
        <w:ind w:left="822"/>
      </w:pPr>
      <w:r w:rsidRPr="00CA55D9">
        <w:rPr>
          <w:spacing w:val="-2"/>
        </w:rPr>
        <w:t>П</w:t>
      </w:r>
      <w:r w:rsidRPr="00CA55D9">
        <w:t>ро</w:t>
      </w:r>
      <w:r w:rsidRPr="00CA55D9">
        <w:rPr>
          <w:spacing w:val="-3"/>
        </w:rPr>
        <w:t>г</w:t>
      </w:r>
      <w:r w:rsidRPr="00CA55D9">
        <w:t>рам</w:t>
      </w:r>
      <w:r w:rsidRPr="00CA55D9">
        <w:rPr>
          <w:spacing w:val="-3"/>
        </w:rPr>
        <w:t>м</w:t>
      </w:r>
      <w:r w:rsidRPr="00CA55D9">
        <w:t>а</w:t>
      </w:r>
      <w:r w:rsidRPr="00CA55D9">
        <w:tab/>
        <w:t>ит</w:t>
      </w:r>
      <w:r w:rsidRPr="00CA55D9">
        <w:rPr>
          <w:spacing w:val="-2"/>
        </w:rPr>
        <w:t>о</w:t>
      </w:r>
      <w:r w:rsidRPr="00CA55D9">
        <w:t>г</w:t>
      </w:r>
      <w:r w:rsidRPr="00CA55D9">
        <w:rPr>
          <w:spacing w:val="-2"/>
        </w:rPr>
        <w:t>о</w:t>
      </w:r>
      <w:r w:rsidRPr="00CA55D9">
        <w:t>вой</w:t>
      </w:r>
      <w:r w:rsidRPr="00CA55D9">
        <w:tab/>
        <w:t>(</w:t>
      </w:r>
      <w:r w:rsidRPr="00CA55D9">
        <w:rPr>
          <w:spacing w:val="-3"/>
        </w:rPr>
        <w:t>г</w:t>
      </w:r>
      <w:r w:rsidRPr="00CA55D9">
        <w:t>ос</w:t>
      </w:r>
      <w:r w:rsidRPr="00CA55D9">
        <w:rPr>
          <w:spacing w:val="-4"/>
        </w:rPr>
        <w:t>у</w:t>
      </w:r>
      <w:r w:rsidRPr="00CA55D9">
        <w:t>да</w:t>
      </w:r>
      <w:r w:rsidRPr="00CA55D9">
        <w:rPr>
          <w:spacing w:val="1"/>
        </w:rPr>
        <w:t>р</w:t>
      </w:r>
      <w:r w:rsidRPr="00CA55D9">
        <w:t>ств</w:t>
      </w:r>
      <w:r w:rsidRPr="00CA55D9">
        <w:rPr>
          <w:spacing w:val="-4"/>
        </w:rPr>
        <w:t>е</w:t>
      </w:r>
      <w:r w:rsidRPr="00CA55D9">
        <w:t>н</w:t>
      </w:r>
      <w:r w:rsidRPr="00CA55D9">
        <w:rPr>
          <w:spacing w:val="-2"/>
        </w:rPr>
        <w:t>н</w:t>
      </w:r>
      <w:r w:rsidRPr="00CA55D9">
        <w:t>ой</w:t>
      </w:r>
      <w:r w:rsidRPr="00CA55D9">
        <w:tab/>
        <w:t>и</w:t>
      </w:r>
      <w:r w:rsidRPr="00CA55D9">
        <w:rPr>
          <w:spacing w:val="-3"/>
        </w:rPr>
        <w:t>т</w:t>
      </w:r>
      <w:r w:rsidRPr="00CA55D9">
        <w:t>о</w:t>
      </w:r>
      <w:r w:rsidRPr="00CA55D9">
        <w:rPr>
          <w:spacing w:val="-3"/>
        </w:rPr>
        <w:t>г</w:t>
      </w:r>
      <w:r w:rsidRPr="00CA55D9">
        <w:t>ов</w:t>
      </w:r>
      <w:r w:rsidRPr="00CA55D9">
        <w:rPr>
          <w:spacing w:val="-2"/>
        </w:rPr>
        <w:t>о</w:t>
      </w:r>
      <w:r w:rsidRPr="00CA55D9">
        <w:t>й)</w:t>
      </w:r>
      <w:r w:rsidRPr="00CA55D9">
        <w:tab/>
        <w:t>аттеста</w:t>
      </w:r>
      <w:r w:rsidRPr="00CA55D9">
        <w:rPr>
          <w:spacing w:val="-2"/>
        </w:rPr>
        <w:t>ци</w:t>
      </w:r>
      <w:r w:rsidRPr="00CA55D9">
        <w:t>и</w:t>
      </w:r>
    </w:p>
    <w:p w14:paraId="421910A7" w14:textId="1D6CBCF9" w:rsidR="00BE46EC" w:rsidRPr="00CA55D9" w:rsidRDefault="00980453" w:rsidP="00F006E3">
      <w:pPr>
        <w:pStyle w:val="a6"/>
        <w:spacing w:before="64" w:line="288" w:lineRule="auto"/>
        <w:ind w:right="104"/>
        <w:jc w:val="both"/>
        <w:rPr>
          <w:lang w:val="ru-RU"/>
        </w:rPr>
      </w:pPr>
      <w:r w:rsidRPr="00CA55D9">
        <w:rPr>
          <w:lang w:val="ru-RU"/>
        </w:rPr>
        <w:t>с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став</w:t>
      </w:r>
      <w:r w:rsidRPr="00CA55D9">
        <w:rPr>
          <w:spacing w:val="-2"/>
          <w:lang w:val="ru-RU"/>
        </w:rPr>
        <w:t>л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на</w:t>
      </w:r>
      <w:r w:rsidRPr="00CA55D9">
        <w:rPr>
          <w:spacing w:val="1"/>
          <w:lang w:val="ru-RU"/>
        </w:rPr>
        <w:t xml:space="preserve"> </w:t>
      </w:r>
      <w:r w:rsidRPr="00CA55D9">
        <w:rPr>
          <w:lang w:val="ru-RU"/>
        </w:rPr>
        <w:t>в</w:t>
      </w:r>
      <w:r w:rsidRPr="00CA55D9">
        <w:rPr>
          <w:spacing w:val="1"/>
          <w:lang w:val="ru-RU"/>
        </w:rPr>
        <w:t xml:space="preserve"> </w:t>
      </w:r>
      <w:r w:rsidRPr="00CA55D9">
        <w:rPr>
          <w:lang w:val="ru-RU"/>
        </w:rPr>
        <w:t>с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от</w:t>
      </w:r>
      <w:r w:rsidRPr="00CA55D9">
        <w:rPr>
          <w:spacing w:val="-1"/>
          <w:lang w:val="ru-RU"/>
        </w:rPr>
        <w:t>в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тст</w:t>
      </w:r>
      <w:r w:rsidRPr="00CA55D9">
        <w:rPr>
          <w:spacing w:val="-2"/>
          <w:lang w:val="ru-RU"/>
        </w:rPr>
        <w:t>в</w:t>
      </w:r>
      <w:r w:rsidRPr="00CA55D9">
        <w:rPr>
          <w:lang w:val="ru-RU"/>
        </w:rPr>
        <w:t>ии</w:t>
      </w:r>
      <w:r w:rsidRPr="00CA55D9">
        <w:rPr>
          <w:spacing w:val="2"/>
          <w:lang w:val="ru-RU"/>
        </w:rPr>
        <w:t xml:space="preserve"> </w:t>
      </w:r>
      <w:r w:rsidRPr="00CA55D9">
        <w:rPr>
          <w:lang w:val="ru-RU"/>
        </w:rPr>
        <w:t>с</w:t>
      </w:r>
      <w:r w:rsidRPr="00CA55D9">
        <w:rPr>
          <w:spacing w:val="1"/>
          <w:lang w:val="ru-RU"/>
        </w:rPr>
        <w:t xml:space="preserve">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я</w:t>
      </w:r>
      <w:r w:rsidRPr="00CA55D9">
        <w:rPr>
          <w:spacing w:val="-1"/>
          <w:lang w:val="ru-RU"/>
        </w:rPr>
        <w:t>д</w:t>
      </w:r>
      <w:r w:rsidRPr="00CA55D9">
        <w:rPr>
          <w:lang w:val="ru-RU"/>
        </w:rPr>
        <w:t>к</w:t>
      </w:r>
      <w:r w:rsidRPr="00CA55D9">
        <w:rPr>
          <w:spacing w:val="-1"/>
          <w:lang w:val="ru-RU"/>
        </w:rPr>
        <w:t>о</w:t>
      </w:r>
      <w:r w:rsidRPr="00CA55D9">
        <w:rPr>
          <w:lang w:val="ru-RU"/>
        </w:rPr>
        <w:t>м</w:t>
      </w:r>
      <w:r w:rsidRPr="00CA55D9">
        <w:rPr>
          <w:spacing w:val="1"/>
          <w:lang w:val="ru-RU"/>
        </w:rPr>
        <w:t xml:space="preserve"> </w:t>
      </w:r>
      <w:r w:rsidRPr="00CA55D9">
        <w:rPr>
          <w:lang w:val="ru-RU"/>
        </w:rPr>
        <w:t>п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ов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де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ия</w:t>
      </w:r>
      <w:r w:rsidRPr="00CA55D9">
        <w:rPr>
          <w:spacing w:val="2"/>
          <w:lang w:val="ru-RU"/>
        </w:rPr>
        <w:t xml:space="preserve"> 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ос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да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ствен</w:t>
      </w:r>
      <w:r w:rsidRPr="00CA55D9">
        <w:rPr>
          <w:spacing w:val="-2"/>
          <w:lang w:val="ru-RU"/>
        </w:rPr>
        <w:t>но</w:t>
      </w:r>
      <w:r w:rsidRPr="00CA55D9">
        <w:rPr>
          <w:lang w:val="ru-RU"/>
        </w:rPr>
        <w:t>й</w:t>
      </w:r>
      <w:r w:rsidRPr="00CA55D9">
        <w:rPr>
          <w:spacing w:val="2"/>
          <w:lang w:val="ru-RU"/>
        </w:rPr>
        <w:t xml:space="preserve"> </w:t>
      </w:r>
      <w:r w:rsidRPr="00CA55D9">
        <w:rPr>
          <w:lang w:val="ru-RU"/>
        </w:rPr>
        <w:t>ит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г</w:t>
      </w:r>
      <w:r w:rsidRPr="00CA55D9">
        <w:rPr>
          <w:spacing w:val="1"/>
          <w:lang w:val="ru-RU"/>
        </w:rPr>
        <w:t>о</w:t>
      </w:r>
      <w:r w:rsidRPr="00CA55D9">
        <w:rPr>
          <w:spacing w:val="-3"/>
          <w:lang w:val="ru-RU"/>
        </w:rPr>
        <w:t>в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й аттеста</w:t>
      </w:r>
      <w:r w:rsidRPr="00CA55D9">
        <w:rPr>
          <w:spacing w:val="-2"/>
          <w:lang w:val="ru-RU"/>
        </w:rPr>
        <w:t>ци</w:t>
      </w:r>
      <w:r w:rsidRPr="00CA55D9">
        <w:rPr>
          <w:lang w:val="ru-RU"/>
        </w:rPr>
        <w:t>и</w:t>
      </w:r>
      <w:r w:rsidRPr="00CA55D9">
        <w:rPr>
          <w:spacing w:val="54"/>
          <w:lang w:val="ru-RU"/>
        </w:rPr>
        <w:t xml:space="preserve"> </w:t>
      </w:r>
      <w:r w:rsidRPr="00CA55D9">
        <w:rPr>
          <w:lang w:val="ru-RU"/>
        </w:rPr>
        <w:t>по</w:t>
      </w:r>
      <w:r w:rsidRPr="00CA55D9">
        <w:rPr>
          <w:spacing w:val="52"/>
          <w:lang w:val="ru-RU"/>
        </w:rPr>
        <w:t xml:space="preserve"> 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б</w:t>
      </w:r>
      <w:r w:rsidRPr="00CA55D9">
        <w:rPr>
          <w:lang w:val="ru-RU"/>
        </w:rPr>
        <w:t>разо</w:t>
      </w:r>
      <w:r w:rsidRPr="00CA55D9">
        <w:rPr>
          <w:spacing w:val="-3"/>
          <w:lang w:val="ru-RU"/>
        </w:rPr>
        <w:t>в</w:t>
      </w:r>
      <w:r w:rsidRPr="00CA55D9">
        <w:rPr>
          <w:lang w:val="ru-RU"/>
        </w:rPr>
        <w:t>ате</w:t>
      </w:r>
      <w:r w:rsidRPr="00CA55D9">
        <w:rPr>
          <w:spacing w:val="-1"/>
          <w:lang w:val="ru-RU"/>
        </w:rPr>
        <w:t>ль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ым</w:t>
      </w:r>
      <w:r w:rsidRPr="00CA55D9">
        <w:rPr>
          <w:spacing w:val="53"/>
          <w:lang w:val="ru-RU"/>
        </w:rPr>
        <w:t xml:space="preserve"> </w:t>
      </w:r>
      <w:r w:rsidRPr="00CA55D9">
        <w:rPr>
          <w:spacing w:val="-2"/>
          <w:lang w:val="ru-RU"/>
        </w:rPr>
        <w:t>пр</w:t>
      </w:r>
      <w:r w:rsidRPr="00CA55D9">
        <w:rPr>
          <w:lang w:val="ru-RU"/>
        </w:rPr>
        <w:t>ог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аммам</w:t>
      </w:r>
      <w:r w:rsidRPr="00CA55D9">
        <w:rPr>
          <w:spacing w:val="53"/>
          <w:lang w:val="ru-RU"/>
        </w:rPr>
        <w:t xml:space="preserve"> </w:t>
      </w:r>
      <w:r w:rsidRPr="00CA55D9">
        <w:rPr>
          <w:spacing w:val="-3"/>
          <w:lang w:val="ru-RU"/>
        </w:rPr>
        <w:t>в</w:t>
      </w:r>
      <w:r w:rsidRPr="00CA55D9">
        <w:rPr>
          <w:lang w:val="ru-RU"/>
        </w:rPr>
        <w:t>ысше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</w:t>
      </w:r>
      <w:r w:rsidRPr="00CA55D9">
        <w:rPr>
          <w:spacing w:val="54"/>
          <w:lang w:val="ru-RU"/>
        </w:rPr>
        <w:t xml:space="preserve"> 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б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азов</w:t>
      </w:r>
      <w:r w:rsidRPr="00CA55D9">
        <w:rPr>
          <w:spacing w:val="-2"/>
          <w:lang w:val="ru-RU"/>
        </w:rPr>
        <w:t>а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я</w:t>
      </w:r>
      <w:r w:rsidRPr="00CA55D9">
        <w:rPr>
          <w:spacing w:val="60"/>
          <w:lang w:val="ru-RU"/>
        </w:rPr>
        <w:t xml:space="preserve"> </w:t>
      </w:r>
      <w:r w:rsidRPr="00CA55D9">
        <w:rPr>
          <w:rFonts w:cs="Times New Roman"/>
          <w:lang w:val="ru-RU"/>
        </w:rPr>
        <w:t xml:space="preserve">- </w:t>
      </w:r>
      <w:r w:rsidRPr="00CA55D9">
        <w:rPr>
          <w:lang w:val="ru-RU"/>
        </w:rPr>
        <w:t>п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рамм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м</w:t>
      </w:r>
      <w:r w:rsidRPr="00CA55D9">
        <w:rPr>
          <w:spacing w:val="12"/>
          <w:lang w:val="ru-RU"/>
        </w:rPr>
        <w:t xml:space="preserve"> </w:t>
      </w:r>
      <w:r w:rsidRPr="00CA55D9">
        <w:rPr>
          <w:lang w:val="ru-RU"/>
        </w:rPr>
        <w:t>маг</w:t>
      </w:r>
      <w:r w:rsidRPr="00CA55D9">
        <w:rPr>
          <w:spacing w:val="-2"/>
          <w:lang w:val="ru-RU"/>
        </w:rPr>
        <w:t>и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трат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ры,</w:t>
      </w:r>
      <w:r w:rsidRPr="00CA55D9">
        <w:rPr>
          <w:spacing w:val="12"/>
          <w:lang w:val="ru-RU"/>
        </w:rPr>
        <w:t xml:space="preserve">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ро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ра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мам</w:t>
      </w:r>
      <w:r w:rsidRPr="00CA55D9">
        <w:rPr>
          <w:spacing w:val="12"/>
          <w:lang w:val="ru-RU"/>
        </w:rPr>
        <w:t xml:space="preserve"> </w:t>
      </w:r>
      <w:r w:rsidRPr="00CA55D9">
        <w:rPr>
          <w:lang w:val="ru-RU"/>
        </w:rPr>
        <w:t>сп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ц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алитета</w:t>
      </w:r>
      <w:r w:rsidRPr="00CA55D9">
        <w:rPr>
          <w:spacing w:val="10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13"/>
          <w:lang w:val="ru-RU"/>
        </w:rPr>
        <w:t xml:space="preserve"> </w:t>
      </w:r>
      <w:r w:rsidRPr="00CA55D9">
        <w:rPr>
          <w:lang w:val="ru-RU"/>
        </w:rPr>
        <w:t>п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рамм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м магис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рат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ры</w:t>
      </w:r>
      <w:r w:rsidRPr="00CA55D9">
        <w:rPr>
          <w:spacing w:val="64"/>
          <w:lang w:val="ru-RU"/>
        </w:rPr>
        <w:t xml:space="preserve"> </w:t>
      </w:r>
      <w:r w:rsidRPr="00CA55D9">
        <w:rPr>
          <w:lang w:val="ru-RU"/>
        </w:rPr>
        <w:t>(С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КО</w:t>
      </w:r>
      <w:r w:rsidRPr="00CA55D9">
        <w:rPr>
          <w:spacing w:val="65"/>
          <w:lang w:val="ru-RU"/>
        </w:rPr>
        <w:t xml:space="preserve"> </w:t>
      </w:r>
      <w:r w:rsidRPr="00CA55D9">
        <w:rPr>
          <w:lang w:val="ru-RU"/>
        </w:rPr>
        <w:t>М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РЭА</w:t>
      </w:r>
      <w:r w:rsidRPr="00CA55D9">
        <w:rPr>
          <w:spacing w:val="64"/>
          <w:lang w:val="ru-RU"/>
        </w:rPr>
        <w:t xml:space="preserve"> </w:t>
      </w:r>
      <w:r w:rsidRPr="00CA55D9">
        <w:rPr>
          <w:lang w:val="ru-RU"/>
        </w:rPr>
        <w:t>7.5</w:t>
      </w:r>
      <w:r w:rsidRPr="00CA55D9">
        <w:rPr>
          <w:spacing w:val="-3"/>
          <w:lang w:val="ru-RU"/>
        </w:rPr>
        <w:t>.</w:t>
      </w:r>
      <w:r w:rsidRPr="00CA55D9">
        <w:rPr>
          <w:spacing w:val="-2"/>
          <w:lang w:val="ru-RU"/>
        </w:rPr>
        <w:t>1</w:t>
      </w:r>
      <w:r w:rsidRPr="00CA55D9">
        <w:rPr>
          <w:lang w:val="ru-RU"/>
        </w:rPr>
        <w:t>/</w:t>
      </w:r>
      <w:r w:rsidRPr="00CA55D9">
        <w:rPr>
          <w:spacing w:val="-2"/>
          <w:lang w:val="ru-RU"/>
        </w:rPr>
        <w:t>0</w:t>
      </w:r>
      <w:r w:rsidRPr="00CA55D9">
        <w:rPr>
          <w:lang w:val="ru-RU"/>
        </w:rPr>
        <w:t>3</w:t>
      </w:r>
      <w:r w:rsidRPr="00CA55D9">
        <w:rPr>
          <w:spacing w:val="67"/>
          <w:lang w:val="ru-RU"/>
        </w:rPr>
        <w:t xml:space="preserve"> </w:t>
      </w:r>
      <w:r w:rsidRPr="00CA55D9">
        <w:rPr>
          <w:lang w:val="ru-RU"/>
        </w:rPr>
        <w:t>Л</w:t>
      </w:r>
      <w:r w:rsidRPr="00CA55D9">
        <w:rPr>
          <w:spacing w:val="-2"/>
          <w:lang w:val="ru-RU"/>
        </w:rPr>
        <w:t>.3</w:t>
      </w:r>
      <w:r w:rsidRPr="00CA55D9">
        <w:rPr>
          <w:lang w:val="ru-RU"/>
        </w:rPr>
        <w:t>0</w:t>
      </w:r>
      <w:r w:rsidRPr="00CA55D9">
        <w:rPr>
          <w:spacing w:val="-3"/>
          <w:lang w:val="ru-RU"/>
        </w:rPr>
        <w:t>)</w:t>
      </w:r>
      <w:r w:rsidRPr="00CA55D9">
        <w:rPr>
          <w:lang w:val="ru-RU"/>
        </w:rPr>
        <w:t>;</w:t>
      </w:r>
      <w:r w:rsidRPr="00CA55D9">
        <w:rPr>
          <w:spacing w:val="67"/>
          <w:lang w:val="ru-RU"/>
        </w:rPr>
        <w:t xml:space="preserve"> 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ре</w:t>
      </w:r>
      <w:r w:rsidRPr="00CA55D9">
        <w:rPr>
          <w:spacing w:val="-2"/>
          <w:lang w:val="ru-RU"/>
        </w:rPr>
        <w:t>б</w:t>
      </w:r>
      <w:r w:rsidRPr="00CA55D9">
        <w:rPr>
          <w:spacing w:val="6"/>
          <w:lang w:val="ru-RU"/>
        </w:rPr>
        <w:t>о</w:t>
      </w:r>
      <w:r w:rsidRPr="00CA55D9">
        <w:rPr>
          <w:lang w:val="ru-RU"/>
        </w:rPr>
        <w:t>в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ями</w:t>
      </w:r>
      <w:r w:rsidRPr="00CA55D9">
        <w:rPr>
          <w:spacing w:val="65"/>
          <w:lang w:val="ru-RU"/>
        </w:rPr>
        <w:t xml:space="preserve"> </w:t>
      </w:r>
      <w:r w:rsidRPr="00CA55D9">
        <w:rPr>
          <w:lang w:val="ru-RU"/>
        </w:rPr>
        <w:t>ф</w:t>
      </w:r>
      <w:r w:rsidRPr="00CA55D9">
        <w:rPr>
          <w:spacing w:val="-2"/>
          <w:lang w:val="ru-RU"/>
        </w:rPr>
        <w:t>е</w:t>
      </w:r>
      <w:r w:rsidRPr="00CA55D9">
        <w:rPr>
          <w:lang w:val="ru-RU"/>
        </w:rPr>
        <w:t>де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ал</w:t>
      </w:r>
      <w:r w:rsidRPr="00CA55D9">
        <w:rPr>
          <w:spacing w:val="-2"/>
          <w:lang w:val="ru-RU"/>
        </w:rPr>
        <w:t>ь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 г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с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да</w:t>
      </w:r>
      <w:r w:rsidRPr="00CA55D9">
        <w:rPr>
          <w:spacing w:val="1"/>
          <w:lang w:val="ru-RU"/>
        </w:rPr>
        <w:t>р</w:t>
      </w:r>
      <w:r w:rsidRPr="00CA55D9">
        <w:rPr>
          <w:lang w:val="ru-RU"/>
        </w:rPr>
        <w:t>ст</w:t>
      </w:r>
      <w:r w:rsidRPr="00CA55D9">
        <w:rPr>
          <w:spacing w:val="-4"/>
          <w:lang w:val="ru-RU"/>
        </w:rPr>
        <w:t>в</w:t>
      </w:r>
      <w:r w:rsidRPr="00CA55D9">
        <w:rPr>
          <w:lang w:val="ru-RU"/>
        </w:rPr>
        <w:t>е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но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</w:t>
      </w:r>
      <w:r w:rsidRPr="00CA55D9">
        <w:rPr>
          <w:spacing w:val="28"/>
          <w:lang w:val="ru-RU"/>
        </w:rPr>
        <w:t xml:space="preserve"> 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б</w:t>
      </w:r>
      <w:r w:rsidRPr="00CA55D9">
        <w:rPr>
          <w:lang w:val="ru-RU"/>
        </w:rPr>
        <w:t>ра</w:t>
      </w:r>
      <w:r w:rsidRPr="00CA55D9">
        <w:rPr>
          <w:spacing w:val="-3"/>
          <w:lang w:val="ru-RU"/>
        </w:rPr>
        <w:t>з</w:t>
      </w:r>
      <w:r w:rsidRPr="00CA55D9">
        <w:rPr>
          <w:lang w:val="ru-RU"/>
        </w:rPr>
        <w:t>овате</w:t>
      </w:r>
      <w:r w:rsidRPr="00CA55D9">
        <w:rPr>
          <w:spacing w:val="-2"/>
          <w:lang w:val="ru-RU"/>
        </w:rPr>
        <w:t>л</w:t>
      </w:r>
      <w:r w:rsidRPr="00CA55D9">
        <w:rPr>
          <w:spacing w:val="-1"/>
          <w:lang w:val="ru-RU"/>
        </w:rPr>
        <w:t>ь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</w:t>
      </w:r>
      <w:r w:rsidRPr="00CA55D9">
        <w:rPr>
          <w:spacing w:val="32"/>
          <w:lang w:val="ru-RU"/>
        </w:rPr>
        <w:t xml:space="preserve"> </w:t>
      </w:r>
      <w:r w:rsidRPr="00CA55D9">
        <w:rPr>
          <w:spacing w:val="-3"/>
          <w:lang w:val="ru-RU"/>
        </w:rPr>
        <w:t>ста</w:t>
      </w:r>
      <w:r w:rsidRPr="00CA55D9">
        <w:rPr>
          <w:spacing w:val="-2"/>
          <w:lang w:val="ru-RU"/>
        </w:rPr>
        <w:t>нд</w:t>
      </w:r>
      <w:r w:rsidRPr="00CA55D9">
        <w:rPr>
          <w:spacing w:val="-3"/>
          <w:lang w:val="ru-RU"/>
        </w:rPr>
        <w:t>а</w:t>
      </w:r>
      <w:r w:rsidRPr="00CA55D9">
        <w:rPr>
          <w:spacing w:val="-2"/>
          <w:lang w:val="ru-RU"/>
        </w:rPr>
        <w:t>р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а</w:t>
      </w:r>
      <w:r w:rsidRPr="00CA55D9">
        <w:rPr>
          <w:spacing w:val="25"/>
          <w:lang w:val="ru-RU"/>
        </w:rPr>
        <w:t xml:space="preserve"> </w:t>
      </w:r>
      <w:r w:rsidRPr="00CA55D9">
        <w:rPr>
          <w:spacing w:val="-3"/>
          <w:lang w:val="ru-RU"/>
        </w:rPr>
        <w:t>в</w:t>
      </w:r>
      <w:r w:rsidRPr="00CA55D9">
        <w:rPr>
          <w:spacing w:val="-4"/>
          <w:lang w:val="ru-RU"/>
        </w:rPr>
        <w:t>ы</w:t>
      </w:r>
      <w:r w:rsidRPr="00CA55D9">
        <w:rPr>
          <w:spacing w:val="-3"/>
          <w:lang w:val="ru-RU"/>
        </w:rPr>
        <w:t>сшег</w:t>
      </w:r>
      <w:r w:rsidRPr="00CA55D9">
        <w:rPr>
          <w:lang w:val="ru-RU"/>
        </w:rPr>
        <w:t>о</w:t>
      </w:r>
      <w:r w:rsidRPr="00CA55D9">
        <w:rPr>
          <w:spacing w:val="23"/>
          <w:lang w:val="ru-RU"/>
        </w:rPr>
        <w:t xml:space="preserve"> </w:t>
      </w:r>
      <w:r w:rsidRPr="00CA55D9">
        <w:rPr>
          <w:spacing w:val="-2"/>
          <w:lang w:val="ru-RU"/>
        </w:rPr>
        <w:t>о</w:t>
      </w:r>
      <w:r w:rsidRPr="00CA55D9">
        <w:rPr>
          <w:spacing w:val="-4"/>
          <w:lang w:val="ru-RU"/>
        </w:rPr>
        <w:t>б</w:t>
      </w:r>
      <w:r w:rsidRPr="00CA55D9">
        <w:rPr>
          <w:spacing w:val="-2"/>
          <w:lang w:val="ru-RU"/>
        </w:rPr>
        <w:t>р</w:t>
      </w:r>
      <w:r w:rsidRPr="00CA55D9">
        <w:rPr>
          <w:spacing w:val="-3"/>
          <w:lang w:val="ru-RU"/>
        </w:rPr>
        <w:t>аз</w:t>
      </w:r>
      <w:r w:rsidRPr="00CA55D9">
        <w:rPr>
          <w:spacing w:val="-2"/>
          <w:lang w:val="ru-RU"/>
        </w:rPr>
        <w:t>о</w:t>
      </w:r>
      <w:r w:rsidRPr="00CA55D9">
        <w:rPr>
          <w:spacing w:val="-3"/>
          <w:lang w:val="ru-RU"/>
        </w:rPr>
        <w:t>ва</w:t>
      </w:r>
      <w:r w:rsidRPr="00CA55D9">
        <w:rPr>
          <w:spacing w:val="-2"/>
          <w:lang w:val="ru-RU"/>
        </w:rPr>
        <w:t>н</w:t>
      </w:r>
      <w:r w:rsidRPr="00CA55D9">
        <w:rPr>
          <w:spacing w:val="-4"/>
          <w:lang w:val="ru-RU"/>
        </w:rPr>
        <w:t>и</w:t>
      </w:r>
      <w:r w:rsidRPr="00CA55D9">
        <w:rPr>
          <w:lang w:val="ru-RU"/>
        </w:rPr>
        <w:t>я</w:t>
      </w:r>
      <w:r w:rsidRPr="00CA55D9">
        <w:rPr>
          <w:spacing w:val="25"/>
          <w:lang w:val="ru-RU"/>
        </w:rPr>
        <w:t xml:space="preserve"> </w:t>
      </w:r>
      <w:r w:rsidRPr="00CA55D9">
        <w:rPr>
          <w:spacing w:val="-4"/>
          <w:lang w:val="ru-RU"/>
        </w:rPr>
        <w:t>п</w:t>
      </w:r>
      <w:r w:rsidRPr="00CA55D9">
        <w:rPr>
          <w:lang w:val="ru-RU"/>
        </w:rPr>
        <w:t xml:space="preserve">о </w:t>
      </w:r>
      <w:r w:rsidRPr="00CA55D9">
        <w:rPr>
          <w:spacing w:val="-2"/>
          <w:lang w:val="ru-RU"/>
        </w:rPr>
        <w:t>н</w:t>
      </w:r>
      <w:r w:rsidRPr="00CA55D9">
        <w:rPr>
          <w:spacing w:val="-3"/>
          <w:lang w:val="ru-RU"/>
        </w:rPr>
        <w:t>а</w:t>
      </w:r>
      <w:r w:rsidRPr="00CA55D9">
        <w:rPr>
          <w:spacing w:val="-2"/>
          <w:lang w:val="ru-RU"/>
        </w:rPr>
        <w:t>пр</w:t>
      </w:r>
      <w:r w:rsidRPr="00CA55D9">
        <w:rPr>
          <w:spacing w:val="-3"/>
          <w:lang w:val="ru-RU"/>
        </w:rPr>
        <w:t>ав</w:t>
      </w:r>
      <w:r w:rsidRPr="00CA55D9">
        <w:rPr>
          <w:spacing w:val="-4"/>
          <w:lang w:val="ru-RU"/>
        </w:rPr>
        <w:t>л</w:t>
      </w:r>
      <w:r w:rsidRPr="00CA55D9">
        <w:rPr>
          <w:spacing w:val="-3"/>
          <w:lang w:val="ru-RU"/>
        </w:rPr>
        <w:t>е</w:t>
      </w:r>
      <w:r w:rsidRPr="00CA55D9">
        <w:rPr>
          <w:spacing w:val="-4"/>
          <w:lang w:val="ru-RU"/>
        </w:rPr>
        <w:t>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ю</w:t>
      </w:r>
      <w:r w:rsidRPr="00CA55D9">
        <w:rPr>
          <w:spacing w:val="57"/>
          <w:lang w:val="ru-RU"/>
        </w:rPr>
        <w:t xml:space="preserve"> </w:t>
      </w:r>
      <w:r w:rsidRPr="00CA55D9">
        <w:rPr>
          <w:spacing w:val="-2"/>
          <w:lang w:val="ru-RU"/>
        </w:rPr>
        <w:t>под</w:t>
      </w:r>
      <w:r w:rsidRPr="00CA55D9">
        <w:rPr>
          <w:spacing w:val="-5"/>
          <w:lang w:val="ru-RU"/>
        </w:rPr>
        <w:t>г</w:t>
      </w:r>
      <w:r w:rsidRPr="00CA55D9">
        <w:rPr>
          <w:spacing w:val="-2"/>
          <w:lang w:val="ru-RU"/>
        </w:rPr>
        <w:t>о</w:t>
      </w:r>
      <w:r w:rsidRPr="00CA55D9">
        <w:rPr>
          <w:spacing w:val="-3"/>
          <w:lang w:val="ru-RU"/>
        </w:rPr>
        <w:t>т</w:t>
      </w:r>
      <w:r w:rsidRPr="00CA55D9">
        <w:rPr>
          <w:spacing w:val="-2"/>
          <w:lang w:val="ru-RU"/>
        </w:rPr>
        <w:t>о</w:t>
      </w:r>
      <w:r w:rsidRPr="00CA55D9">
        <w:rPr>
          <w:spacing w:val="-3"/>
          <w:lang w:val="ru-RU"/>
        </w:rPr>
        <w:t>в</w:t>
      </w:r>
      <w:r w:rsidRPr="00CA55D9">
        <w:rPr>
          <w:spacing w:val="-2"/>
          <w:lang w:val="ru-RU"/>
        </w:rPr>
        <w:t>к</w:t>
      </w:r>
      <w:r w:rsidRPr="00CA55D9">
        <w:rPr>
          <w:lang w:val="ru-RU"/>
        </w:rPr>
        <w:t>и</w:t>
      </w:r>
      <w:r w:rsidRPr="00CA55D9">
        <w:rPr>
          <w:spacing w:val="59"/>
          <w:lang w:val="ru-RU"/>
        </w:rPr>
        <w:t xml:space="preserve"> </w:t>
      </w:r>
      <w:r w:rsidR="00037C93" w:rsidRPr="00CA55D9">
        <w:rPr>
          <w:spacing w:val="-2"/>
          <w:lang w:val="ru-RU"/>
        </w:rPr>
        <w:t>11.04.01 Радиотехника</w:t>
      </w:r>
      <w:r w:rsidRPr="00CA55D9">
        <w:rPr>
          <w:spacing w:val="57"/>
          <w:lang w:val="ru-RU"/>
        </w:rPr>
        <w:t xml:space="preserve"> </w:t>
      </w:r>
      <w:r w:rsidRPr="00CA55D9">
        <w:rPr>
          <w:lang w:val="ru-RU"/>
        </w:rPr>
        <w:t>(</w:t>
      </w:r>
      <w:r w:rsidRPr="00CA55D9">
        <w:rPr>
          <w:spacing w:val="-4"/>
          <w:lang w:val="ru-RU"/>
        </w:rPr>
        <w:t>у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ве</w:t>
      </w:r>
      <w:r w:rsidRPr="00CA55D9">
        <w:rPr>
          <w:lang w:val="ru-RU"/>
        </w:rPr>
        <w:t>нь</w:t>
      </w:r>
      <w:r w:rsidRPr="00CA55D9">
        <w:rPr>
          <w:spacing w:val="53"/>
          <w:lang w:val="ru-RU"/>
        </w:rPr>
        <w:t xml:space="preserve"> 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а</w:t>
      </w:r>
      <w:r w:rsidRPr="00CA55D9">
        <w:rPr>
          <w:spacing w:val="-3"/>
          <w:lang w:val="ru-RU"/>
        </w:rPr>
        <w:t>г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с</w:t>
      </w:r>
      <w:r w:rsidRPr="00CA55D9">
        <w:rPr>
          <w:spacing w:val="-3"/>
          <w:lang w:val="ru-RU"/>
        </w:rPr>
        <w:t>т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ат</w:t>
      </w:r>
      <w:r w:rsidRPr="00CA55D9">
        <w:rPr>
          <w:spacing w:val="-4"/>
          <w:lang w:val="ru-RU"/>
        </w:rPr>
        <w:t>у</w:t>
      </w:r>
      <w:r w:rsidRPr="00CA55D9">
        <w:rPr>
          <w:spacing w:val="-2"/>
          <w:lang w:val="ru-RU"/>
        </w:rPr>
        <w:t>ры</w:t>
      </w:r>
      <w:r w:rsidRPr="00CA55D9">
        <w:rPr>
          <w:lang w:val="ru-RU"/>
        </w:rPr>
        <w:t>),</w:t>
      </w:r>
      <w:r w:rsidRPr="00CA55D9">
        <w:rPr>
          <w:spacing w:val="53"/>
          <w:lang w:val="ru-RU"/>
        </w:rPr>
        <w:t xml:space="preserve"> 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т</w:t>
      </w:r>
      <w:r w:rsidRPr="00CA55D9">
        <w:rPr>
          <w:spacing w:val="-1"/>
          <w:lang w:val="ru-RU"/>
        </w:rPr>
        <w:t>в</w:t>
      </w:r>
      <w:r w:rsidRPr="00CA55D9">
        <w:rPr>
          <w:spacing w:val="-3"/>
          <w:lang w:val="ru-RU"/>
        </w:rPr>
        <w:t>е</w:t>
      </w:r>
      <w:r w:rsidRPr="00CA55D9">
        <w:rPr>
          <w:spacing w:val="-2"/>
          <w:lang w:val="ru-RU"/>
        </w:rPr>
        <w:t>ржд</w:t>
      </w:r>
      <w:r w:rsidRPr="00CA55D9">
        <w:rPr>
          <w:spacing w:val="-3"/>
          <w:lang w:val="ru-RU"/>
        </w:rPr>
        <w:t>е</w:t>
      </w:r>
      <w:r w:rsidRPr="00CA55D9">
        <w:rPr>
          <w:spacing w:val="-2"/>
          <w:lang w:val="ru-RU"/>
        </w:rPr>
        <w:t>нн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</w:t>
      </w:r>
      <w:r w:rsidRPr="00CA55D9">
        <w:rPr>
          <w:spacing w:val="52"/>
          <w:lang w:val="ru-RU"/>
        </w:rPr>
        <w:t xml:space="preserve"> </w:t>
      </w:r>
      <w:r w:rsidRPr="00CA55D9">
        <w:rPr>
          <w:spacing w:val="-2"/>
          <w:lang w:val="ru-RU"/>
        </w:rPr>
        <w:t>при</w:t>
      </w:r>
      <w:r w:rsidRPr="00CA55D9">
        <w:rPr>
          <w:lang w:val="ru-RU"/>
        </w:rPr>
        <w:t>к</w:t>
      </w:r>
      <w:r w:rsidRPr="00CA55D9">
        <w:rPr>
          <w:spacing w:val="-2"/>
          <w:lang w:val="ru-RU"/>
        </w:rPr>
        <w:t>а</w:t>
      </w:r>
      <w:r w:rsidRPr="00CA55D9">
        <w:rPr>
          <w:spacing w:val="-3"/>
          <w:lang w:val="ru-RU"/>
        </w:rPr>
        <w:t>з</w:t>
      </w:r>
      <w:r w:rsidRPr="00CA55D9">
        <w:rPr>
          <w:lang w:val="ru-RU"/>
        </w:rPr>
        <w:t xml:space="preserve">ом </w:t>
      </w:r>
      <w:r w:rsidRPr="00CA55D9">
        <w:rPr>
          <w:spacing w:val="-3"/>
          <w:lang w:val="ru-RU"/>
        </w:rPr>
        <w:t>М</w:t>
      </w:r>
      <w:r w:rsidRPr="00CA55D9">
        <w:rPr>
          <w:spacing w:val="-2"/>
          <w:lang w:val="ru-RU"/>
        </w:rPr>
        <w:t>инобр</w:t>
      </w:r>
      <w:r w:rsidRPr="00CA55D9">
        <w:rPr>
          <w:lang w:val="ru-RU"/>
        </w:rPr>
        <w:t>на</w:t>
      </w:r>
      <w:r w:rsidRPr="00CA55D9">
        <w:rPr>
          <w:spacing w:val="-4"/>
          <w:lang w:val="ru-RU"/>
        </w:rPr>
        <w:t>у</w:t>
      </w:r>
      <w:r w:rsidRPr="00CA55D9">
        <w:rPr>
          <w:spacing w:val="-2"/>
          <w:lang w:val="ru-RU"/>
        </w:rPr>
        <w:t>к</w:t>
      </w:r>
      <w:r w:rsidRPr="00CA55D9">
        <w:rPr>
          <w:lang w:val="ru-RU"/>
        </w:rPr>
        <w:t>и</w:t>
      </w:r>
      <w:r w:rsidRPr="00CA55D9">
        <w:rPr>
          <w:spacing w:val="19"/>
          <w:lang w:val="ru-RU"/>
        </w:rPr>
        <w:t xml:space="preserve"> </w:t>
      </w:r>
      <w:r w:rsidRPr="00CA55D9">
        <w:rPr>
          <w:spacing w:val="-3"/>
          <w:lang w:val="ru-RU"/>
        </w:rPr>
        <w:t>Р</w:t>
      </w:r>
      <w:r w:rsidRPr="00CA55D9">
        <w:rPr>
          <w:spacing w:val="-2"/>
          <w:lang w:val="ru-RU"/>
        </w:rPr>
        <w:t>о</w:t>
      </w:r>
      <w:r w:rsidRPr="00CA55D9">
        <w:rPr>
          <w:spacing w:val="-3"/>
          <w:lang w:val="ru-RU"/>
        </w:rPr>
        <w:t>сс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и</w:t>
      </w:r>
      <w:r w:rsidRPr="00CA55D9">
        <w:rPr>
          <w:spacing w:val="17"/>
          <w:lang w:val="ru-RU"/>
        </w:rPr>
        <w:t xml:space="preserve"> </w:t>
      </w:r>
      <w:r w:rsidRPr="00CA55D9">
        <w:rPr>
          <w:lang w:val="ru-RU"/>
        </w:rPr>
        <w:t>от</w:t>
      </w:r>
      <w:r w:rsidRPr="00CA55D9">
        <w:rPr>
          <w:spacing w:val="17"/>
          <w:lang w:val="ru-RU"/>
        </w:rPr>
        <w:t xml:space="preserve"> </w:t>
      </w:r>
      <w:r w:rsidRPr="00CA55D9">
        <w:rPr>
          <w:rFonts w:cs="Times New Roman"/>
          <w:spacing w:val="-2"/>
          <w:lang w:val="ru-RU"/>
        </w:rPr>
        <w:t>2</w:t>
      </w:r>
      <w:r w:rsidRPr="00CA55D9">
        <w:rPr>
          <w:rFonts w:cs="Times New Roman"/>
          <w:lang w:val="ru-RU"/>
        </w:rPr>
        <w:t>2</w:t>
      </w:r>
      <w:r w:rsidRPr="00CA55D9">
        <w:rPr>
          <w:rFonts w:cs="Times New Roman"/>
          <w:spacing w:val="-4"/>
          <w:lang w:val="ru-RU"/>
        </w:rPr>
        <w:t>.</w:t>
      </w:r>
      <w:r w:rsidRPr="00CA55D9">
        <w:rPr>
          <w:rFonts w:cs="Times New Roman"/>
          <w:spacing w:val="-2"/>
          <w:lang w:val="ru-RU"/>
        </w:rPr>
        <w:t>09</w:t>
      </w:r>
      <w:r w:rsidRPr="00CA55D9">
        <w:rPr>
          <w:rFonts w:cs="Times New Roman"/>
          <w:spacing w:val="-4"/>
          <w:lang w:val="ru-RU"/>
        </w:rPr>
        <w:t>.</w:t>
      </w:r>
      <w:r w:rsidRPr="00CA55D9">
        <w:rPr>
          <w:rFonts w:cs="Times New Roman"/>
          <w:spacing w:val="-2"/>
          <w:lang w:val="ru-RU"/>
        </w:rPr>
        <w:t>201</w:t>
      </w:r>
      <w:r w:rsidRPr="00CA55D9">
        <w:rPr>
          <w:rFonts w:cs="Times New Roman"/>
          <w:lang w:val="ru-RU"/>
        </w:rPr>
        <w:t>7</w:t>
      </w:r>
      <w:r w:rsidRPr="00CA55D9">
        <w:rPr>
          <w:rFonts w:cs="Times New Roman"/>
          <w:spacing w:val="20"/>
          <w:lang w:val="ru-RU"/>
        </w:rPr>
        <w:t xml:space="preserve"> 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.</w:t>
      </w:r>
      <w:r w:rsidRPr="00CA55D9">
        <w:rPr>
          <w:spacing w:val="18"/>
          <w:lang w:val="ru-RU"/>
        </w:rPr>
        <w:t xml:space="preserve"> </w:t>
      </w:r>
      <w:r w:rsidRPr="00CA55D9">
        <w:rPr>
          <w:lang w:val="ru-RU"/>
        </w:rPr>
        <w:t>№</w:t>
      </w:r>
      <w:r w:rsidRPr="00CA55D9">
        <w:rPr>
          <w:spacing w:val="19"/>
          <w:lang w:val="ru-RU"/>
        </w:rPr>
        <w:t xml:space="preserve"> </w:t>
      </w:r>
      <w:r w:rsidRPr="00CA55D9">
        <w:rPr>
          <w:rFonts w:cs="Times New Roman"/>
          <w:spacing w:val="1"/>
          <w:lang w:val="ru-RU"/>
        </w:rPr>
        <w:t>9</w:t>
      </w:r>
      <w:r w:rsidRPr="00CA55D9">
        <w:rPr>
          <w:rFonts w:cs="Times New Roman"/>
          <w:spacing w:val="-2"/>
          <w:lang w:val="ru-RU"/>
        </w:rPr>
        <w:t>5</w:t>
      </w:r>
      <w:r w:rsidRPr="00CA55D9">
        <w:rPr>
          <w:rFonts w:cs="Times New Roman"/>
          <w:lang w:val="ru-RU"/>
        </w:rPr>
        <w:t>6</w:t>
      </w:r>
      <w:r w:rsidRPr="00CA55D9">
        <w:rPr>
          <w:rFonts w:cs="Times New Roman"/>
          <w:spacing w:val="20"/>
          <w:lang w:val="ru-RU"/>
        </w:rPr>
        <w:t xml:space="preserve"> </w:t>
      </w:r>
      <w:r w:rsidRPr="00CA55D9">
        <w:rPr>
          <w:spacing w:val="-3"/>
          <w:lang w:val="ru-RU"/>
        </w:rPr>
        <w:t>(</w:t>
      </w:r>
      <w:r w:rsidRPr="00CA55D9">
        <w:rPr>
          <w:spacing w:val="-4"/>
          <w:lang w:val="ru-RU"/>
        </w:rPr>
        <w:t>Ф</w:t>
      </w:r>
      <w:r w:rsidRPr="00CA55D9">
        <w:rPr>
          <w:spacing w:val="-2"/>
          <w:lang w:val="ru-RU"/>
        </w:rPr>
        <w:t>Г</w:t>
      </w:r>
      <w:r w:rsidRPr="00CA55D9">
        <w:rPr>
          <w:spacing w:val="-6"/>
          <w:lang w:val="ru-RU"/>
        </w:rPr>
        <w:t>О</w:t>
      </w:r>
      <w:r w:rsidRPr="00CA55D9">
        <w:rPr>
          <w:lang w:val="ru-RU"/>
        </w:rPr>
        <w:t>С</w:t>
      </w:r>
      <w:r w:rsidRPr="00CA55D9">
        <w:rPr>
          <w:spacing w:val="13"/>
          <w:lang w:val="ru-RU"/>
        </w:rPr>
        <w:t xml:space="preserve"> </w:t>
      </w:r>
      <w:r w:rsidRPr="00CA55D9">
        <w:rPr>
          <w:spacing w:val="-3"/>
          <w:lang w:val="ru-RU"/>
        </w:rPr>
        <w:t>В</w:t>
      </w:r>
      <w:r w:rsidRPr="00CA55D9">
        <w:rPr>
          <w:spacing w:val="-4"/>
          <w:lang w:val="ru-RU"/>
        </w:rPr>
        <w:t>О</w:t>
      </w:r>
      <w:r w:rsidRPr="00CA55D9">
        <w:rPr>
          <w:spacing w:val="-5"/>
          <w:lang w:val="ru-RU"/>
        </w:rPr>
        <w:t>)</w:t>
      </w:r>
      <w:r w:rsidRPr="00CA55D9">
        <w:rPr>
          <w:lang w:val="ru-RU"/>
        </w:rPr>
        <w:t>;</w:t>
      </w:r>
      <w:r w:rsidRPr="00CA55D9">
        <w:rPr>
          <w:spacing w:val="12"/>
          <w:lang w:val="ru-RU"/>
        </w:rPr>
        <w:t xml:space="preserve"> 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че</w:t>
      </w:r>
      <w:r w:rsidRPr="00CA55D9">
        <w:rPr>
          <w:spacing w:val="1"/>
          <w:lang w:val="ru-RU"/>
        </w:rPr>
        <w:t>б</w:t>
      </w:r>
      <w:r w:rsidRPr="00CA55D9">
        <w:rPr>
          <w:lang w:val="ru-RU"/>
        </w:rPr>
        <w:t>ным</w:t>
      </w:r>
      <w:r w:rsidRPr="00CA55D9">
        <w:rPr>
          <w:spacing w:val="18"/>
          <w:lang w:val="ru-RU"/>
        </w:rPr>
        <w:t xml:space="preserve"> </w:t>
      </w:r>
      <w:r w:rsidRPr="00CA55D9">
        <w:rPr>
          <w:lang w:val="ru-RU"/>
        </w:rPr>
        <w:t>п</w:t>
      </w:r>
      <w:r w:rsidRPr="00CA55D9">
        <w:rPr>
          <w:spacing w:val="-1"/>
          <w:lang w:val="ru-RU"/>
        </w:rPr>
        <w:t>л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ном</w:t>
      </w:r>
      <w:r w:rsidRPr="00CA55D9">
        <w:rPr>
          <w:spacing w:val="18"/>
          <w:lang w:val="ru-RU"/>
        </w:rPr>
        <w:t xml:space="preserve"> </w:t>
      </w:r>
      <w:r w:rsidRPr="00CA55D9">
        <w:rPr>
          <w:lang w:val="ru-RU"/>
        </w:rPr>
        <w:t>и кале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д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р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 xml:space="preserve">ым 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че</w:t>
      </w:r>
      <w:r w:rsidRPr="00CA55D9">
        <w:rPr>
          <w:spacing w:val="1"/>
          <w:lang w:val="ru-RU"/>
        </w:rPr>
        <w:t>б</w:t>
      </w:r>
      <w:r w:rsidRPr="00CA55D9">
        <w:rPr>
          <w:lang w:val="ru-RU"/>
        </w:rPr>
        <w:t xml:space="preserve">ным 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ра</w:t>
      </w:r>
      <w:r w:rsidRPr="00CA55D9">
        <w:rPr>
          <w:spacing w:val="-2"/>
          <w:lang w:val="ru-RU"/>
        </w:rPr>
        <w:t>ф</w:t>
      </w:r>
      <w:r w:rsidRPr="00CA55D9">
        <w:rPr>
          <w:lang w:val="ru-RU"/>
        </w:rPr>
        <w:t>и</w:t>
      </w:r>
      <w:r w:rsidRPr="00CA55D9">
        <w:rPr>
          <w:spacing w:val="-2"/>
          <w:lang w:val="ru-RU"/>
        </w:rPr>
        <w:t>к</w:t>
      </w:r>
      <w:r w:rsidRPr="00CA55D9">
        <w:rPr>
          <w:lang w:val="ru-RU"/>
        </w:rPr>
        <w:t xml:space="preserve">ом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о на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рав</w:t>
      </w:r>
      <w:r w:rsidRPr="00CA55D9">
        <w:rPr>
          <w:spacing w:val="-2"/>
          <w:lang w:val="ru-RU"/>
        </w:rPr>
        <w:t>л</w:t>
      </w:r>
      <w:r w:rsidRPr="00CA55D9">
        <w:rPr>
          <w:lang w:val="ru-RU"/>
        </w:rPr>
        <w:t>е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ию п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дг</w:t>
      </w:r>
      <w:r w:rsidRPr="00CA55D9">
        <w:rPr>
          <w:spacing w:val="1"/>
          <w:lang w:val="ru-RU"/>
        </w:rPr>
        <w:t>о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ов</w:t>
      </w:r>
      <w:r w:rsidRPr="00CA55D9">
        <w:rPr>
          <w:spacing w:val="-3"/>
          <w:lang w:val="ru-RU"/>
        </w:rPr>
        <w:t>к</w:t>
      </w:r>
      <w:r w:rsidRPr="00CA55D9">
        <w:rPr>
          <w:lang w:val="ru-RU"/>
        </w:rPr>
        <w:t xml:space="preserve">и </w:t>
      </w:r>
      <w:r w:rsidRPr="00CA55D9">
        <w:rPr>
          <w:spacing w:val="-2"/>
          <w:lang w:val="ru-RU"/>
        </w:rPr>
        <w:t>1</w:t>
      </w:r>
      <w:r w:rsidRPr="00CA55D9">
        <w:rPr>
          <w:lang w:val="ru-RU"/>
        </w:rPr>
        <w:t>1.</w:t>
      </w:r>
      <w:r w:rsidRPr="00CA55D9">
        <w:rPr>
          <w:spacing w:val="-2"/>
          <w:lang w:val="ru-RU"/>
        </w:rPr>
        <w:t>0</w:t>
      </w:r>
      <w:r w:rsidRPr="00CA55D9">
        <w:rPr>
          <w:lang w:val="ru-RU"/>
        </w:rPr>
        <w:t>4.</w:t>
      </w:r>
      <w:r w:rsidRPr="00CA55D9">
        <w:rPr>
          <w:spacing w:val="-5"/>
          <w:lang w:val="ru-RU"/>
        </w:rPr>
        <w:t>0</w:t>
      </w:r>
      <w:r w:rsidR="00037C93" w:rsidRPr="00CA55D9">
        <w:rPr>
          <w:spacing w:val="-5"/>
          <w:lang w:val="ru-RU"/>
        </w:rPr>
        <w:t>1</w:t>
      </w:r>
      <w:r w:rsidR="00F006E3" w:rsidRPr="00CA55D9">
        <w:rPr>
          <w:spacing w:val="-5"/>
          <w:lang w:val="ru-RU"/>
        </w:rPr>
        <w:t xml:space="preserve"> </w:t>
      </w:r>
      <w:r w:rsidR="00037C93" w:rsidRPr="00CA55D9">
        <w:rPr>
          <w:lang w:val="ru-RU"/>
        </w:rPr>
        <w:t xml:space="preserve">Радиотехника </w:t>
      </w:r>
      <w:r w:rsidRPr="00CA55D9">
        <w:rPr>
          <w:lang w:val="ru-RU"/>
        </w:rPr>
        <w:t>«</w:t>
      </w:r>
      <w:r w:rsidR="00037C93" w:rsidRPr="00CA55D9">
        <w:rPr>
          <w:spacing w:val="-2"/>
          <w:lang w:val="ru-RU"/>
        </w:rPr>
        <w:t>Радиоволновые технологии</w:t>
      </w:r>
      <w:r w:rsidRPr="00CA55D9">
        <w:rPr>
          <w:spacing w:val="-2"/>
          <w:lang w:val="ru-RU"/>
        </w:rPr>
        <w:t>».</w:t>
      </w:r>
    </w:p>
    <w:p w14:paraId="56A0C03E" w14:textId="77777777" w:rsidR="00BE46EC" w:rsidRPr="00CA55D9" w:rsidRDefault="00980453">
      <w:pPr>
        <w:pStyle w:val="a6"/>
        <w:spacing w:before="3" w:line="288" w:lineRule="auto"/>
        <w:ind w:left="150" w:right="133" w:firstLine="693"/>
        <w:jc w:val="both"/>
        <w:rPr>
          <w:rFonts w:cs="Times New Roman"/>
          <w:lang w:val="ru-RU"/>
        </w:rPr>
      </w:pP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тог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в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я</w:t>
      </w:r>
      <w:r w:rsidRPr="00CA55D9">
        <w:rPr>
          <w:spacing w:val="40"/>
          <w:lang w:val="ru-RU"/>
        </w:rPr>
        <w:t xml:space="preserve"> </w:t>
      </w:r>
      <w:r w:rsidRPr="00CA55D9">
        <w:rPr>
          <w:lang w:val="ru-RU"/>
        </w:rPr>
        <w:t>(г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с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да</w:t>
      </w:r>
      <w:r w:rsidRPr="00CA55D9">
        <w:rPr>
          <w:spacing w:val="-2"/>
          <w:lang w:val="ru-RU"/>
        </w:rPr>
        <w:t>р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т</w:t>
      </w:r>
      <w:r w:rsidRPr="00CA55D9">
        <w:rPr>
          <w:spacing w:val="-1"/>
          <w:lang w:val="ru-RU"/>
        </w:rPr>
        <w:t>в</w:t>
      </w:r>
      <w:r w:rsidRPr="00CA55D9">
        <w:rPr>
          <w:lang w:val="ru-RU"/>
        </w:rPr>
        <w:t>ен</w:t>
      </w:r>
      <w:r w:rsidRPr="00CA55D9">
        <w:rPr>
          <w:spacing w:val="2"/>
          <w:lang w:val="ru-RU"/>
        </w:rPr>
        <w:t>н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я</w:t>
      </w:r>
      <w:r w:rsidRPr="00CA55D9">
        <w:rPr>
          <w:spacing w:val="40"/>
          <w:lang w:val="ru-RU"/>
        </w:rPr>
        <w:t xml:space="preserve"> </w:t>
      </w:r>
      <w:r w:rsidRPr="00CA55D9">
        <w:rPr>
          <w:lang w:val="ru-RU"/>
        </w:rPr>
        <w:t>ит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г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в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я)</w:t>
      </w:r>
      <w:r w:rsidRPr="00CA55D9">
        <w:rPr>
          <w:spacing w:val="40"/>
          <w:lang w:val="ru-RU"/>
        </w:rPr>
        <w:t xml:space="preserve"> </w:t>
      </w:r>
      <w:r w:rsidRPr="00CA55D9">
        <w:rPr>
          <w:lang w:val="ru-RU"/>
        </w:rPr>
        <w:t>аттеста</w:t>
      </w:r>
      <w:r w:rsidRPr="00CA55D9">
        <w:rPr>
          <w:spacing w:val="-2"/>
          <w:lang w:val="ru-RU"/>
        </w:rPr>
        <w:t>ц</w:t>
      </w:r>
      <w:r w:rsidRPr="00CA55D9">
        <w:rPr>
          <w:lang w:val="ru-RU"/>
        </w:rPr>
        <w:t>ия</w:t>
      </w:r>
      <w:r w:rsidRPr="00CA55D9">
        <w:rPr>
          <w:spacing w:val="40"/>
          <w:lang w:val="ru-RU"/>
        </w:rPr>
        <w:t xml:space="preserve"> </w:t>
      </w:r>
      <w:r w:rsidRPr="00CA55D9">
        <w:rPr>
          <w:lang w:val="ru-RU"/>
        </w:rPr>
        <w:t>в</w:t>
      </w:r>
      <w:r w:rsidRPr="00CA55D9">
        <w:rPr>
          <w:spacing w:val="39"/>
          <w:lang w:val="ru-RU"/>
        </w:rPr>
        <w:t xml:space="preserve"> </w:t>
      </w:r>
      <w:r w:rsidRPr="00CA55D9">
        <w:rPr>
          <w:lang w:val="ru-RU"/>
        </w:rPr>
        <w:t>по</w:t>
      </w:r>
      <w:r w:rsidRPr="00CA55D9">
        <w:rPr>
          <w:spacing w:val="-4"/>
          <w:lang w:val="ru-RU"/>
        </w:rPr>
        <w:t>л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ом</w:t>
      </w:r>
      <w:r w:rsidRPr="00CA55D9">
        <w:rPr>
          <w:spacing w:val="39"/>
          <w:lang w:val="ru-RU"/>
        </w:rPr>
        <w:t xml:space="preserve"> 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б</w:t>
      </w:r>
      <w:r w:rsidRPr="00CA55D9">
        <w:rPr>
          <w:spacing w:val="-2"/>
          <w:lang w:val="ru-RU"/>
        </w:rPr>
        <w:t>ъ</w:t>
      </w:r>
      <w:r w:rsidRPr="00CA55D9">
        <w:rPr>
          <w:lang w:val="ru-RU"/>
        </w:rPr>
        <w:t xml:space="preserve">еме 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т</w:t>
      </w:r>
      <w:r w:rsidRPr="00CA55D9">
        <w:rPr>
          <w:spacing w:val="-2"/>
          <w:lang w:val="ru-RU"/>
        </w:rPr>
        <w:t>но</w:t>
      </w:r>
      <w:r w:rsidRPr="00CA55D9">
        <w:rPr>
          <w:spacing w:val="-3"/>
          <w:lang w:val="ru-RU"/>
        </w:rPr>
        <w:t>с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т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я</w:t>
      </w:r>
      <w:r w:rsidRPr="00CA55D9">
        <w:rPr>
          <w:spacing w:val="39"/>
          <w:lang w:val="ru-RU"/>
        </w:rPr>
        <w:t xml:space="preserve"> </w:t>
      </w:r>
      <w:r w:rsidRPr="00CA55D9">
        <w:rPr>
          <w:lang w:val="ru-RU"/>
        </w:rPr>
        <w:t>к</w:t>
      </w:r>
      <w:r w:rsidRPr="00CA55D9">
        <w:rPr>
          <w:spacing w:val="39"/>
          <w:lang w:val="ru-RU"/>
        </w:rPr>
        <w:t xml:space="preserve"> </w:t>
      </w:r>
      <w:r w:rsidRPr="00CA55D9">
        <w:rPr>
          <w:spacing w:val="-2"/>
          <w:lang w:val="ru-RU"/>
        </w:rPr>
        <w:t>б</w:t>
      </w:r>
      <w:r w:rsidRPr="00CA55D9">
        <w:rPr>
          <w:lang w:val="ru-RU"/>
        </w:rPr>
        <w:t>а</w:t>
      </w:r>
      <w:r w:rsidRPr="00CA55D9">
        <w:rPr>
          <w:spacing w:val="-3"/>
          <w:lang w:val="ru-RU"/>
        </w:rPr>
        <w:t>з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в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й</w:t>
      </w:r>
      <w:r w:rsidRPr="00CA55D9">
        <w:rPr>
          <w:spacing w:val="40"/>
          <w:lang w:val="ru-RU"/>
        </w:rPr>
        <w:t xml:space="preserve"> </w:t>
      </w:r>
      <w:r w:rsidRPr="00CA55D9">
        <w:rPr>
          <w:spacing w:val="-2"/>
          <w:lang w:val="ru-RU"/>
        </w:rPr>
        <w:t>ч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с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и</w:t>
      </w:r>
      <w:r w:rsidRPr="00CA55D9">
        <w:rPr>
          <w:spacing w:val="39"/>
          <w:lang w:val="ru-RU"/>
        </w:rPr>
        <w:t xml:space="preserve"> </w:t>
      </w:r>
      <w:r w:rsidRPr="00CA55D9">
        <w:rPr>
          <w:spacing w:val="-2"/>
          <w:lang w:val="ru-RU"/>
        </w:rPr>
        <w:t>про</w:t>
      </w:r>
      <w:r w:rsidRPr="00CA55D9">
        <w:rPr>
          <w:spacing w:val="-3"/>
          <w:lang w:val="ru-RU"/>
        </w:rPr>
        <w:t>г</w:t>
      </w:r>
      <w:r w:rsidRPr="00CA55D9">
        <w:rPr>
          <w:spacing w:val="-2"/>
          <w:lang w:val="ru-RU"/>
        </w:rPr>
        <w:t>р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м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ы</w:t>
      </w:r>
      <w:r w:rsidRPr="00CA55D9">
        <w:rPr>
          <w:spacing w:val="39"/>
          <w:lang w:val="ru-RU"/>
        </w:rPr>
        <w:t xml:space="preserve"> 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а</w:t>
      </w:r>
      <w:r w:rsidRPr="00CA55D9">
        <w:rPr>
          <w:spacing w:val="-3"/>
          <w:lang w:val="ru-RU"/>
        </w:rPr>
        <w:t>г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с</w:t>
      </w:r>
      <w:r w:rsidRPr="00CA55D9">
        <w:rPr>
          <w:spacing w:val="-3"/>
          <w:lang w:val="ru-RU"/>
        </w:rPr>
        <w:t>т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ат</w:t>
      </w:r>
      <w:r w:rsidRPr="00CA55D9">
        <w:rPr>
          <w:spacing w:val="-7"/>
          <w:lang w:val="ru-RU"/>
        </w:rPr>
        <w:t>у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ы</w:t>
      </w:r>
      <w:r w:rsidRPr="00CA55D9">
        <w:rPr>
          <w:spacing w:val="40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40"/>
          <w:lang w:val="ru-RU"/>
        </w:rPr>
        <w:t xml:space="preserve"> </w:t>
      </w:r>
      <w:r w:rsidRPr="00CA55D9">
        <w:rPr>
          <w:lang w:val="ru-RU"/>
        </w:rPr>
        <w:t>з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в</w:t>
      </w:r>
      <w:r w:rsidRPr="00CA55D9">
        <w:rPr>
          <w:spacing w:val="-3"/>
          <w:lang w:val="ru-RU"/>
        </w:rPr>
        <w:t>е</w:t>
      </w:r>
      <w:r w:rsidRPr="00CA55D9">
        <w:rPr>
          <w:spacing w:val="-2"/>
          <w:lang w:val="ru-RU"/>
        </w:rPr>
        <w:t>р</w:t>
      </w:r>
      <w:r w:rsidRPr="00CA55D9">
        <w:rPr>
          <w:spacing w:val="-3"/>
          <w:lang w:val="ru-RU"/>
        </w:rPr>
        <w:t>ш</w:t>
      </w:r>
      <w:r w:rsidRPr="00CA55D9">
        <w:rPr>
          <w:lang w:val="ru-RU"/>
        </w:rPr>
        <w:t>а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т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 xml:space="preserve">я </w:t>
      </w:r>
      <w:r w:rsidRPr="00CA55D9">
        <w:rPr>
          <w:spacing w:val="-2"/>
          <w:lang w:val="ru-RU"/>
        </w:rPr>
        <w:t>при</w:t>
      </w:r>
      <w:r w:rsidRPr="00CA55D9">
        <w:rPr>
          <w:lang w:val="ru-RU"/>
        </w:rPr>
        <w:t>с</w:t>
      </w:r>
      <w:r w:rsidRPr="00CA55D9">
        <w:rPr>
          <w:spacing w:val="-3"/>
          <w:lang w:val="ru-RU"/>
        </w:rPr>
        <w:t>в</w:t>
      </w:r>
      <w:r w:rsidRPr="00CA55D9">
        <w:rPr>
          <w:spacing w:val="-2"/>
          <w:lang w:val="ru-RU"/>
        </w:rPr>
        <w:t>о</w:t>
      </w:r>
      <w:r w:rsidRPr="00CA55D9">
        <w:rPr>
          <w:spacing w:val="-3"/>
          <w:lang w:val="ru-RU"/>
        </w:rPr>
        <w:t>е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и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м</w:t>
      </w:r>
      <w:r w:rsidRPr="00CA55D9">
        <w:rPr>
          <w:spacing w:val="-1"/>
          <w:lang w:val="ru-RU"/>
        </w:rPr>
        <w:t xml:space="preserve"> </w:t>
      </w:r>
      <w:r w:rsidRPr="00CA55D9">
        <w:rPr>
          <w:lang w:val="ru-RU"/>
        </w:rPr>
        <w:t>к</w:t>
      </w:r>
      <w:r w:rsidRPr="00CA55D9">
        <w:rPr>
          <w:spacing w:val="-3"/>
          <w:lang w:val="ru-RU"/>
        </w:rPr>
        <w:t>в</w:t>
      </w:r>
      <w:r w:rsidRPr="00CA55D9">
        <w:rPr>
          <w:lang w:val="ru-RU"/>
        </w:rPr>
        <w:t>ал</w:t>
      </w:r>
      <w:r w:rsidRPr="00CA55D9">
        <w:rPr>
          <w:spacing w:val="-3"/>
          <w:lang w:val="ru-RU"/>
        </w:rPr>
        <w:t>и</w:t>
      </w:r>
      <w:r w:rsidRPr="00CA55D9">
        <w:rPr>
          <w:lang w:val="ru-RU"/>
        </w:rPr>
        <w:t>ф</w:t>
      </w:r>
      <w:r w:rsidRPr="00CA55D9">
        <w:rPr>
          <w:spacing w:val="1"/>
          <w:lang w:val="ru-RU"/>
        </w:rPr>
        <w:t>и</w:t>
      </w:r>
      <w:r w:rsidRPr="00CA55D9">
        <w:rPr>
          <w:lang w:val="ru-RU"/>
        </w:rPr>
        <w:t>к</w:t>
      </w:r>
      <w:r w:rsidRPr="00CA55D9">
        <w:rPr>
          <w:spacing w:val="-2"/>
          <w:lang w:val="ru-RU"/>
        </w:rPr>
        <w:t>ац</w:t>
      </w:r>
      <w:r w:rsidRPr="00CA55D9">
        <w:rPr>
          <w:lang w:val="ru-RU"/>
        </w:rPr>
        <w:t>ии</w:t>
      </w:r>
      <w:r w:rsidRPr="00CA55D9">
        <w:rPr>
          <w:spacing w:val="69"/>
          <w:lang w:val="ru-RU"/>
        </w:rPr>
        <w:t xml:space="preserve"> </w:t>
      </w:r>
      <w:r w:rsidRPr="00CA55D9">
        <w:rPr>
          <w:lang w:val="ru-RU"/>
        </w:rPr>
        <w:t>«Ма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ис</w:t>
      </w:r>
      <w:r w:rsidRPr="00CA55D9">
        <w:rPr>
          <w:spacing w:val="-3"/>
          <w:lang w:val="ru-RU"/>
        </w:rPr>
        <w:t>т</w:t>
      </w:r>
      <w:r w:rsidRPr="00CA55D9">
        <w:rPr>
          <w:spacing w:val="-1"/>
          <w:lang w:val="ru-RU"/>
        </w:rPr>
        <w:t>р</w:t>
      </w:r>
      <w:r w:rsidRPr="00CA55D9">
        <w:rPr>
          <w:spacing w:val="-2"/>
          <w:lang w:val="ru-RU"/>
        </w:rPr>
        <w:t>»</w:t>
      </w:r>
      <w:r w:rsidRPr="00CA55D9">
        <w:rPr>
          <w:rFonts w:cs="Times New Roman"/>
          <w:i/>
          <w:lang w:val="ru-RU"/>
        </w:rPr>
        <w:t>.</w:t>
      </w:r>
    </w:p>
    <w:p w14:paraId="6FFBE1BD" w14:textId="7245159F" w:rsidR="00BE46EC" w:rsidRPr="00CA55D9" w:rsidRDefault="00980453">
      <w:pPr>
        <w:pStyle w:val="a6"/>
        <w:spacing w:before="2" w:line="288" w:lineRule="auto"/>
        <w:ind w:right="106" w:firstLine="719"/>
        <w:jc w:val="both"/>
        <w:rPr>
          <w:rFonts w:cs="Times New Roman"/>
          <w:lang w:val="ru-RU"/>
        </w:rPr>
      </w:pPr>
      <w:r w:rsidRPr="00CA55D9">
        <w:rPr>
          <w:lang w:val="ru-RU"/>
        </w:rPr>
        <w:t>В</w:t>
      </w:r>
      <w:r w:rsidRPr="00CA55D9">
        <w:rPr>
          <w:spacing w:val="37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ог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в</w:t>
      </w:r>
      <w:r w:rsidRPr="00CA55D9">
        <w:rPr>
          <w:spacing w:val="-5"/>
          <w:lang w:val="ru-RU"/>
        </w:rPr>
        <w:t>у</w:t>
      </w:r>
      <w:r w:rsidRPr="00CA55D9">
        <w:rPr>
          <w:lang w:val="ru-RU"/>
        </w:rPr>
        <w:t>ю</w:t>
      </w:r>
      <w:r w:rsidRPr="00CA55D9">
        <w:rPr>
          <w:spacing w:val="37"/>
          <w:lang w:val="ru-RU"/>
        </w:rPr>
        <w:t xml:space="preserve"> </w:t>
      </w:r>
      <w:r w:rsidRPr="00CA55D9">
        <w:rPr>
          <w:lang w:val="ru-RU"/>
        </w:rPr>
        <w:t>(г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с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д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рств</w:t>
      </w:r>
      <w:r w:rsidRPr="00CA55D9">
        <w:rPr>
          <w:spacing w:val="-4"/>
          <w:lang w:val="ru-RU"/>
        </w:rPr>
        <w:t>е</w:t>
      </w:r>
      <w:r w:rsidRPr="00CA55D9">
        <w:rPr>
          <w:lang w:val="ru-RU"/>
        </w:rPr>
        <w:t>нн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ю</w:t>
      </w:r>
      <w:r w:rsidRPr="00CA55D9">
        <w:rPr>
          <w:spacing w:val="37"/>
          <w:lang w:val="ru-RU"/>
        </w:rPr>
        <w:t xml:space="preserve"> </w:t>
      </w:r>
      <w:r w:rsidRPr="00CA55D9">
        <w:rPr>
          <w:lang w:val="ru-RU"/>
        </w:rPr>
        <w:t>ито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ов</w:t>
      </w:r>
      <w:r w:rsidRPr="00CA55D9">
        <w:rPr>
          <w:spacing w:val="-2"/>
          <w:lang w:val="ru-RU"/>
        </w:rPr>
        <w:t>у</w:t>
      </w:r>
      <w:r w:rsidRPr="00CA55D9">
        <w:rPr>
          <w:spacing w:val="-1"/>
          <w:lang w:val="ru-RU"/>
        </w:rPr>
        <w:t>ю</w:t>
      </w:r>
      <w:r w:rsidRPr="00CA55D9">
        <w:rPr>
          <w:lang w:val="ru-RU"/>
        </w:rPr>
        <w:t>)</w:t>
      </w:r>
      <w:r w:rsidRPr="00CA55D9">
        <w:rPr>
          <w:spacing w:val="37"/>
          <w:lang w:val="ru-RU"/>
        </w:rPr>
        <w:t xml:space="preserve"> </w:t>
      </w:r>
      <w:r w:rsidRPr="00CA55D9">
        <w:rPr>
          <w:lang w:val="ru-RU"/>
        </w:rPr>
        <w:t>аттест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цию</w:t>
      </w:r>
      <w:r w:rsidRPr="00CA55D9">
        <w:rPr>
          <w:spacing w:val="37"/>
          <w:lang w:val="ru-RU"/>
        </w:rPr>
        <w:t xml:space="preserve"> </w:t>
      </w:r>
      <w:r w:rsidRPr="00CA55D9">
        <w:rPr>
          <w:spacing w:val="-3"/>
          <w:lang w:val="ru-RU"/>
        </w:rPr>
        <w:t>в</w:t>
      </w:r>
      <w:r w:rsidRPr="00CA55D9">
        <w:rPr>
          <w:lang w:val="ru-RU"/>
        </w:rPr>
        <w:t>ы</w:t>
      </w:r>
      <w:r w:rsidRPr="00CA55D9">
        <w:rPr>
          <w:spacing w:val="-2"/>
          <w:lang w:val="ru-RU"/>
        </w:rPr>
        <w:t>п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ск</w:t>
      </w:r>
      <w:r w:rsidRPr="00CA55D9">
        <w:rPr>
          <w:spacing w:val="1"/>
          <w:lang w:val="ru-RU"/>
        </w:rPr>
        <w:t>н</w:t>
      </w:r>
      <w:r w:rsidRPr="00CA55D9">
        <w:rPr>
          <w:lang w:val="ru-RU"/>
        </w:rPr>
        <w:t>ик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в</w:t>
      </w:r>
      <w:r w:rsidRPr="00CA55D9">
        <w:rPr>
          <w:spacing w:val="34"/>
          <w:lang w:val="ru-RU"/>
        </w:rPr>
        <w:t xml:space="preserve">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о на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рав</w:t>
      </w:r>
      <w:r w:rsidRPr="00CA55D9">
        <w:rPr>
          <w:spacing w:val="-2"/>
          <w:lang w:val="ru-RU"/>
        </w:rPr>
        <w:t>л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нию</w:t>
      </w:r>
      <w:r w:rsidRPr="00CA55D9">
        <w:rPr>
          <w:spacing w:val="52"/>
          <w:lang w:val="ru-RU"/>
        </w:rPr>
        <w:t xml:space="preserve"> </w:t>
      </w:r>
      <w:r w:rsidRPr="00CA55D9">
        <w:rPr>
          <w:lang w:val="ru-RU"/>
        </w:rPr>
        <w:t>п</w:t>
      </w:r>
      <w:r w:rsidRPr="00CA55D9">
        <w:rPr>
          <w:spacing w:val="-2"/>
          <w:lang w:val="ru-RU"/>
        </w:rPr>
        <w:t>од</w:t>
      </w:r>
      <w:r w:rsidRPr="00CA55D9">
        <w:rPr>
          <w:lang w:val="ru-RU"/>
        </w:rPr>
        <w:t>г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то</w:t>
      </w:r>
      <w:r w:rsidRPr="00CA55D9">
        <w:rPr>
          <w:spacing w:val="-3"/>
          <w:lang w:val="ru-RU"/>
        </w:rPr>
        <w:t>в</w:t>
      </w:r>
      <w:r w:rsidRPr="00CA55D9">
        <w:rPr>
          <w:lang w:val="ru-RU"/>
        </w:rPr>
        <w:t>ки</w:t>
      </w:r>
      <w:r w:rsidRPr="00CA55D9">
        <w:rPr>
          <w:spacing w:val="58"/>
          <w:lang w:val="ru-RU"/>
        </w:rPr>
        <w:t xml:space="preserve"> </w:t>
      </w:r>
      <w:r w:rsidR="00037C93" w:rsidRPr="00CA55D9">
        <w:rPr>
          <w:rFonts w:cs="Times New Roman"/>
          <w:spacing w:val="-2"/>
          <w:lang w:val="ru-RU"/>
        </w:rPr>
        <w:t>11.04.01 «Радиотехника»</w:t>
      </w:r>
      <w:r w:rsidRPr="00CA55D9">
        <w:rPr>
          <w:spacing w:val="26"/>
          <w:lang w:val="ru-RU"/>
        </w:rPr>
        <w:t xml:space="preserve"> </w:t>
      </w:r>
      <w:r w:rsidRPr="00CA55D9">
        <w:rPr>
          <w:lang w:val="ru-RU"/>
        </w:rPr>
        <w:t>вхо</w:t>
      </w:r>
      <w:r w:rsidRPr="00CA55D9">
        <w:rPr>
          <w:spacing w:val="-2"/>
          <w:lang w:val="ru-RU"/>
        </w:rPr>
        <w:t>д</w:t>
      </w:r>
      <w:r w:rsidRPr="00CA55D9">
        <w:rPr>
          <w:lang w:val="ru-RU"/>
        </w:rPr>
        <w:t>ит</w:t>
      </w:r>
      <w:r w:rsidRPr="00CA55D9">
        <w:rPr>
          <w:spacing w:val="28"/>
          <w:lang w:val="ru-RU"/>
        </w:rPr>
        <w:t xml:space="preserve">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од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овка</w:t>
      </w:r>
      <w:r w:rsidRPr="00CA55D9">
        <w:rPr>
          <w:spacing w:val="32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30"/>
          <w:lang w:val="ru-RU"/>
        </w:rPr>
        <w:t xml:space="preserve"> </w:t>
      </w:r>
      <w:r w:rsidRPr="00CA55D9">
        <w:rPr>
          <w:lang w:val="ru-RU"/>
        </w:rPr>
        <w:t>защита</w:t>
      </w:r>
      <w:r w:rsidRPr="00CA55D9">
        <w:rPr>
          <w:spacing w:val="29"/>
          <w:lang w:val="ru-RU"/>
        </w:rPr>
        <w:t xml:space="preserve"> </w:t>
      </w:r>
      <w:r w:rsidRPr="00CA55D9">
        <w:rPr>
          <w:lang w:val="ru-RU"/>
        </w:rPr>
        <w:t>в</w:t>
      </w:r>
      <w:r w:rsidRPr="00CA55D9">
        <w:rPr>
          <w:spacing w:val="-2"/>
          <w:lang w:val="ru-RU"/>
        </w:rPr>
        <w:t>ы</w:t>
      </w:r>
      <w:r w:rsidRPr="00CA55D9">
        <w:rPr>
          <w:lang w:val="ru-RU"/>
        </w:rPr>
        <w:t>п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ск</w:t>
      </w:r>
      <w:r w:rsidRPr="00CA55D9">
        <w:rPr>
          <w:spacing w:val="1"/>
          <w:lang w:val="ru-RU"/>
        </w:rPr>
        <w:t>н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й ква</w:t>
      </w:r>
      <w:r w:rsidRPr="00CA55D9">
        <w:rPr>
          <w:spacing w:val="-2"/>
          <w:lang w:val="ru-RU"/>
        </w:rPr>
        <w:t>л</w:t>
      </w:r>
      <w:r w:rsidRPr="00CA55D9">
        <w:rPr>
          <w:lang w:val="ru-RU"/>
        </w:rPr>
        <w:t>и</w:t>
      </w:r>
      <w:r w:rsidRPr="00CA55D9">
        <w:rPr>
          <w:spacing w:val="-2"/>
          <w:lang w:val="ru-RU"/>
        </w:rPr>
        <w:t>ф</w:t>
      </w:r>
      <w:r w:rsidRPr="00CA55D9">
        <w:rPr>
          <w:lang w:val="ru-RU"/>
        </w:rPr>
        <w:t>ик</w:t>
      </w:r>
      <w:r w:rsidRPr="00CA55D9">
        <w:rPr>
          <w:spacing w:val="-2"/>
          <w:lang w:val="ru-RU"/>
        </w:rPr>
        <w:t>а</w:t>
      </w:r>
      <w:r w:rsidRPr="00CA55D9">
        <w:rPr>
          <w:lang w:val="ru-RU"/>
        </w:rPr>
        <w:t>ц</w:t>
      </w:r>
      <w:r w:rsidRPr="00CA55D9">
        <w:rPr>
          <w:spacing w:val="-2"/>
          <w:lang w:val="ru-RU"/>
        </w:rPr>
        <w:t>ио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ой</w:t>
      </w:r>
      <w:r w:rsidRPr="00CA55D9">
        <w:rPr>
          <w:spacing w:val="14"/>
          <w:lang w:val="ru-RU"/>
        </w:rPr>
        <w:t xml:space="preserve"> </w:t>
      </w:r>
      <w:r w:rsidRPr="00CA55D9">
        <w:rPr>
          <w:lang w:val="ru-RU"/>
        </w:rPr>
        <w:t>р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бо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ы</w:t>
      </w:r>
      <w:r w:rsidRPr="00CA55D9">
        <w:rPr>
          <w:spacing w:val="19"/>
          <w:lang w:val="ru-RU"/>
        </w:rPr>
        <w:t xml:space="preserve"> </w:t>
      </w:r>
      <w:r w:rsidRPr="00CA55D9">
        <w:rPr>
          <w:lang w:val="ru-RU"/>
        </w:rPr>
        <w:t>(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агис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е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с</w:t>
      </w:r>
      <w:r w:rsidRPr="00CA55D9">
        <w:rPr>
          <w:spacing w:val="-2"/>
          <w:lang w:val="ru-RU"/>
        </w:rPr>
        <w:t>к</w:t>
      </w:r>
      <w:r w:rsidRPr="00CA55D9">
        <w:rPr>
          <w:lang w:val="ru-RU"/>
        </w:rPr>
        <w:t>ой</w:t>
      </w:r>
      <w:r w:rsidRPr="00CA55D9">
        <w:rPr>
          <w:spacing w:val="16"/>
          <w:lang w:val="ru-RU"/>
        </w:rPr>
        <w:t xml:space="preserve"> </w:t>
      </w:r>
      <w:r w:rsidRPr="00CA55D9">
        <w:rPr>
          <w:spacing w:val="-2"/>
          <w:lang w:val="ru-RU"/>
        </w:rPr>
        <w:t>д</w:t>
      </w:r>
      <w:r w:rsidRPr="00CA55D9">
        <w:rPr>
          <w:lang w:val="ru-RU"/>
        </w:rPr>
        <w:t>исс</w:t>
      </w:r>
      <w:r w:rsidRPr="00CA55D9">
        <w:rPr>
          <w:spacing w:val="-2"/>
          <w:lang w:val="ru-RU"/>
        </w:rPr>
        <w:t>е</w:t>
      </w:r>
      <w:r w:rsidRPr="00CA55D9">
        <w:rPr>
          <w:lang w:val="ru-RU"/>
        </w:rPr>
        <w:t>рт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ц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и),</w:t>
      </w:r>
      <w:r w:rsidRPr="00CA55D9">
        <w:rPr>
          <w:spacing w:val="17"/>
          <w:lang w:val="ru-RU"/>
        </w:rPr>
        <w:t xml:space="preserve"> </w:t>
      </w:r>
      <w:r w:rsidRPr="00CA55D9">
        <w:rPr>
          <w:lang w:val="ru-RU"/>
        </w:rPr>
        <w:t>в</w:t>
      </w:r>
      <w:r w:rsidRPr="00CA55D9">
        <w:rPr>
          <w:spacing w:val="-3"/>
          <w:lang w:val="ru-RU"/>
        </w:rPr>
        <w:t>к</w:t>
      </w:r>
      <w:r w:rsidRPr="00CA55D9">
        <w:rPr>
          <w:spacing w:val="-1"/>
          <w:lang w:val="ru-RU"/>
        </w:rPr>
        <w:t>лю</w:t>
      </w:r>
      <w:r w:rsidRPr="00CA55D9">
        <w:rPr>
          <w:lang w:val="ru-RU"/>
        </w:rPr>
        <w:t>чая</w:t>
      </w:r>
      <w:r w:rsidRPr="00CA55D9">
        <w:rPr>
          <w:spacing w:val="19"/>
          <w:lang w:val="ru-RU"/>
        </w:rPr>
        <w:t xml:space="preserve"> </w:t>
      </w:r>
      <w:r w:rsidRPr="00CA55D9">
        <w:rPr>
          <w:spacing w:val="-2"/>
          <w:lang w:val="ru-RU"/>
        </w:rPr>
        <w:t>по</w:t>
      </w:r>
      <w:r w:rsidRPr="00CA55D9">
        <w:rPr>
          <w:lang w:val="ru-RU"/>
        </w:rPr>
        <w:t>дг</w:t>
      </w:r>
      <w:r w:rsidRPr="00CA55D9">
        <w:rPr>
          <w:spacing w:val="1"/>
          <w:lang w:val="ru-RU"/>
        </w:rPr>
        <w:t>о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овку к пр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цед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 xml:space="preserve">ре </w:t>
      </w:r>
      <w:r w:rsidRPr="00CA55D9">
        <w:rPr>
          <w:spacing w:val="-2"/>
          <w:lang w:val="ru-RU"/>
        </w:rPr>
        <w:t>з</w:t>
      </w:r>
      <w:r w:rsidRPr="00CA55D9">
        <w:rPr>
          <w:lang w:val="ru-RU"/>
        </w:rPr>
        <w:t>а</w:t>
      </w:r>
      <w:r w:rsidRPr="00CA55D9">
        <w:rPr>
          <w:spacing w:val="-3"/>
          <w:lang w:val="ru-RU"/>
        </w:rPr>
        <w:t>щ</w:t>
      </w:r>
      <w:r w:rsidRPr="00CA55D9">
        <w:rPr>
          <w:lang w:val="ru-RU"/>
        </w:rPr>
        <w:t>иты</w:t>
      </w:r>
      <w:r w:rsidRPr="00CA55D9">
        <w:rPr>
          <w:spacing w:val="-2"/>
          <w:lang w:val="ru-RU"/>
        </w:rPr>
        <w:t xml:space="preserve"> </w:t>
      </w:r>
      <w:r w:rsidRPr="00CA55D9">
        <w:rPr>
          <w:lang w:val="ru-RU"/>
        </w:rPr>
        <w:t>и пр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ц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д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ру</w:t>
      </w:r>
      <w:r w:rsidRPr="00CA55D9">
        <w:rPr>
          <w:spacing w:val="-1"/>
          <w:lang w:val="ru-RU"/>
        </w:rPr>
        <w:t xml:space="preserve"> </w:t>
      </w:r>
      <w:r w:rsidRPr="00CA55D9">
        <w:rPr>
          <w:spacing w:val="-2"/>
          <w:lang w:val="ru-RU"/>
        </w:rPr>
        <w:t>з</w:t>
      </w:r>
      <w:r w:rsidRPr="00CA55D9">
        <w:rPr>
          <w:lang w:val="ru-RU"/>
        </w:rPr>
        <w:t>ащит</w:t>
      </w:r>
      <w:r w:rsidRPr="00CA55D9">
        <w:rPr>
          <w:spacing w:val="4"/>
          <w:lang w:val="ru-RU"/>
        </w:rPr>
        <w:t>ы</w:t>
      </w:r>
      <w:r w:rsidRPr="00CA55D9">
        <w:rPr>
          <w:rFonts w:cs="Times New Roman"/>
          <w:i/>
          <w:lang w:val="ru-RU"/>
        </w:rPr>
        <w:t>.</w:t>
      </w:r>
    </w:p>
    <w:p w14:paraId="2D0FF9FC" w14:textId="77777777" w:rsidR="00BE46EC" w:rsidRPr="00CA55D9" w:rsidRDefault="00BE46EC">
      <w:pPr>
        <w:spacing w:before="6" w:line="190" w:lineRule="exact"/>
        <w:rPr>
          <w:sz w:val="19"/>
          <w:szCs w:val="19"/>
          <w:lang w:val="ru-RU"/>
        </w:rPr>
      </w:pPr>
    </w:p>
    <w:p w14:paraId="58F608CB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71BC4230" w14:textId="77777777" w:rsidR="00BE46EC" w:rsidRPr="00CA55D9" w:rsidRDefault="00980453">
      <w:pPr>
        <w:pStyle w:val="10"/>
        <w:numPr>
          <w:ilvl w:val="0"/>
          <w:numId w:val="8"/>
        </w:numPr>
        <w:tabs>
          <w:tab w:val="left" w:pos="1140"/>
        </w:tabs>
        <w:spacing w:line="241" w:lineRule="auto"/>
        <w:ind w:left="116" w:right="124" w:firstLine="705"/>
        <w:jc w:val="both"/>
        <w:rPr>
          <w:b w:val="0"/>
          <w:bCs w:val="0"/>
          <w:lang w:val="ru-RU"/>
        </w:rPr>
      </w:pPr>
      <w:r w:rsidRPr="00CA55D9">
        <w:rPr>
          <w:lang w:val="ru-RU"/>
        </w:rPr>
        <w:t>Тр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бо</w:t>
      </w:r>
      <w:r w:rsidRPr="00CA55D9">
        <w:rPr>
          <w:spacing w:val="-3"/>
          <w:lang w:val="ru-RU"/>
        </w:rPr>
        <w:t>в</w:t>
      </w:r>
      <w:r w:rsidRPr="00CA55D9">
        <w:rPr>
          <w:lang w:val="ru-RU"/>
        </w:rPr>
        <w:t>а</w:t>
      </w:r>
      <w:r w:rsidRPr="00CA55D9">
        <w:rPr>
          <w:spacing w:val="-1"/>
          <w:lang w:val="ru-RU"/>
        </w:rPr>
        <w:t>ни</w:t>
      </w:r>
      <w:r w:rsidRPr="00CA55D9">
        <w:rPr>
          <w:lang w:val="ru-RU"/>
        </w:rPr>
        <w:t>я</w:t>
      </w:r>
      <w:r w:rsidRPr="00CA55D9">
        <w:rPr>
          <w:spacing w:val="37"/>
          <w:lang w:val="ru-RU"/>
        </w:rPr>
        <w:t xml:space="preserve"> </w:t>
      </w:r>
      <w:r w:rsidRPr="00CA55D9">
        <w:rPr>
          <w:lang w:val="ru-RU"/>
        </w:rPr>
        <w:t>к</w:t>
      </w:r>
      <w:r w:rsidRPr="00CA55D9">
        <w:rPr>
          <w:spacing w:val="37"/>
          <w:lang w:val="ru-RU"/>
        </w:rPr>
        <w:t xml:space="preserve"> </w:t>
      </w:r>
      <w:r w:rsidRPr="00CA55D9">
        <w:rPr>
          <w:spacing w:val="-3"/>
          <w:lang w:val="ru-RU"/>
        </w:rPr>
        <w:t>в</w:t>
      </w:r>
      <w:r w:rsidRPr="00CA55D9">
        <w:rPr>
          <w:spacing w:val="-1"/>
          <w:lang w:val="ru-RU"/>
        </w:rPr>
        <w:t>ып</w:t>
      </w:r>
      <w:r w:rsidRPr="00CA55D9">
        <w:rPr>
          <w:lang w:val="ru-RU"/>
        </w:rPr>
        <w:t>уск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ой</w:t>
      </w:r>
      <w:r w:rsidRPr="00CA55D9">
        <w:rPr>
          <w:spacing w:val="37"/>
          <w:lang w:val="ru-RU"/>
        </w:rPr>
        <w:t xml:space="preserve"> </w:t>
      </w:r>
      <w:r w:rsidRPr="00CA55D9">
        <w:rPr>
          <w:spacing w:val="-1"/>
          <w:lang w:val="ru-RU"/>
        </w:rPr>
        <w:t>к</w:t>
      </w:r>
      <w:r w:rsidRPr="00CA55D9">
        <w:rPr>
          <w:lang w:val="ru-RU"/>
        </w:rPr>
        <w:t>в</w:t>
      </w:r>
      <w:r w:rsidRPr="00CA55D9">
        <w:rPr>
          <w:spacing w:val="-2"/>
          <w:lang w:val="ru-RU"/>
        </w:rPr>
        <w:t>а</w:t>
      </w:r>
      <w:r w:rsidRPr="00CA55D9">
        <w:rPr>
          <w:lang w:val="ru-RU"/>
        </w:rPr>
        <w:t>л</w:t>
      </w:r>
      <w:r w:rsidRPr="00CA55D9">
        <w:rPr>
          <w:spacing w:val="-1"/>
          <w:lang w:val="ru-RU"/>
        </w:rPr>
        <w:t>и</w:t>
      </w:r>
      <w:r w:rsidRPr="00CA55D9">
        <w:rPr>
          <w:spacing w:val="-3"/>
          <w:lang w:val="ru-RU"/>
        </w:rPr>
        <w:t>ф</w:t>
      </w:r>
      <w:r w:rsidRPr="00CA55D9">
        <w:rPr>
          <w:spacing w:val="-1"/>
          <w:lang w:val="ru-RU"/>
        </w:rPr>
        <w:t>ик</w:t>
      </w:r>
      <w:r w:rsidRPr="00CA55D9">
        <w:rPr>
          <w:lang w:val="ru-RU"/>
        </w:rPr>
        <w:t>а</w:t>
      </w:r>
      <w:r w:rsidRPr="00CA55D9">
        <w:rPr>
          <w:spacing w:val="-1"/>
          <w:lang w:val="ru-RU"/>
        </w:rPr>
        <w:t>ци</w:t>
      </w:r>
      <w:r w:rsidRPr="00CA55D9">
        <w:rPr>
          <w:lang w:val="ru-RU"/>
        </w:rPr>
        <w:t>о</w:t>
      </w:r>
      <w:r w:rsidRPr="00CA55D9">
        <w:rPr>
          <w:spacing w:val="-1"/>
          <w:lang w:val="ru-RU"/>
        </w:rPr>
        <w:t>нн</w:t>
      </w:r>
      <w:r w:rsidRPr="00CA55D9">
        <w:rPr>
          <w:lang w:val="ru-RU"/>
        </w:rPr>
        <w:t>ой</w:t>
      </w:r>
      <w:r w:rsidRPr="00CA55D9">
        <w:rPr>
          <w:spacing w:val="37"/>
          <w:lang w:val="ru-RU"/>
        </w:rPr>
        <w:t xml:space="preserve"> </w:t>
      </w:r>
      <w:r w:rsidRPr="00CA55D9">
        <w:rPr>
          <w:lang w:val="ru-RU"/>
        </w:rPr>
        <w:t>р</w:t>
      </w:r>
      <w:r w:rsidRPr="00CA55D9">
        <w:rPr>
          <w:spacing w:val="-2"/>
          <w:lang w:val="ru-RU"/>
        </w:rPr>
        <w:t>аб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т</w:t>
      </w:r>
      <w:r w:rsidRPr="00CA55D9">
        <w:rPr>
          <w:lang w:val="ru-RU"/>
        </w:rPr>
        <w:t>е</w:t>
      </w:r>
      <w:r w:rsidRPr="00CA55D9">
        <w:rPr>
          <w:spacing w:val="37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37"/>
          <w:lang w:val="ru-RU"/>
        </w:rPr>
        <w:t xml:space="preserve"> </w:t>
      </w:r>
      <w:r w:rsidRPr="00CA55D9">
        <w:rPr>
          <w:spacing w:val="-1"/>
          <w:lang w:val="ru-RU"/>
        </w:rPr>
        <w:t>п</w:t>
      </w:r>
      <w:r w:rsidRPr="00CA55D9">
        <w:rPr>
          <w:lang w:val="ru-RU"/>
        </w:rPr>
        <w:t>оря</w:t>
      </w:r>
      <w:r w:rsidRPr="00CA55D9">
        <w:rPr>
          <w:spacing w:val="-2"/>
          <w:lang w:val="ru-RU"/>
        </w:rPr>
        <w:t>д</w:t>
      </w:r>
      <w:r w:rsidRPr="00CA55D9">
        <w:rPr>
          <w:lang w:val="ru-RU"/>
        </w:rPr>
        <w:t>ок ее в</w:t>
      </w:r>
      <w:r w:rsidRPr="00CA55D9">
        <w:rPr>
          <w:spacing w:val="-2"/>
          <w:lang w:val="ru-RU"/>
        </w:rPr>
        <w:t>ы</w:t>
      </w:r>
      <w:r w:rsidRPr="00CA55D9">
        <w:rPr>
          <w:spacing w:val="-1"/>
          <w:lang w:val="ru-RU"/>
        </w:rPr>
        <w:t>п</w:t>
      </w:r>
      <w:r w:rsidRPr="00CA55D9">
        <w:rPr>
          <w:lang w:val="ru-RU"/>
        </w:rPr>
        <w:t>ол</w:t>
      </w:r>
      <w:r w:rsidRPr="00CA55D9">
        <w:rPr>
          <w:spacing w:val="-1"/>
          <w:lang w:val="ru-RU"/>
        </w:rPr>
        <w:t>н</w:t>
      </w:r>
      <w:r w:rsidRPr="00CA55D9">
        <w:rPr>
          <w:lang w:val="ru-RU"/>
        </w:rPr>
        <w:t>ен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я</w:t>
      </w:r>
    </w:p>
    <w:p w14:paraId="5E442199" w14:textId="77777777" w:rsidR="00BE46EC" w:rsidRPr="00CA55D9" w:rsidRDefault="00980453">
      <w:pPr>
        <w:pStyle w:val="a6"/>
        <w:tabs>
          <w:tab w:val="left" w:pos="2602"/>
          <w:tab w:val="left" w:pos="5335"/>
          <w:tab w:val="left" w:pos="6597"/>
          <w:tab w:val="left" w:pos="9049"/>
        </w:tabs>
        <w:spacing w:line="315" w:lineRule="exact"/>
        <w:ind w:left="805"/>
        <w:rPr>
          <w:lang w:val="ru-RU"/>
        </w:rPr>
      </w:pPr>
      <w:r w:rsidRPr="00CA55D9">
        <w:rPr>
          <w:lang w:val="ru-RU"/>
        </w:rPr>
        <w:t>Вы</w:t>
      </w:r>
      <w:r w:rsidRPr="00CA55D9">
        <w:rPr>
          <w:spacing w:val="1"/>
          <w:lang w:val="ru-RU"/>
        </w:rPr>
        <w:t>п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ск</w:t>
      </w:r>
      <w:r w:rsidRPr="00CA55D9">
        <w:rPr>
          <w:spacing w:val="1"/>
          <w:lang w:val="ru-RU"/>
        </w:rPr>
        <w:t>н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я</w:t>
      </w:r>
      <w:r w:rsidRPr="00CA55D9">
        <w:rPr>
          <w:lang w:val="ru-RU"/>
        </w:rPr>
        <w:tab/>
        <w:t>ква</w:t>
      </w:r>
      <w:r w:rsidRPr="00CA55D9">
        <w:rPr>
          <w:spacing w:val="-2"/>
          <w:lang w:val="ru-RU"/>
        </w:rPr>
        <w:t>л</w:t>
      </w:r>
      <w:r w:rsidRPr="00CA55D9">
        <w:rPr>
          <w:lang w:val="ru-RU"/>
        </w:rPr>
        <w:t>и</w:t>
      </w:r>
      <w:r w:rsidRPr="00CA55D9">
        <w:rPr>
          <w:spacing w:val="-2"/>
          <w:lang w:val="ru-RU"/>
        </w:rPr>
        <w:t>ф</w:t>
      </w:r>
      <w:r w:rsidRPr="00CA55D9">
        <w:rPr>
          <w:lang w:val="ru-RU"/>
        </w:rPr>
        <w:t>ик</w:t>
      </w:r>
      <w:r w:rsidRPr="00CA55D9">
        <w:rPr>
          <w:spacing w:val="-2"/>
          <w:lang w:val="ru-RU"/>
        </w:rPr>
        <w:t>а</w:t>
      </w:r>
      <w:r w:rsidRPr="00CA55D9">
        <w:rPr>
          <w:lang w:val="ru-RU"/>
        </w:rPr>
        <w:t>ц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ная</w:t>
      </w:r>
      <w:r w:rsidRPr="00CA55D9">
        <w:rPr>
          <w:lang w:val="ru-RU"/>
        </w:rPr>
        <w:tab/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а</w:t>
      </w:r>
      <w:r w:rsidRPr="00CA55D9">
        <w:rPr>
          <w:spacing w:val="-2"/>
          <w:lang w:val="ru-RU"/>
        </w:rPr>
        <w:t>б</w:t>
      </w:r>
      <w:r w:rsidRPr="00CA55D9">
        <w:rPr>
          <w:lang w:val="ru-RU"/>
        </w:rPr>
        <w:t>ота</w:t>
      </w:r>
      <w:r w:rsidRPr="00CA55D9">
        <w:rPr>
          <w:lang w:val="ru-RU"/>
        </w:rPr>
        <w:tab/>
        <w:t>ра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сма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р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вается</w:t>
      </w:r>
      <w:r w:rsidRPr="00CA55D9">
        <w:rPr>
          <w:lang w:val="ru-RU"/>
        </w:rPr>
        <w:tab/>
      </w:r>
      <w:r w:rsidRPr="00CA55D9">
        <w:rPr>
          <w:spacing w:val="-2"/>
          <w:lang w:val="ru-RU"/>
        </w:rPr>
        <w:t>к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к</w:t>
      </w:r>
    </w:p>
    <w:p w14:paraId="76C9D5A7" w14:textId="77777777" w:rsidR="00BE46EC" w:rsidRPr="00CA55D9" w:rsidRDefault="00980453">
      <w:pPr>
        <w:pStyle w:val="a6"/>
        <w:spacing w:before="3" w:line="322" w:lineRule="exact"/>
        <w:ind w:left="109" w:right="123"/>
        <w:jc w:val="both"/>
        <w:rPr>
          <w:lang w:val="ru-RU"/>
        </w:rPr>
      </w:pPr>
      <w:r w:rsidRPr="00CA55D9">
        <w:rPr>
          <w:lang w:val="ru-RU"/>
        </w:rPr>
        <w:t>сам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с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оя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ел</w:t>
      </w:r>
      <w:r w:rsidRPr="00CA55D9">
        <w:rPr>
          <w:spacing w:val="-2"/>
          <w:lang w:val="ru-RU"/>
        </w:rPr>
        <w:t>ь</w:t>
      </w:r>
      <w:r w:rsidRPr="00CA55D9">
        <w:rPr>
          <w:lang w:val="ru-RU"/>
        </w:rPr>
        <w:t>ная</w:t>
      </w:r>
      <w:r w:rsidRPr="00CA55D9">
        <w:rPr>
          <w:spacing w:val="61"/>
          <w:lang w:val="ru-RU"/>
        </w:rPr>
        <w:t xml:space="preserve"> </w:t>
      </w:r>
      <w:r w:rsidRPr="00CA55D9">
        <w:rPr>
          <w:spacing w:val="-3"/>
          <w:lang w:val="ru-RU"/>
        </w:rPr>
        <w:t>з</w:t>
      </w:r>
      <w:r w:rsidRPr="00CA55D9">
        <w:rPr>
          <w:lang w:val="ru-RU"/>
        </w:rPr>
        <w:t>акл</w:t>
      </w:r>
      <w:r w:rsidRPr="00CA55D9">
        <w:rPr>
          <w:spacing w:val="-2"/>
          <w:lang w:val="ru-RU"/>
        </w:rPr>
        <w:t>ю</w:t>
      </w:r>
      <w:r w:rsidRPr="00CA55D9">
        <w:rPr>
          <w:lang w:val="ru-RU"/>
        </w:rPr>
        <w:t>ч</w:t>
      </w:r>
      <w:r w:rsidRPr="00CA55D9">
        <w:rPr>
          <w:spacing w:val="1"/>
          <w:lang w:val="ru-RU"/>
        </w:rPr>
        <w:t>и</w:t>
      </w:r>
      <w:r w:rsidRPr="00CA55D9">
        <w:rPr>
          <w:lang w:val="ru-RU"/>
        </w:rPr>
        <w:t>те</w:t>
      </w:r>
      <w:r w:rsidRPr="00CA55D9">
        <w:rPr>
          <w:spacing w:val="-2"/>
          <w:lang w:val="ru-RU"/>
        </w:rPr>
        <w:t>л</w:t>
      </w:r>
      <w:r w:rsidRPr="00CA55D9">
        <w:rPr>
          <w:spacing w:val="-1"/>
          <w:lang w:val="ru-RU"/>
        </w:rPr>
        <w:t>ь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ая</w:t>
      </w:r>
      <w:r w:rsidRPr="00CA55D9">
        <w:rPr>
          <w:spacing w:val="58"/>
          <w:lang w:val="ru-RU"/>
        </w:rPr>
        <w:t xml:space="preserve"> </w:t>
      </w:r>
      <w:r w:rsidRPr="00CA55D9">
        <w:rPr>
          <w:lang w:val="ru-RU"/>
        </w:rPr>
        <w:t>р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бо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а</w:t>
      </w:r>
      <w:r w:rsidRPr="00CA55D9">
        <w:rPr>
          <w:spacing w:val="60"/>
          <w:lang w:val="ru-RU"/>
        </w:rPr>
        <w:t xml:space="preserve"> 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б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чающег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ся,</w:t>
      </w:r>
      <w:r w:rsidRPr="00CA55D9">
        <w:rPr>
          <w:spacing w:val="60"/>
          <w:lang w:val="ru-RU"/>
        </w:rPr>
        <w:t xml:space="preserve"> </w:t>
      </w:r>
      <w:r w:rsidRPr="00CA55D9">
        <w:rPr>
          <w:lang w:val="ru-RU"/>
        </w:rPr>
        <w:t>в</w:t>
      </w:r>
      <w:r w:rsidRPr="00CA55D9">
        <w:rPr>
          <w:spacing w:val="60"/>
          <w:lang w:val="ru-RU"/>
        </w:rPr>
        <w:t xml:space="preserve"> </w:t>
      </w:r>
      <w:r w:rsidRPr="00CA55D9">
        <w:rPr>
          <w:lang w:val="ru-RU"/>
        </w:rPr>
        <w:t>к</w:t>
      </w:r>
      <w:r w:rsidRPr="00CA55D9">
        <w:rPr>
          <w:spacing w:val="1"/>
          <w:lang w:val="ru-RU"/>
        </w:rPr>
        <w:t>о</w:t>
      </w:r>
      <w:r w:rsidRPr="00CA55D9">
        <w:rPr>
          <w:spacing w:val="-3"/>
          <w:lang w:val="ru-RU"/>
        </w:rPr>
        <w:t>т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р</w:t>
      </w:r>
      <w:r w:rsidRPr="00CA55D9">
        <w:rPr>
          <w:spacing w:val="-4"/>
          <w:lang w:val="ru-RU"/>
        </w:rPr>
        <w:t>о</w:t>
      </w:r>
      <w:r w:rsidRPr="00CA55D9">
        <w:rPr>
          <w:lang w:val="ru-RU"/>
        </w:rPr>
        <w:t>й систе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ати</w:t>
      </w:r>
      <w:r w:rsidRPr="00CA55D9">
        <w:rPr>
          <w:spacing w:val="-3"/>
          <w:lang w:val="ru-RU"/>
        </w:rPr>
        <w:t>з</w:t>
      </w:r>
      <w:r w:rsidRPr="00CA55D9">
        <w:rPr>
          <w:lang w:val="ru-RU"/>
        </w:rPr>
        <w:t>ир</w:t>
      </w:r>
      <w:r w:rsidRPr="00CA55D9">
        <w:rPr>
          <w:spacing w:val="-4"/>
          <w:lang w:val="ru-RU"/>
        </w:rPr>
        <w:t>у</w:t>
      </w:r>
      <w:r w:rsidRPr="00CA55D9">
        <w:rPr>
          <w:spacing w:val="-1"/>
          <w:lang w:val="ru-RU"/>
        </w:rPr>
        <w:t>ю</w:t>
      </w:r>
      <w:r w:rsidRPr="00CA55D9">
        <w:rPr>
          <w:lang w:val="ru-RU"/>
        </w:rPr>
        <w:t>тся,</w:t>
      </w:r>
      <w:r w:rsidRPr="00CA55D9">
        <w:rPr>
          <w:spacing w:val="68"/>
          <w:lang w:val="ru-RU"/>
        </w:rPr>
        <w:t xml:space="preserve"> </w:t>
      </w:r>
      <w:r w:rsidRPr="00CA55D9">
        <w:rPr>
          <w:lang w:val="ru-RU"/>
        </w:rPr>
        <w:t>закреп</w:t>
      </w:r>
      <w:r w:rsidRPr="00CA55D9">
        <w:rPr>
          <w:spacing w:val="-1"/>
          <w:lang w:val="ru-RU"/>
        </w:rPr>
        <w:t>л</w:t>
      </w:r>
      <w:r w:rsidRPr="00CA55D9">
        <w:rPr>
          <w:lang w:val="ru-RU"/>
        </w:rPr>
        <w:t>яю</w:t>
      </w:r>
      <w:r w:rsidRPr="00CA55D9">
        <w:rPr>
          <w:spacing w:val="-4"/>
          <w:lang w:val="ru-RU"/>
        </w:rPr>
        <w:t>т</w:t>
      </w:r>
      <w:r w:rsidRPr="00CA55D9">
        <w:rPr>
          <w:lang w:val="ru-RU"/>
        </w:rPr>
        <w:t>ся</w:t>
      </w:r>
      <w:r w:rsidRPr="00CA55D9">
        <w:rPr>
          <w:spacing w:val="69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69"/>
          <w:lang w:val="ru-RU"/>
        </w:rPr>
        <w:t xml:space="preserve"> 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асш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ряют</w:t>
      </w:r>
      <w:r w:rsidRPr="00CA55D9">
        <w:rPr>
          <w:spacing w:val="-4"/>
          <w:lang w:val="ru-RU"/>
        </w:rPr>
        <w:t>с</w:t>
      </w:r>
      <w:r w:rsidRPr="00CA55D9">
        <w:rPr>
          <w:lang w:val="ru-RU"/>
        </w:rPr>
        <w:t>я</w:t>
      </w:r>
      <w:r w:rsidRPr="00CA55D9">
        <w:rPr>
          <w:spacing w:val="69"/>
          <w:lang w:val="ru-RU"/>
        </w:rPr>
        <w:t xml:space="preserve"> </w:t>
      </w:r>
      <w:r w:rsidRPr="00CA55D9">
        <w:rPr>
          <w:lang w:val="ru-RU"/>
        </w:rPr>
        <w:t>те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ре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иче</w:t>
      </w:r>
      <w:r w:rsidRPr="00CA55D9">
        <w:rPr>
          <w:spacing w:val="-2"/>
          <w:lang w:val="ru-RU"/>
        </w:rPr>
        <w:t>с</w:t>
      </w:r>
      <w:r w:rsidRPr="00CA55D9">
        <w:rPr>
          <w:lang w:val="ru-RU"/>
        </w:rPr>
        <w:t>к</w:t>
      </w:r>
      <w:r w:rsidRPr="00CA55D9">
        <w:rPr>
          <w:spacing w:val="1"/>
          <w:lang w:val="ru-RU"/>
        </w:rPr>
        <w:t>и</w:t>
      </w:r>
      <w:r w:rsidRPr="00CA55D9">
        <w:rPr>
          <w:lang w:val="ru-RU"/>
        </w:rPr>
        <w:t>е</w:t>
      </w:r>
      <w:r w:rsidRPr="00CA55D9">
        <w:rPr>
          <w:spacing w:val="69"/>
          <w:lang w:val="ru-RU"/>
        </w:rPr>
        <w:t xml:space="preserve"> </w:t>
      </w:r>
      <w:r w:rsidRPr="00CA55D9">
        <w:rPr>
          <w:lang w:val="ru-RU"/>
        </w:rPr>
        <w:t>з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а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ия</w:t>
      </w:r>
      <w:r w:rsidRPr="00CA55D9">
        <w:rPr>
          <w:spacing w:val="67"/>
          <w:lang w:val="ru-RU"/>
        </w:rPr>
        <w:t xml:space="preserve"> </w:t>
      </w:r>
      <w:r w:rsidRPr="00CA55D9">
        <w:rPr>
          <w:lang w:val="ru-RU"/>
        </w:rPr>
        <w:t>и</w:t>
      </w:r>
    </w:p>
    <w:p w14:paraId="38165729" w14:textId="77777777" w:rsidR="00BE46EC" w:rsidRPr="00CA55D9" w:rsidRDefault="00980453">
      <w:pPr>
        <w:pStyle w:val="a6"/>
        <w:spacing w:line="322" w:lineRule="exact"/>
        <w:ind w:left="109" w:right="128"/>
        <w:jc w:val="both"/>
        <w:rPr>
          <w:lang w:val="ru-RU"/>
        </w:rPr>
      </w:pPr>
      <w:r w:rsidRPr="00CA55D9">
        <w:rPr>
          <w:lang w:val="ru-RU"/>
        </w:rPr>
        <w:t>пр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кт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чес</w:t>
      </w:r>
      <w:r w:rsidRPr="00CA55D9">
        <w:rPr>
          <w:spacing w:val="-2"/>
          <w:lang w:val="ru-RU"/>
        </w:rPr>
        <w:t>к</w:t>
      </w:r>
      <w:r w:rsidRPr="00CA55D9">
        <w:rPr>
          <w:lang w:val="ru-RU"/>
        </w:rPr>
        <w:t>ие</w:t>
      </w:r>
      <w:r w:rsidRPr="00CA55D9">
        <w:rPr>
          <w:spacing w:val="20"/>
          <w:lang w:val="ru-RU"/>
        </w:rPr>
        <w:t xml:space="preserve"> 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мения</w:t>
      </w:r>
      <w:r w:rsidRPr="00CA55D9">
        <w:rPr>
          <w:spacing w:val="20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21"/>
          <w:lang w:val="ru-RU"/>
        </w:rPr>
        <w:t xml:space="preserve"> 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авы</w:t>
      </w:r>
      <w:r w:rsidRPr="00CA55D9">
        <w:rPr>
          <w:spacing w:val="-2"/>
          <w:lang w:val="ru-RU"/>
        </w:rPr>
        <w:t>к</w:t>
      </w:r>
      <w:r w:rsidRPr="00CA55D9">
        <w:rPr>
          <w:lang w:val="ru-RU"/>
        </w:rPr>
        <w:t>и,</w:t>
      </w:r>
      <w:r w:rsidRPr="00CA55D9">
        <w:rPr>
          <w:spacing w:val="20"/>
          <w:lang w:val="ru-RU"/>
        </w:rPr>
        <w:t xml:space="preserve">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о</w:t>
      </w:r>
      <w:r w:rsidRPr="00CA55D9">
        <w:rPr>
          <w:spacing w:val="-1"/>
          <w:lang w:val="ru-RU"/>
        </w:rPr>
        <w:t>л</w:t>
      </w:r>
      <w:r w:rsidRPr="00CA55D9">
        <w:rPr>
          <w:spacing w:val="-2"/>
          <w:lang w:val="ru-RU"/>
        </w:rPr>
        <w:t>у</w:t>
      </w:r>
      <w:r w:rsidRPr="00CA55D9">
        <w:rPr>
          <w:lang w:val="ru-RU"/>
        </w:rPr>
        <w:t>че</w:t>
      </w:r>
      <w:r w:rsidRPr="00CA55D9">
        <w:rPr>
          <w:spacing w:val="-1"/>
          <w:lang w:val="ru-RU"/>
        </w:rPr>
        <w:t>н</w:t>
      </w:r>
      <w:r w:rsidRPr="00CA55D9">
        <w:rPr>
          <w:lang w:val="ru-RU"/>
        </w:rPr>
        <w:t>ные</w:t>
      </w:r>
      <w:r w:rsidRPr="00CA55D9">
        <w:rPr>
          <w:spacing w:val="18"/>
          <w:lang w:val="ru-RU"/>
        </w:rPr>
        <w:t xml:space="preserve"> </w:t>
      </w:r>
      <w:r w:rsidRPr="00CA55D9">
        <w:rPr>
          <w:lang w:val="ru-RU"/>
        </w:rPr>
        <w:t>п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и</w:t>
      </w:r>
      <w:r w:rsidRPr="00CA55D9">
        <w:rPr>
          <w:spacing w:val="21"/>
          <w:lang w:val="ru-RU"/>
        </w:rPr>
        <w:t xml:space="preserve"> </w:t>
      </w:r>
      <w:r w:rsidRPr="00CA55D9">
        <w:rPr>
          <w:lang w:val="ru-RU"/>
        </w:rPr>
        <w:t>ос</w:t>
      </w:r>
      <w:r w:rsidRPr="00CA55D9">
        <w:rPr>
          <w:spacing w:val="-3"/>
          <w:lang w:val="ru-RU"/>
        </w:rPr>
        <w:t>в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е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ии</w:t>
      </w:r>
      <w:r w:rsidRPr="00CA55D9">
        <w:rPr>
          <w:spacing w:val="21"/>
          <w:lang w:val="ru-RU"/>
        </w:rPr>
        <w:t xml:space="preserve"> </w:t>
      </w:r>
      <w:r w:rsidRPr="00CA55D9">
        <w:rPr>
          <w:spacing w:val="-2"/>
          <w:lang w:val="ru-RU"/>
        </w:rPr>
        <w:t>д</w:t>
      </w:r>
      <w:r w:rsidRPr="00CA55D9">
        <w:rPr>
          <w:lang w:val="ru-RU"/>
        </w:rPr>
        <w:t>и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ц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п</w:t>
      </w:r>
      <w:r w:rsidRPr="00CA55D9">
        <w:rPr>
          <w:spacing w:val="-1"/>
          <w:lang w:val="ru-RU"/>
        </w:rPr>
        <w:t>л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н</w:t>
      </w:r>
      <w:r w:rsidRPr="00CA55D9">
        <w:rPr>
          <w:spacing w:val="18"/>
          <w:lang w:val="ru-RU"/>
        </w:rPr>
        <w:t xml:space="preserve"> </w:t>
      </w:r>
      <w:r w:rsidRPr="00CA55D9">
        <w:rPr>
          <w:lang w:val="ru-RU"/>
        </w:rPr>
        <w:t>и п</w:t>
      </w:r>
      <w:r w:rsidRPr="00CA55D9">
        <w:rPr>
          <w:spacing w:val="-2"/>
          <w:lang w:val="ru-RU"/>
        </w:rPr>
        <w:t>ро</w:t>
      </w:r>
      <w:r w:rsidRPr="00CA55D9">
        <w:rPr>
          <w:lang w:val="ru-RU"/>
        </w:rPr>
        <w:t>х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ж</w:t>
      </w:r>
      <w:r w:rsidRPr="00CA55D9">
        <w:rPr>
          <w:spacing w:val="1"/>
          <w:lang w:val="ru-RU"/>
        </w:rPr>
        <w:t>д</w:t>
      </w:r>
      <w:r w:rsidRPr="00CA55D9">
        <w:rPr>
          <w:spacing w:val="-2"/>
          <w:lang w:val="ru-RU"/>
        </w:rPr>
        <w:t>ен</w:t>
      </w:r>
      <w:r w:rsidRPr="00CA55D9">
        <w:rPr>
          <w:lang w:val="ru-RU"/>
        </w:rPr>
        <w:t>ии</w:t>
      </w:r>
      <w:r w:rsidRPr="00CA55D9">
        <w:rPr>
          <w:spacing w:val="-3"/>
          <w:lang w:val="ru-RU"/>
        </w:rPr>
        <w:t xml:space="preserve"> </w:t>
      </w:r>
      <w:r w:rsidRPr="00CA55D9">
        <w:rPr>
          <w:lang w:val="ru-RU"/>
        </w:rPr>
        <w:t>пр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к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ик,</w:t>
      </w:r>
      <w:r w:rsidRPr="00CA55D9">
        <w:rPr>
          <w:spacing w:val="-1"/>
          <w:lang w:val="ru-RU"/>
        </w:rPr>
        <w:t xml:space="preserve">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р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д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смотр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ны</w:t>
      </w:r>
      <w:r w:rsidRPr="00CA55D9">
        <w:rPr>
          <w:lang w:val="ru-RU"/>
        </w:rPr>
        <w:t>х</w:t>
      </w:r>
      <w:r w:rsidRPr="00CA55D9">
        <w:rPr>
          <w:spacing w:val="1"/>
          <w:lang w:val="ru-RU"/>
        </w:rPr>
        <w:t xml:space="preserve">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р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г</w:t>
      </w:r>
      <w:r w:rsidRPr="00CA55D9">
        <w:rPr>
          <w:spacing w:val="1"/>
          <w:lang w:val="ru-RU"/>
        </w:rPr>
        <w:t>р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мм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й ма</w:t>
      </w:r>
      <w:r w:rsidRPr="00CA55D9">
        <w:rPr>
          <w:spacing w:val="-4"/>
          <w:lang w:val="ru-RU"/>
        </w:rPr>
        <w:t>г</w:t>
      </w:r>
      <w:r w:rsidRPr="00CA55D9">
        <w:rPr>
          <w:lang w:val="ru-RU"/>
        </w:rPr>
        <w:t>и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трат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ры.</w:t>
      </w:r>
    </w:p>
    <w:p w14:paraId="4C1AA486" w14:textId="77777777" w:rsidR="00BE46EC" w:rsidRPr="00CA55D9" w:rsidRDefault="00980453">
      <w:pPr>
        <w:pStyle w:val="a6"/>
        <w:tabs>
          <w:tab w:val="left" w:pos="2510"/>
          <w:tab w:val="left" w:pos="5149"/>
          <w:tab w:val="left" w:pos="6315"/>
          <w:tab w:val="left" w:pos="8483"/>
        </w:tabs>
        <w:spacing w:line="318" w:lineRule="exact"/>
        <w:ind w:left="810"/>
        <w:rPr>
          <w:lang w:val="ru-RU"/>
        </w:rPr>
      </w:pPr>
      <w:r w:rsidRPr="00CA55D9">
        <w:rPr>
          <w:lang w:val="ru-RU"/>
        </w:rPr>
        <w:t>Вы</w:t>
      </w:r>
      <w:r w:rsidRPr="00CA55D9">
        <w:rPr>
          <w:spacing w:val="1"/>
          <w:lang w:val="ru-RU"/>
        </w:rPr>
        <w:t>п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ск</w:t>
      </w:r>
      <w:r w:rsidRPr="00CA55D9">
        <w:rPr>
          <w:spacing w:val="1"/>
          <w:lang w:val="ru-RU"/>
        </w:rPr>
        <w:t>н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я</w:t>
      </w:r>
      <w:r w:rsidRPr="00CA55D9">
        <w:rPr>
          <w:lang w:val="ru-RU"/>
        </w:rPr>
        <w:tab/>
        <w:t>ква</w:t>
      </w:r>
      <w:r w:rsidRPr="00CA55D9">
        <w:rPr>
          <w:spacing w:val="-2"/>
          <w:lang w:val="ru-RU"/>
        </w:rPr>
        <w:t>ли</w:t>
      </w:r>
      <w:r w:rsidRPr="00CA55D9">
        <w:rPr>
          <w:lang w:val="ru-RU"/>
        </w:rPr>
        <w:t>ф</w:t>
      </w:r>
      <w:r w:rsidRPr="00CA55D9">
        <w:rPr>
          <w:spacing w:val="1"/>
          <w:lang w:val="ru-RU"/>
        </w:rPr>
        <w:t>и</w:t>
      </w:r>
      <w:r w:rsidRPr="00CA55D9">
        <w:rPr>
          <w:lang w:val="ru-RU"/>
        </w:rPr>
        <w:t>к</w:t>
      </w:r>
      <w:r w:rsidRPr="00CA55D9">
        <w:rPr>
          <w:spacing w:val="-2"/>
          <w:lang w:val="ru-RU"/>
        </w:rPr>
        <w:t>ац</w:t>
      </w:r>
      <w:r w:rsidRPr="00CA55D9">
        <w:rPr>
          <w:lang w:val="ru-RU"/>
        </w:rPr>
        <w:t>и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ая</w:t>
      </w:r>
      <w:r w:rsidRPr="00CA55D9">
        <w:rPr>
          <w:lang w:val="ru-RU"/>
        </w:rPr>
        <w:tab/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а</w:t>
      </w:r>
      <w:r w:rsidRPr="00CA55D9">
        <w:rPr>
          <w:spacing w:val="-2"/>
          <w:lang w:val="ru-RU"/>
        </w:rPr>
        <w:t>б</w:t>
      </w:r>
      <w:r w:rsidRPr="00CA55D9">
        <w:rPr>
          <w:lang w:val="ru-RU"/>
        </w:rPr>
        <w:t>ота</w:t>
      </w:r>
      <w:r w:rsidRPr="00CA55D9">
        <w:rPr>
          <w:lang w:val="ru-RU"/>
        </w:rPr>
        <w:tab/>
      </w:r>
      <w:r w:rsidRPr="00CA55D9">
        <w:rPr>
          <w:spacing w:val="-2"/>
          <w:lang w:val="ru-RU"/>
        </w:rPr>
        <w:t>д</w:t>
      </w:r>
      <w:r w:rsidRPr="00CA55D9">
        <w:rPr>
          <w:lang w:val="ru-RU"/>
        </w:rPr>
        <w:t>ем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нс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р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р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ет</w:t>
      </w:r>
      <w:r w:rsidRPr="00CA55D9">
        <w:rPr>
          <w:lang w:val="ru-RU"/>
        </w:rPr>
        <w:tab/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рове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ь</w:t>
      </w:r>
    </w:p>
    <w:p w14:paraId="35268059" w14:textId="77777777" w:rsidR="00BE46EC" w:rsidRPr="00CA55D9" w:rsidRDefault="00980453">
      <w:pPr>
        <w:pStyle w:val="a6"/>
        <w:spacing w:before="6" w:line="322" w:lineRule="exact"/>
        <w:ind w:left="114" w:right="132"/>
        <w:jc w:val="both"/>
        <w:rPr>
          <w:lang w:val="ru-RU"/>
        </w:rPr>
      </w:pPr>
      <w:r w:rsidRPr="00CA55D9">
        <w:rPr>
          <w:lang w:val="ru-RU"/>
        </w:rPr>
        <w:t>п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д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отов</w:t>
      </w:r>
      <w:r w:rsidRPr="00CA55D9">
        <w:rPr>
          <w:spacing w:val="-2"/>
          <w:lang w:val="ru-RU"/>
        </w:rPr>
        <w:t>л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ос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и</w:t>
      </w:r>
      <w:r w:rsidRPr="00CA55D9">
        <w:rPr>
          <w:spacing w:val="39"/>
          <w:lang w:val="ru-RU"/>
        </w:rPr>
        <w:t xml:space="preserve"> </w:t>
      </w:r>
      <w:r w:rsidRPr="00CA55D9">
        <w:rPr>
          <w:lang w:val="ru-RU"/>
        </w:rPr>
        <w:t>вы</w:t>
      </w:r>
      <w:r w:rsidRPr="00CA55D9">
        <w:rPr>
          <w:spacing w:val="1"/>
          <w:lang w:val="ru-RU"/>
        </w:rPr>
        <w:t>п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ск</w:t>
      </w:r>
      <w:r w:rsidRPr="00CA55D9">
        <w:rPr>
          <w:spacing w:val="1"/>
          <w:lang w:val="ru-RU"/>
        </w:rPr>
        <w:t>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ка</w:t>
      </w:r>
      <w:r w:rsidRPr="00CA55D9">
        <w:rPr>
          <w:spacing w:val="41"/>
          <w:lang w:val="ru-RU"/>
        </w:rPr>
        <w:t xml:space="preserve"> </w:t>
      </w:r>
      <w:r w:rsidRPr="00CA55D9">
        <w:rPr>
          <w:lang w:val="ru-RU"/>
        </w:rPr>
        <w:t>к</w:t>
      </w:r>
      <w:r w:rsidRPr="00CA55D9">
        <w:rPr>
          <w:spacing w:val="39"/>
          <w:lang w:val="ru-RU"/>
        </w:rPr>
        <w:t xml:space="preserve"> </w:t>
      </w:r>
      <w:r w:rsidRPr="00CA55D9">
        <w:rPr>
          <w:lang w:val="ru-RU"/>
        </w:rPr>
        <w:t>сам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с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оя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ел</w:t>
      </w:r>
      <w:r w:rsidRPr="00CA55D9">
        <w:rPr>
          <w:spacing w:val="-2"/>
          <w:lang w:val="ru-RU"/>
        </w:rPr>
        <w:t>ь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й</w:t>
      </w:r>
      <w:r w:rsidRPr="00CA55D9">
        <w:rPr>
          <w:spacing w:val="39"/>
          <w:lang w:val="ru-RU"/>
        </w:rPr>
        <w:t xml:space="preserve"> </w:t>
      </w:r>
      <w:r w:rsidRPr="00CA55D9">
        <w:rPr>
          <w:lang w:val="ru-RU"/>
        </w:rPr>
        <w:t>п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оф</w:t>
      </w:r>
      <w:r w:rsidRPr="00CA55D9">
        <w:rPr>
          <w:spacing w:val="-2"/>
          <w:lang w:val="ru-RU"/>
        </w:rPr>
        <w:t>е</w:t>
      </w:r>
      <w:r w:rsidRPr="00CA55D9">
        <w:rPr>
          <w:lang w:val="ru-RU"/>
        </w:rPr>
        <w:t>сс</w:t>
      </w:r>
      <w:r w:rsidRPr="00CA55D9">
        <w:rPr>
          <w:spacing w:val="-2"/>
          <w:lang w:val="ru-RU"/>
        </w:rPr>
        <w:t>ио</w:t>
      </w:r>
      <w:r w:rsidRPr="00CA55D9">
        <w:rPr>
          <w:lang w:val="ru-RU"/>
        </w:rPr>
        <w:t>нал</w:t>
      </w:r>
      <w:r w:rsidRPr="00CA55D9">
        <w:rPr>
          <w:spacing w:val="-2"/>
          <w:lang w:val="ru-RU"/>
        </w:rPr>
        <w:t>ьно</w:t>
      </w:r>
      <w:r w:rsidRPr="00CA55D9">
        <w:rPr>
          <w:lang w:val="ru-RU"/>
        </w:rPr>
        <w:t>й деятел</w:t>
      </w:r>
      <w:r w:rsidRPr="00CA55D9">
        <w:rPr>
          <w:spacing w:val="-4"/>
          <w:lang w:val="ru-RU"/>
        </w:rPr>
        <w:t>ь</w:t>
      </w:r>
      <w:r w:rsidRPr="00CA55D9">
        <w:rPr>
          <w:lang w:val="ru-RU"/>
        </w:rPr>
        <w:t>нос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и.</w:t>
      </w:r>
    </w:p>
    <w:p w14:paraId="21169DBE" w14:textId="77777777" w:rsidR="00BE46EC" w:rsidRPr="00CA55D9" w:rsidRDefault="00980453">
      <w:pPr>
        <w:pStyle w:val="a6"/>
        <w:spacing w:line="322" w:lineRule="exact"/>
        <w:ind w:left="106" w:right="135" w:firstLine="700"/>
        <w:jc w:val="both"/>
        <w:rPr>
          <w:lang w:val="ru-RU"/>
        </w:rPr>
      </w:pPr>
      <w:r w:rsidRPr="00CA55D9">
        <w:rPr>
          <w:lang w:val="ru-RU"/>
        </w:rPr>
        <w:t>Вы</w:t>
      </w:r>
      <w:r w:rsidRPr="00CA55D9">
        <w:rPr>
          <w:spacing w:val="1"/>
          <w:lang w:val="ru-RU"/>
        </w:rPr>
        <w:t>п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ск</w:t>
      </w:r>
      <w:r w:rsidRPr="00CA55D9">
        <w:rPr>
          <w:spacing w:val="1"/>
          <w:lang w:val="ru-RU"/>
        </w:rPr>
        <w:t>н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я</w:t>
      </w:r>
      <w:r w:rsidRPr="00CA55D9">
        <w:rPr>
          <w:spacing w:val="55"/>
          <w:lang w:val="ru-RU"/>
        </w:rPr>
        <w:t xml:space="preserve"> </w:t>
      </w:r>
      <w:r w:rsidRPr="00CA55D9">
        <w:rPr>
          <w:lang w:val="ru-RU"/>
        </w:rPr>
        <w:t>ква</w:t>
      </w:r>
      <w:r w:rsidRPr="00CA55D9">
        <w:rPr>
          <w:spacing w:val="-2"/>
          <w:lang w:val="ru-RU"/>
        </w:rPr>
        <w:t>ли</w:t>
      </w:r>
      <w:r w:rsidRPr="00CA55D9">
        <w:rPr>
          <w:lang w:val="ru-RU"/>
        </w:rPr>
        <w:t>ф</w:t>
      </w:r>
      <w:r w:rsidRPr="00CA55D9">
        <w:rPr>
          <w:spacing w:val="1"/>
          <w:lang w:val="ru-RU"/>
        </w:rPr>
        <w:t>и</w:t>
      </w:r>
      <w:r w:rsidRPr="00CA55D9">
        <w:rPr>
          <w:lang w:val="ru-RU"/>
        </w:rPr>
        <w:t>к</w:t>
      </w:r>
      <w:r w:rsidRPr="00CA55D9">
        <w:rPr>
          <w:spacing w:val="-2"/>
          <w:lang w:val="ru-RU"/>
        </w:rPr>
        <w:t>ац</w:t>
      </w:r>
      <w:r w:rsidRPr="00CA55D9">
        <w:rPr>
          <w:lang w:val="ru-RU"/>
        </w:rPr>
        <w:t>и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ая</w:t>
      </w:r>
      <w:r w:rsidRPr="00CA55D9">
        <w:rPr>
          <w:spacing w:val="53"/>
          <w:lang w:val="ru-RU"/>
        </w:rPr>
        <w:t xml:space="preserve"> </w:t>
      </w:r>
      <w:r w:rsidRPr="00CA55D9">
        <w:rPr>
          <w:lang w:val="ru-RU"/>
        </w:rPr>
        <w:t>ра</w:t>
      </w:r>
      <w:r w:rsidRPr="00CA55D9">
        <w:rPr>
          <w:spacing w:val="-2"/>
          <w:lang w:val="ru-RU"/>
        </w:rPr>
        <w:t>б</w:t>
      </w:r>
      <w:r w:rsidRPr="00CA55D9">
        <w:rPr>
          <w:lang w:val="ru-RU"/>
        </w:rPr>
        <w:t>ота</w:t>
      </w:r>
      <w:r w:rsidRPr="00CA55D9">
        <w:rPr>
          <w:spacing w:val="55"/>
          <w:lang w:val="ru-RU"/>
        </w:rPr>
        <w:t xml:space="preserve"> </w:t>
      </w:r>
      <w:r w:rsidRPr="00CA55D9">
        <w:rPr>
          <w:lang w:val="ru-RU"/>
        </w:rPr>
        <w:t>в</w:t>
      </w:r>
      <w:r w:rsidRPr="00CA55D9">
        <w:rPr>
          <w:spacing w:val="-2"/>
          <w:lang w:val="ru-RU"/>
        </w:rPr>
        <w:t>ып</w:t>
      </w:r>
      <w:r w:rsidRPr="00CA55D9">
        <w:rPr>
          <w:lang w:val="ru-RU"/>
        </w:rPr>
        <w:t>о</w:t>
      </w:r>
      <w:r w:rsidRPr="00CA55D9">
        <w:rPr>
          <w:spacing w:val="-1"/>
          <w:lang w:val="ru-RU"/>
        </w:rPr>
        <w:t>л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я</w:t>
      </w:r>
      <w:r w:rsidRPr="00CA55D9">
        <w:rPr>
          <w:lang w:val="ru-RU"/>
        </w:rPr>
        <w:t>ется</w:t>
      </w:r>
      <w:r w:rsidRPr="00CA55D9">
        <w:rPr>
          <w:spacing w:val="53"/>
          <w:lang w:val="ru-RU"/>
        </w:rPr>
        <w:t xml:space="preserve"> </w:t>
      </w:r>
      <w:r w:rsidRPr="00CA55D9">
        <w:rPr>
          <w:lang w:val="ru-RU"/>
        </w:rPr>
        <w:t>в</w:t>
      </w:r>
      <w:r w:rsidRPr="00CA55D9">
        <w:rPr>
          <w:spacing w:val="54"/>
          <w:lang w:val="ru-RU"/>
        </w:rPr>
        <w:t xml:space="preserve"> </w:t>
      </w:r>
      <w:r w:rsidRPr="00CA55D9">
        <w:rPr>
          <w:lang w:val="ru-RU"/>
        </w:rPr>
        <w:t>ви</w:t>
      </w:r>
      <w:r w:rsidRPr="00CA55D9">
        <w:rPr>
          <w:spacing w:val="-1"/>
          <w:lang w:val="ru-RU"/>
        </w:rPr>
        <w:t>д</w:t>
      </w:r>
      <w:r w:rsidRPr="00CA55D9">
        <w:rPr>
          <w:lang w:val="ru-RU"/>
        </w:rPr>
        <w:t>е магис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е</w:t>
      </w:r>
      <w:r w:rsidRPr="00CA55D9">
        <w:rPr>
          <w:spacing w:val="1"/>
          <w:lang w:val="ru-RU"/>
        </w:rPr>
        <w:t>р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к</w:t>
      </w:r>
      <w:r w:rsidRPr="00CA55D9">
        <w:rPr>
          <w:spacing w:val="-1"/>
          <w:lang w:val="ru-RU"/>
        </w:rPr>
        <w:t>о</w:t>
      </w:r>
      <w:r w:rsidRPr="00CA55D9">
        <w:rPr>
          <w:lang w:val="ru-RU"/>
        </w:rPr>
        <w:t xml:space="preserve">й </w:t>
      </w:r>
      <w:r w:rsidRPr="00CA55D9">
        <w:rPr>
          <w:spacing w:val="-2"/>
          <w:lang w:val="ru-RU"/>
        </w:rPr>
        <w:t>д</w:t>
      </w:r>
      <w:r w:rsidRPr="00CA55D9">
        <w:rPr>
          <w:lang w:val="ru-RU"/>
        </w:rPr>
        <w:t>и</w:t>
      </w:r>
      <w:r w:rsidRPr="00CA55D9">
        <w:rPr>
          <w:spacing w:val="1"/>
          <w:lang w:val="ru-RU"/>
        </w:rPr>
        <w:t>с</w:t>
      </w:r>
      <w:r w:rsidRPr="00CA55D9">
        <w:rPr>
          <w:spacing w:val="-3"/>
          <w:lang w:val="ru-RU"/>
        </w:rPr>
        <w:t>се</w:t>
      </w:r>
      <w:r w:rsidRPr="00CA55D9">
        <w:rPr>
          <w:lang w:val="ru-RU"/>
        </w:rPr>
        <w:t>рта</w:t>
      </w:r>
      <w:r w:rsidRPr="00CA55D9">
        <w:rPr>
          <w:spacing w:val="-2"/>
          <w:lang w:val="ru-RU"/>
        </w:rPr>
        <w:t>ци</w:t>
      </w:r>
      <w:r w:rsidRPr="00CA55D9">
        <w:rPr>
          <w:lang w:val="ru-RU"/>
        </w:rPr>
        <w:t>и.</w:t>
      </w:r>
    </w:p>
    <w:p w14:paraId="7BAE3978" w14:textId="77777777" w:rsidR="00BE46EC" w:rsidRPr="00CA55D9" w:rsidRDefault="00980453">
      <w:pPr>
        <w:pStyle w:val="a6"/>
        <w:spacing w:line="322" w:lineRule="exact"/>
        <w:ind w:left="109" w:right="166" w:firstLine="715"/>
        <w:jc w:val="both"/>
        <w:rPr>
          <w:lang w:val="ru-RU"/>
        </w:rPr>
      </w:pP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е</w:t>
      </w:r>
      <w:r w:rsidRPr="00CA55D9">
        <w:rPr>
          <w:spacing w:val="1"/>
          <w:lang w:val="ru-RU"/>
        </w:rPr>
        <w:t>р</w:t>
      </w:r>
      <w:r w:rsidRPr="00CA55D9">
        <w:rPr>
          <w:lang w:val="ru-RU"/>
        </w:rPr>
        <w:t>еч</w:t>
      </w:r>
      <w:r w:rsidRPr="00CA55D9">
        <w:rPr>
          <w:spacing w:val="-2"/>
          <w:lang w:val="ru-RU"/>
        </w:rPr>
        <w:t>е</w:t>
      </w:r>
      <w:r w:rsidRPr="00CA55D9">
        <w:rPr>
          <w:lang w:val="ru-RU"/>
        </w:rPr>
        <w:t>нь</w:t>
      </w:r>
      <w:r w:rsidRPr="00CA55D9">
        <w:rPr>
          <w:spacing w:val="38"/>
          <w:lang w:val="ru-RU"/>
        </w:rPr>
        <w:t xml:space="preserve"> </w:t>
      </w:r>
      <w:r w:rsidRPr="00CA55D9">
        <w:rPr>
          <w:lang w:val="ru-RU"/>
        </w:rPr>
        <w:t>тем</w:t>
      </w:r>
      <w:r w:rsidRPr="00CA55D9">
        <w:rPr>
          <w:spacing w:val="39"/>
          <w:lang w:val="ru-RU"/>
        </w:rPr>
        <w:t xml:space="preserve"> </w:t>
      </w:r>
      <w:r w:rsidRPr="00CA55D9">
        <w:rPr>
          <w:lang w:val="ru-RU"/>
        </w:rPr>
        <w:t>вы</w:t>
      </w:r>
      <w:r w:rsidRPr="00CA55D9">
        <w:rPr>
          <w:spacing w:val="-2"/>
          <w:lang w:val="ru-RU"/>
        </w:rPr>
        <w:t>п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ск</w:t>
      </w:r>
      <w:r w:rsidRPr="00CA55D9">
        <w:rPr>
          <w:spacing w:val="1"/>
          <w:lang w:val="ru-RU"/>
        </w:rPr>
        <w:t>н</w:t>
      </w:r>
      <w:r w:rsidRPr="00CA55D9">
        <w:rPr>
          <w:lang w:val="ru-RU"/>
        </w:rPr>
        <w:t>ых</w:t>
      </w:r>
      <w:r w:rsidRPr="00CA55D9">
        <w:rPr>
          <w:spacing w:val="40"/>
          <w:lang w:val="ru-RU"/>
        </w:rPr>
        <w:t xml:space="preserve"> </w:t>
      </w:r>
      <w:r w:rsidRPr="00CA55D9">
        <w:rPr>
          <w:lang w:val="ru-RU"/>
        </w:rPr>
        <w:t>ква</w:t>
      </w:r>
      <w:r w:rsidRPr="00CA55D9">
        <w:rPr>
          <w:spacing w:val="-2"/>
          <w:lang w:val="ru-RU"/>
        </w:rPr>
        <w:t>ли</w:t>
      </w:r>
      <w:r w:rsidRPr="00CA55D9">
        <w:rPr>
          <w:lang w:val="ru-RU"/>
        </w:rPr>
        <w:t>ф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к</w:t>
      </w:r>
      <w:r w:rsidRPr="00CA55D9">
        <w:rPr>
          <w:spacing w:val="-2"/>
          <w:lang w:val="ru-RU"/>
        </w:rPr>
        <w:t>а</w:t>
      </w:r>
      <w:r w:rsidRPr="00CA55D9">
        <w:rPr>
          <w:lang w:val="ru-RU"/>
        </w:rPr>
        <w:t>ц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нн</w:t>
      </w:r>
      <w:r w:rsidRPr="00CA55D9">
        <w:rPr>
          <w:lang w:val="ru-RU"/>
        </w:rPr>
        <w:t>ых</w:t>
      </w:r>
      <w:r w:rsidRPr="00CA55D9">
        <w:rPr>
          <w:spacing w:val="40"/>
          <w:lang w:val="ru-RU"/>
        </w:rPr>
        <w:t xml:space="preserve"> </w:t>
      </w:r>
      <w:r w:rsidRPr="00CA55D9">
        <w:rPr>
          <w:lang w:val="ru-RU"/>
        </w:rPr>
        <w:t>р</w:t>
      </w:r>
      <w:r w:rsidRPr="00CA55D9">
        <w:rPr>
          <w:spacing w:val="-3"/>
          <w:lang w:val="ru-RU"/>
        </w:rPr>
        <w:t>а</w:t>
      </w:r>
      <w:r w:rsidRPr="00CA55D9">
        <w:rPr>
          <w:spacing w:val="-2"/>
          <w:lang w:val="ru-RU"/>
        </w:rPr>
        <w:t>б</w:t>
      </w:r>
      <w:r w:rsidRPr="00CA55D9">
        <w:rPr>
          <w:lang w:val="ru-RU"/>
        </w:rPr>
        <w:t>от,</w:t>
      </w:r>
      <w:r w:rsidRPr="00CA55D9">
        <w:rPr>
          <w:spacing w:val="38"/>
          <w:lang w:val="ru-RU"/>
        </w:rPr>
        <w:t xml:space="preserve">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р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д</w:t>
      </w:r>
      <w:r w:rsidRPr="00CA55D9">
        <w:rPr>
          <w:spacing w:val="-1"/>
          <w:lang w:val="ru-RU"/>
        </w:rPr>
        <w:t>л</w:t>
      </w:r>
      <w:r w:rsidRPr="00CA55D9">
        <w:rPr>
          <w:lang w:val="ru-RU"/>
        </w:rPr>
        <w:t>агае</w:t>
      </w:r>
      <w:r w:rsidRPr="00CA55D9">
        <w:rPr>
          <w:spacing w:val="-2"/>
          <w:lang w:val="ru-RU"/>
        </w:rPr>
        <w:t>мы</w:t>
      </w:r>
      <w:r w:rsidRPr="00CA55D9">
        <w:rPr>
          <w:lang w:val="ru-RU"/>
        </w:rPr>
        <w:t>х об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чающим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я:</w:t>
      </w:r>
    </w:p>
    <w:p w14:paraId="713A8D7A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Микрополосковый модуль блока коммутации АФАР;   </w:t>
      </w:r>
    </w:p>
    <w:p w14:paraId="6E527BD3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Программно-аппаратный модуль радиочастотного мониторинга 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УКВ-диапазона на базе цифрового тюнера RTL2832U;</w:t>
      </w:r>
    </w:p>
    <w:p w14:paraId="6D654D41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Цифровой приемо-передающий модуль РЛС;</w:t>
      </w:r>
    </w:p>
    <w:p w14:paraId="62519D57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Блок формирования когерентных зондирующих и опорных сигналов;</w:t>
      </w:r>
    </w:p>
    <w:p w14:paraId="700DEDA4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Многоканальное многочастотное приемное устройство РЛС загоризонтного обнаружения;</w:t>
      </w:r>
    </w:p>
    <w:p w14:paraId="6162A104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Формирователь сигналов цифрового радиопередатчика БПЛА радиочастотного диапазона и исследование его радиотехнических 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характеристик;</w:t>
      </w:r>
    </w:p>
    <w:p w14:paraId="1FC7FAC9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Фликкер-шумы источников опорного напряжения в низкочастотном диапазоне;</w:t>
      </w:r>
    </w:p>
    <w:p w14:paraId="55ECACD0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Повышение помехозащищенности линии спутниковой радиосвязи при наличии нешумовых помех;</w:t>
      </w:r>
    </w:p>
    <w:p w14:paraId="73AE7F73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Приборное обеспечение метрологического стенда для контроля оптического излучения;</w:t>
      </w:r>
    </w:p>
    <w:p w14:paraId="085C6175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Методы и средства РЭП для полетных контроллеров БПЛА;</w:t>
      </w:r>
    </w:p>
    <w:p w14:paraId="5B137096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Повышение помехозащищенности канала радиосвязи с БПЛА при наличии нешумовых помех;</w:t>
      </w:r>
    </w:p>
    <w:p w14:paraId="13D31558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Помехоустойчивость приема многопозиционных сигналов в системах обслуживания мобильных абонентов гражданской авиации;</w:t>
      </w:r>
    </w:p>
    <w:p w14:paraId="23E68532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Тестирование многофункционального РТК на стенде полунатурного моделирования;</w:t>
      </w:r>
    </w:p>
    <w:p w14:paraId="5D9099CB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Микроволновый полосно-пропускающий фильтр на основе резонатора Фабри-Перо;</w:t>
      </w:r>
    </w:p>
    <w:p w14:paraId="0F68D74B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Влияние нестабильностей работы блоков приемника на помехоустойчивость приема сигналов с квадратурной амплитудной модуляцией;</w:t>
      </w:r>
    </w:p>
    <w:p w14:paraId="441803DB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Помехоустойчивость приема сигналов с АФМ в присутствии нефлуктуационных помех;</w:t>
      </w:r>
    </w:p>
    <w:p w14:paraId="6858B775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Модуль синхронизации и привязки к системе единого времени в цифровом приемнике;</w:t>
      </w:r>
    </w:p>
    <w:p w14:paraId="2E82E79C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Адаптивная фильтрация помех при приеме сигналов с квадратурной амплитудной модуляцией;</w:t>
      </w:r>
    </w:p>
    <w:p w14:paraId="6EFC18EC" w14:textId="77777777" w:rsidR="003573D4" w:rsidRPr="003573D4" w:rsidRDefault="003573D4" w:rsidP="003573D4">
      <w:pPr>
        <w:numPr>
          <w:ilvl w:val="0"/>
          <w:numId w:val="10"/>
        </w:numPr>
        <w:suppressAutoHyphens/>
        <w:autoSpaceDE w:val="0"/>
        <w:spacing w:before="12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Использование топологии </w:t>
      </w:r>
      <w:r w:rsidRPr="003573D4">
        <w:rPr>
          <w:rFonts w:ascii="Times New Roman" w:eastAsia="Times New Roman" w:hAnsi="Times New Roman" w:cs="Times New Roman"/>
          <w:sz w:val="28"/>
          <w:szCs w:val="28"/>
          <w:lang w:eastAsia="ru-RU"/>
        </w:rPr>
        <w:t>SEPIC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энергообеспечении радиоэлектронных устройств;</w:t>
      </w:r>
    </w:p>
    <w:p w14:paraId="5854F9FD" w14:textId="63526CD5" w:rsidR="003573D4" w:rsidRPr="003573D4" w:rsidRDefault="003573D4" w:rsidP="003573D4">
      <w:pPr>
        <w:numPr>
          <w:ilvl w:val="0"/>
          <w:numId w:val="10"/>
        </w:numPr>
        <w:shd w:val="clear" w:color="auto" w:fill="FFFFFF"/>
        <w:suppressAutoHyphens/>
        <w:autoSpaceDE w:val="0"/>
        <w:ind w:right="5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Разработка и сопровождение алгоритмов первичной обработки радиолокационной информации для бортовых обзорных РЛС.</w:t>
      </w:r>
    </w:p>
    <w:p w14:paraId="45339513" w14:textId="77777777" w:rsidR="003573D4" w:rsidRDefault="003573D4" w:rsidP="003573D4">
      <w:pPr>
        <w:shd w:val="clear" w:color="auto" w:fill="FFFFFF"/>
        <w:ind w:right="14" w:firstLine="713"/>
        <w:jc w:val="both"/>
        <w:rPr>
          <w:iCs/>
          <w:sz w:val="28"/>
          <w:szCs w:val="28"/>
          <w:lang w:val="ru-RU"/>
        </w:rPr>
      </w:pPr>
    </w:p>
    <w:p w14:paraId="6C26216F" w14:textId="56F87228" w:rsidR="003573D4" w:rsidRPr="003573D4" w:rsidRDefault="003573D4" w:rsidP="003573D4">
      <w:pPr>
        <w:shd w:val="clear" w:color="auto" w:fill="FFFFFF"/>
        <w:ind w:right="14" w:firstLine="713"/>
        <w:jc w:val="both"/>
        <w:rPr>
          <w:iCs/>
          <w:sz w:val="28"/>
          <w:szCs w:val="28"/>
          <w:lang w:val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Обучающиеся, по их письменному заявлению, могут сами предложить темы выпускных квалификационных работ с обоснованием целесообразности их разработки для практического применения в соответствующей области профессиональной деятельности или на конкретном объекте профессиональной деятельности.</w:t>
      </w:r>
    </w:p>
    <w:p w14:paraId="457A8C00" w14:textId="77777777" w:rsidR="00BE46EC" w:rsidRPr="00CA55D9" w:rsidRDefault="00BE46EC">
      <w:pPr>
        <w:spacing w:before="8" w:line="120" w:lineRule="exact"/>
        <w:rPr>
          <w:sz w:val="12"/>
          <w:szCs w:val="12"/>
          <w:lang w:val="ru-RU"/>
        </w:rPr>
      </w:pPr>
    </w:p>
    <w:p w14:paraId="0959BB50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5273A156" w14:textId="77777777" w:rsidR="00BE46EC" w:rsidRPr="00CA55D9" w:rsidRDefault="00980453">
      <w:pPr>
        <w:pStyle w:val="10"/>
        <w:numPr>
          <w:ilvl w:val="0"/>
          <w:numId w:val="8"/>
        </w:numPr>
        <w:tabs>
          <w:tab w:val="left" w:pos="1172"/>
        </w:tabs>
        <w:spacing w:line="322" w:lineRule="exact"/>
        <w:ind w:right="109" w:firstLine="707"/>
        <w:jc w:val="both"/>
        <w:rPr>
          <w:b w:val="0"/>
          <w:bCs w:val="0"/>
          <w:lang w:val="ru-RU"/>
        </w:rPr>
      </w:pPr>
      <w:r w:rsidRPr="00CA55D9">
        <w:rPr>
          <w:spacing w:val="-2"/>
          <w:lang w:val="ru-RU"/>
        </w:rPr>
        <w:t>М</w:t>
      </w:r>
      <w:r w:rsidRPr="00CA55D9">
        <w:rPr>
          <w:lang w:val="ru-RU"/>
        </w:rPr>
        <w:t>есто</w:t>
      </w:r>
      <w:r w:rsidRPr="00CA55D9">
        <w:rPr>
          <w:spacing w:val="11"/>
          <w:lang w:val="ru-RU"/>
        </w:rPr>
        <w:t xml:space="preserve"> </w:t>
      </w:r>
      <w:r w:rsidRPr="00CA55D9">
        <w:rPr>
          <w:lang w:val="ru-RU"/>
        </w:rPr>
        <w:t>го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уда</w:t>
      </w:r>
      <w:r w:rsidRPr="00CA55D9">
        <w:rPr>
          <w:spacing w:val="-2"/>
          <w:lang w:val="ru-RU"/>
        </w:rPr>
        <w:t>р</w:t>
      </w:r>
      <w:r w:rsidRPr="00CA55D9">
        <w:rPr>
          <w:spacing w:val="-3"/>
          <w:lang w:val="ru-RU"/>
        </w:rPr>
        <w:t>с</w:t>
      </w:r>
      <w:r w:rsidRPr="00CA55D9">
        <w:rPr>
          <w:spacing w:val="1"/>
          <w:lang w:val="ru-RU"/>
        </w:rPr>
        <w:t>т</w:t>
      </w:r>
      <w:r w:rsidRPr="00CA55D9">
        <w:rPr>
          <w:lang w:val="ru-RU"/>
        </w:rPr>
        <w:t>ве</w:t>
      </w:r>
      <w:r w:rsidRPr="00CA55D9">
        <w:rPr>
          <w:spacing w:val="-2"/>
          <w:lang w:val="ru-RU"/>
        </w:rPr>
        <w:t>н</w:t>
      </w:r>
      <w:r w:rsidRPr="00CA55D9">
        <w:rPr>
          <w:spacing w:val="-1"/>
          <w:lang w:val="ru-RU"/>
        </w:rPr>
        <w:t>н</w:t>
      </w:r>
      <w:r w:rsidRPr="00CA55D9">
        <w:rPr>
          <w:lang w:val="ru-RU"/>
        </w:rPr>
        <w:t>ой</w:t>
      </w:r>
      <w:r w:rsidRPr="00CA55D9">
        <w:rPr>
          <w:spacing w:val="9"/>
          <w:lang w:val="ru-RU"/>
        </w:rPr>
        <w:t xml:space="preserve"> </w:t>
      </w:r>
      <w:r w:rsidRPr="00CA55D9">
        <w:rPr>
          <w:spacing w:val="-2"/>
          <w:lang w:val="ru-RU"/>
        </w:rPr>
        <w:t>а</w:t>
      </w:r>
      <w:r w:rsidRPr="00CA55D9">
        <w:rPr>
          <w:spacing w:val="1"/>
          <w:lang w:val="ru-RU"/>
        </w:rPr>
        <w:t>т</w:t>
      </w:r>
      <w:r w:rsidRPr="00CA55D9">
        <w:rPr>
          <w:spacing w:val="-2"/>
          <w:lang w:val="ru-RU"/>
        </w:rPr>
        <w:t>т</w:t>
      </w:r>
      <w:r w:rsidRPr="00CA55D9">
        <w:rPr>
          <w:lang w:val="ru-RU"/>
        </w:rPr>
        <w:t>естац</w:t>
      </w:r>
      <w:r w:rsidRPr="00CA55D9">
        <w:rPr>
          <w:spacing w:val="-4"/>
          <w:lang w:val="ru-RU"/>
        </w:rPr>
        <w:t>и</w:t>
      </w:r>
      <w:r w:rsidRPr="00CA55D9">
        <w:rPr>
          <w:lang w:val="ru-RU"/>
        </w:rPr>
        <w:t>и</w:t>
      </w:r>
      <w:r w:rsidRPr="00CA55D9">
        <w:rPr>
          <w:spacing w:val="12"/>
          <w:lang w:val="ru-RU"/>
        </w:rPr>
        <w:t xml:space="preserve"> </w:t>
      </w:r>
      <w:r w:rsidRPr="00CA55D9">
        <w:rPr>
          <w:lang w:val="ru-RU"/>
        </w:rPr>
        <w:t>в</w:t>
      </w:r>
      <w:r w:rsidRPr="00CA55D9">
        <w:rPr>
          <w:spacing w:val="10"/>
          <w:lang w:val="ru-RU"/>
        </w:rPr>
        <w:t xml:space="preserve"> </w:t>
      </w:r>
      <w:r w:rsidRPr="00CA55D9">
        <w:rPr>
          <w:lang w:val="ru-RU"/>
        </w:rPr>
        <w:t>с</w:t>
      </w:r>
      <w:r w:rsidRPr="00CA55D9">
        <w:rPr>
          <w:spacing w:val="1"/>
          <w:lang w:val="ru-RU"/>
        </w:rPr>
        <w:t>т</w:t>
      </w:r>
      <w:r w:rsidRPr="00CA55D9">
        <w:rPr>
          <w:lang w:val="ru-RU"/>
        </w:rPr>
        <w:t>ру</w:t>
      </w:r>
      <w:r w:rsidRPr="00CA55D9">
        <w:rPr>
          <w:spacing w:val="-1"/>
          <w:lang w:val="ru-RU"/>
        </w:rPr>
        <w:t>к</w:t>
      </w:r>
      <w:r w:rsidRPr="00CA55D9">
        <w:rPr>
          <w:spacing w:val="1"/>
          <w:lang w:val="ru-RU"/>
        </w:rPr>
        <w:t>т</w:t>
      </w:r>
      <w:r w:rsidRPr="00CA55D9">
        <w:rPr>
          <w:spacing w:val="-2"/>
          <w:lang w:val="ru-RU"/>
        </w:rPr>
        <w:t>у</w:t>
      </w:r>
      <w:r w:rsidRPr="00CA55D9">
        <w:rPr>
          <w:lang w:val="ru-RU"/>
        </w:rPr>
        <w:t>ре</w:t>
      </w:r>
      <w:r w:rsidRPr="00CA55D9">
        <w:rPr>
          <w:spacing w:val="10"/>
          <w:lang w:val="ru-RU"/>
        </w:rPr>
        <w:t xml:space="preserve"> </w:t>
      </w:r>
      <w:r w:rsidRPr="00CA55D9">
        <w:rPr>
          <w:lang w:val="ru-RU"/>
        </w:rPr>
        <w:t>маг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с</w:t>
      </w:r>
      <w:r w:rsidRPr="00CA55D9">
        <w:rPr>
          <w:spacing w:val="1"/>
          <w:lang w:val="ru-RU"/>
        </w:rPr>
        <w:t>т</w:t>
      </w:r>
      <w:r w:rsidRPr="00CA55D9">
        <w:rPr>
          <w:lang w:val="ru-RU"/>
        </w:rPr>
        <w:t>ерс</w:t>
      </w:r>
      <w:r w:rsidRPr="00CA55D9">
        <w:rPr>
          <w:spacing w:val="-4"/>
          <w:lang w:val="ru-RU"/>
        </w:rPr>
        <w:t>к</w:t>
      </w:r>
      <w:r w:rsidRPr="00CA55D9">
        <w:rPr>
          <w:lang w:val="ru-RU"/>
        </w:rPr>
        <w:t xml:space="preserve">ой </w:t>
      </w:r>
      <w:r w:rsidRPr="00CA55D9">
        <w:rPr>
          <w:spacing w:val="-1"/>
          <w:lang w:val="ru-RU"/>
        </w:rPr>
        <w:t>п</w:t>
      </w:r>
      <w:r w:rsidRPr="00CA55D9">
        <w:rPr>
          <w:lang w:val="ru-RU"/>
        </w:rPr>
        <w:t>рогр</w:t>
      </w:r>
      <w:r w:rsidRPr="00CA55D9">
        <w:rPr>
          <w:spacing w:val="-2"/>
          <w:lang w:val="ru-RU"/>
        </w:rPr>
        <w:t>а</w:t>
      </w:r>
      <w:r w:rsidRPr="00CA55D9">
        <w:rPr>
          <w:lang w:val="ru-RU"/>
        </w:rPr>
        <w:t>м</w:t>
      </w:r>
      <w:r w:rsidRPr="00CA55D9">
        <w:rPr>
          <w:spacing w:val="1"/>
          <w:lang w:val="ru-RU"/>
        </w:rPr>
        <w:t>м</w:t>
      </w:r>
      <w:r w:rsidRPr="00CA55D9">
        <w:rPr>
          <w:lang w:val="ru-RU"/>
        </w:rPr>
        <w:t>ы</w:t>
      </w:r>
    </w:p>
    <w:p w14:paraId="39013FB4" w14:textId="77777777" w:rsidR="00BE46EC" w:rsidRPr="00CA55D9" w:rsidRDefault="00980453">
      <w:pPr>
        <w:pStyle w:val="a6"/>
        <w:tabs>
          <w:tab w:val="left" w:pos="3058"/>
          <w:tab w:val="left" w:pos="4332"/>
          <w:tab w:val="left" w:pos="5843"/>
          <w:tab w:val="left" w:pos="7268"/>
          <w:tab w:val="left" w:pos="7625"/>
          <w:tab w:val="left" w:pos="8788"/>
        </w:tabs>
        <w:spacing w:line="313" w:lineRule="exact"/>
        <w:ind w:left="810"/>
        <w:rPr>
          <w:lang w:val="ru-RU"/>
        </w:rPr>
      </w:pPr>
      <w:r w:rsidRPr="00CA55D9">
        <w:rPr>
          <w:lang w:val="ru-RU"/>
        </w:rPr>
        <w:t>Гос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д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рств</w:t>
      </w:r>
      <w:r w:rsidRPr="00CA55D9">
        <w:rPr>
          <w:spacing w:val="-4"/>
          <w:lang w:val="ru-RU"/>
        </w:rPr>
        <w:t>е</w:t>
      </w:r>
      <w:r w:rsidRPr="00CA55D9">
        <w:rPr>
          <w:lang w:val="ru-RU"/>
        </w:rPr>
        <w:t>нн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я</w:t>
      </w:r>
      <w:r w:rsidRPr="00CA55D9">
        <w:rPr>
          <w:lang w:val="ru-RU"/>
        </w:rPr>
        <w:tab/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тог</w:t>
      </w:r>
      <w:r w:rsidRPr="00CA55D9">
        <w:rPr>
          <w:spacing w:val="1"/>
          <w:lang w:val="ru-RU"/>
        </w:rPr>
        <w:t>о</w:t>
      </w:r>
      <w:r w:rsidRPr="00CA55D9">
        <w:rPr>
          <w:spacing w:val="-3"/>
          <w:lang w:val="ru-RU"/>
        </w:rPr>
        <w:t>в</w:t>
      </w:r>
      <w:r w:rsidRPr="00CA55D9">
        <w:rPr>
          <w:lang w:val="ru-RU"/>
        </w:rPr>
        <w:t>ая</w:t>
      </w:r>
      <w:r w:rsidRPr="00CA55D9">
        <w:rPr>
          <w:lang w:val="ru-RU"/>
        </w:rPr>
        <w:tab/>
        <w:t>аттест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ц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я</w:t>
      </w:r>
      <w:r w:rsidRPr="00CA55D9">
        <w:rPr>
          <w:lang w:val="ru-RU"/>
        </w:rPr>
        <w:tab/>
        <w:t>отн</w:t>
      </w:r>
      <w:r w:rsidRPr="00CA55D9">
        <w:rPr>
          <w:spacing w:val="1"/>
          <w:lang w:val="ru-RU"/>
        </w:rPr>
        <w:t>о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ит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я</w:t>
      </w:r>
      <w:r w:rsidRPr="00CA55D9">
        <w:rPr>
          <w:lang w:val="ru-RU"/>
        </w:rPr>
        <w:tab/>
        <w:t>к</w:t>
      </w:r>
      <w:r w:rsidRPr="00CA55D9">
        <w:rPr>
          <w:lang w:val="ru-RU"/>
        </w:rPr>
        <w:tab/>
        <w:t>базов</w:t>
      </w:r>
      <w:r w:rsidRPr="00CA55D9">
        <w:rPr>
          <w:spacing w:val="-1"/>
          <w:lang w:val="ru-RU"/>
        </w:rPr>
        <w:t>о</w:t>
      </w:r>
      <w:r w:rsidRPr="00CA55D9">
        <w:rPr>
          <w:lang w:val="ru-RU"/>
        </w:rPr>
        <w:t>й</w:t>
      </w:r>
      <w:r w:rsidRPr="00CA55D9">
        <w:rPr>
          <w:lang w:val="ru-RU"/>
        </w:rPr>
        <w:tab/>
        <w:t>час</w:t>
      </w:r>
      <w:r w:rsidRPr="00CA55D9">
        <w:rPr>
          <w:spacing w:val="-2"/>
          <w:lang w:val="ru-RU"/>
        </w:rPr>
        <w:t>т</w:t>
      </w:r>
      <w:r w:rsidRPr="00CA55D9">
        <w:rPr>
          <w:lang w:val="ru-RU"/>
        </w:rPr>
        <w:t>и</w:t>
      </w:r>
    </w:p>
    <w:p w14:paraId="0CF8AE2A" w14:textId="3939572A" w:rsidR="00BE46EC" w:rsidRPr="00CA55D9" w:rsidRDefault="00980453" w:rsidP="00767D6B">
      <w:pPr>
        <w:pStyle w:val="a6"/>
        <w:tabs>
          <w:tab w:val="left" w:pos="1691"/>
          <w:tab w:val="left" w:pos="2873"/>
          <w:tab w:val="left" w:pos="4883"/>
          <w:tab w:val="left" w:pos="6755"/>
          <w:tab w:val="left" w:pos="8479"/>
        </w:tabs>
        <w:spacing w:line="322" w:lineRule="exact"/>
        <w:rPr>
          <w:rFonts w:cs="Times New Roman"/>
          <w:lang w:val="ru-RU"/>
        </w:rPr>
      </w:pP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че</w:t>
      </w:r>
      <w:r w:rsidRPr="00CA55D9">
        <w:rPr>
          <w:spacing w:val="1"/>
          <w:lang w:val="ru-RU"/>
        </w:rPr>
        <w:t>б</w:t>
      </w:r>
      <w:r w:rsidRPr="00CA55D9">
        <w:rPr>
          <w:lang w:val="ru-RU"/>
        </w:rPr>
        <w:t>но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</w:t>
      </w:r>
      <w:r w:rsidRPr="00CA55D9">
        <w:rPr>
          <w:lang w:val="ru-RU"/>
        </w:rPr>
        <w:tab/>
        <w:t>п</w:t>
      </w:r>
      <w:r w:rsidRPr="00CA55D9">
        <w:rPr>
          <w:spacing w:val="-1"/>
          <w:lang w:val="ru-RU"/>
        </w:rPr>
        <w:t>л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на</w:t>
      </w:r>
      <w:r w:rsidRPr="00CA55D9">
        <w:rPr>
          <w:lang w:val="ru-RU"/>
        </w:rPr>
        <w:tab/>
        <w:t>на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рав</w:t>
      </w:r>
      <w:r w:rsidRPr="00CA55D9">
        <w:rPr>
          <w:spacing w:val="-2"/>
          <w:lang w:val="ru-RU"/>
        </w:rPr>
        <w:t>л</w:t>
      </w:r>
      <w:r w:rsidRPr="00CA55D9">
        <w:rPr>
          <w:lang w:val="ru-RU"/>
        </w:rPr>
        <w:t>е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ия</w:t>
      </w:r>
      <w:r w:rsidRPr="00CA55D9">
        <w:rPr>
          <w:lang w:val="ru-RU"/>
        </w:rPr>
        <w:tab/>
        <w:t>по</w:t>
      </w:r>
      <w:r w:rsidRPr="00CA55D9">
        <w:rPr>
          <w:spacing w:val="-2"/>
          <w:lang w:val="ru-RU"/>
        </w:rPr>
        <w:t>д</w:t>
      </w:r>
      <w:r w:rsidRPr="00CA55D9">
        <w:rPr>
          <w:lang w:val="ru-RU"/>
        </w:rPr>
        <w:t>г</w:t>
      </w:r>
      <w:r w:rsidRPr="00CA55D9">
        <w:rPr>
          <w:spacing w:val="1"/>
          <w:lang w:val="ru-RU"/>
        </w:rPr>
        <w:t>о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ов</w:t>
      </w:r>
      <w:r w:rsidRPr="00CA55D9">
        <w:rPr>
          <w:spacing w:val="-3"/>
          <w:lang w:val="ru-RU"/>
        </w:rPr>
        <w:t>к</w:t>
      </w:r>
      <w:r w:rsidRPr="00CA55D9">
        <w:rPr>
          <w:lang w:val="ru-RU"/>
        </w:rPr>
        <w:t>и</w:t>
      </w:r>
      <w:r w:rsidRPr="00CA55D9">
        <w:rPr>
          <w:lang w:val="ru-RU"/>
        </w:rPr>
        <w:tab/>
        <w:t>магис</w:t>
      </w:r>
      <w:r w:rsidRPr="00CA55D9">
        <w:rPr>
          <w:spacing w:val="-3"/>
          <w:lang w:val="ru-RU"/>
        </w:rPr>
        <w:t>т</w:t>
      </w:r>
      <w:r w:rsidRPr="00CA55D9">
        <w:rPr>
          <w:spacing w:val="-2"/>
          <w:lang w:val="ru-RU"/>
        </w:rPr>
        <w:t>р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в</w:t>
      </w:r>
      <w:r w:rsidRPr="00CA55D9">
        <w:rPr>
          <w:lang w:val="ru-RU"/>
        </w:rPr>
        <w:tab/>
      </w:r>
      <w:r w:rsidR="00767D6B" w:rsidRPr="00CA55D9">
        <w:rPr>
          <w:spacing w:val="-2"/>
          <w:lang w:val="ru-RU"/>
        </w:rPr>
        <w:t>1</w:t>
      </w:r>
      <w:r w:rsidR="00767D6B" w:rsidRPr="00CA55D9">
        <w:rPr>
          <w:lang w:val="ru-RU"/>
        </w:rPr>
        <w:t>1.</w:t>
      </w:r>
      <w:r w:rsidR="00767D6B" w:rsidRPr="00CA55D9">
        <w:rPr>
          <w:spacing w:val="-2"/>
          <w:lang w:val="ru-RU"/>
        </w:rPr>
        <w:t>0</w:t>
      </w:r>
      <w:r w:rsidR="00767D6B" w:rsidRPr="00CA55D9">
        <w:rPr>
          <w:lang w:val="ru-RU"/>
        </w:rPr>
        <w:t>4.</w:t>
      </w:r>
      <w:r w:rsidR="00767D6B" w:rsidRPr="00CA55D9">
        <w:rPr>
          <w:spacing w:val="-5"/>
          <w:lang w:val="ru-RU"/>
        </w:rPr>
        <w:t>01 «</w:t>
      </w:r>
      <w:r w:rsidR="00767D6B" w:rsidRPr="00CA55D9">
        <w:rPr>
          <w:lang w:val="ru-RU"/>
        </w:rPr>
        <w:t>Радиотехника»</w:t>
      </w:r>
      <w:r w:rsidR="00767D6B" w:rsidRPr="00CA55D9">
        <w:rPr>
          <w:spacing w:val="-2"/>
          <w:lang w:val="ru-RU"/>
        </w:rPr>
        <w:t>.</w:t>
      </w:r>
      <w:r w:rsidRPr="00CA55D9">
        <w:rPr>
          <w:spacing w:val="67"/>
          <w:lang w:val="ru-RU"/>
        </w:rPr>
        <w:t xml:space="preserve"> </w:t>
      </w:r>
      <w:r w:rsidRPr="00CA55D9">
        <w:rPr>
          <w:lang w:val="ru-RU"/>
        </w:rPr>
        <w:t>с</w:t>
      </w:r>
      <w:r w:rsidRPr="00CA55D9">
        <w:rPr>
          <w:spacing w:val="4"/>
          <w:lang w:val="ru-RU"/>
        </w:rPr>
        <w:t xml:space="preserve"> </w:t>
      </w:r>
      <w:r w:rsidRPr="00CA55D9">
        <w:rPr>
          <w:lang w:val="ru-RU"/>
        </w:rPr>
        <w:t>маг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сте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с</w:t>
      </w:r>
      <w:r w:rsidRPr="00CA55D9">
        <w:rPr>
          <w:spacing w:val="-2"/>
          <w:lang w:val="ru-RU"/>
        </w:rPr>
        <w:t>ко</w:t>
      </w:r>
      <w:r w:rsidRPr="00CA55D9">
        <w:rPr>
          <w:lang w:val="ru-RU"/>
        </w:rPr>
        <w:t>й п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рам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ой</w:t>
      </w:r>
      <w:r w:rsidRPr="00CA55D9">
        <w:rPr>
          <w:spacing w:val="43"/>
          <w:lang w:val="ru-RU"/>
        </w:rPr>
        <w:t xml:space="preserve"> </w:t>
      </w:r>
      <w:r w:rsidR="00767D6B" w:rsidRPr="00CA55D9">
        <w:rPr>
          <w:lang w:val="ru-RU"/>
        </w:rPr>
        <w:t>«</w:t>
      </w:r>
      <w:r w:rsidR="00767D6B" w:rsidRPr="00CA55D9">
        <w:rPr>
          <w:spacing w:val="-2"/>
          <w:lang w:val="ru-RU"/>
        </w:rPr>
        <w:t>Радиоволновые технологии»</w:t>
      </w:r>
      <w:r w:rsidRPr="00CA55D9">
        <w:rPr>
          <w:lang w:val="ru-RU"/>
        </w:rPr>
        <w:t>.</w:t>
      </w:r>
      <w:r w:rsidRPr="00CA55D9">
        <w:rPr>
          <w:spacing w:val="-1"/>
          <w:lang w:val="ru-RU"/>
        </w:rPr>
        <w:t xml:space="preserve"> 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бщая т</w:t>
      </w:r>
      <w:r w:rsidRPr="00CA55D9">
        <w:rPr>
          <w:spacing w:val="-2"/>
          <w:lang w:val="ru-RU"/>
        </w:rPr>
        <w:t>р</w:t>
      </w:r>
      <w:r w:rsidRPr="00CA55D9">
        <w:rPr>
          <w:spacing w:val="-4"/>
          <w:lang w:val="ru-RU"/>
        </w:rPr>
        <w:t>у</w:t>
      </w:r>
      <w:r w:rsidRPr="00CA55D9">
        <w:rPr>
          <w:spacing w:val="1"/>
          <w:lang w:val="ru-RU"/>
        </w:rPr>
        <w:t>д</w:t>
      </w:r>
      <w:r w:rsidRPr="00CA55D9">
        <w:rPr>
          <w:lang w:val="ru-RU"/>
        </w:rPr>
        <w:t>оемк</w:t>
      </w:r>
      <w:r w:rsidRPr="00CA55D9">
        <w:rPr>
          <w:spacing w:val="-1"/>
          <w:lang w:val="ru-RU"/>
        </w:rPr>
        <w:t>о</w:t>
      </w:r>
      <w:r w:rsidRPr="00CA55D9">
        <w:rPr>
          <w:lang w:val="ru-RU"/>
        </w:rPr>
        <w:t>сть</w:t>
      </w:r>
      <w:r w:rsidRPr="00CA55D9">
        <w:rPr>
          <w:spacing w:val="-1"/>
          <w:lang w:val="ru-RU"/>
        </w:rPr>
        <w:t xml:space="preserve"> </w:t>
      </w:r>
      <w:r w:rsidRPr="00CA55D9">
        <w:rPr>
          <w:lang w:val="ru-RU"/>
        </w:rPr>
        <w:t>ат</w:t>
      </w:r>
      <w:r w:rsidRPr="00CA55D9">
        <w:rPr>
          <w:spacing w:val="-2"/>
          <w:lang w:val="ru-RU"/>
        </w:rPr>
        <w:t>т</w:t>
      </w:r>
      <w:r w:rsidRPr="00CA55D9">
        <w:rPr>
          <w:lang w:val="ru-RU"/>
        </w:rPr>
        <w:t>ест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ц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и состав</w:t>
      </w:r>
      <w:r w:rsidRPr="00CA55D9">
        <w:rPr>
          <w:spacing w:val="-2"/>
          <w:lang w:val="ru-RU"/>
        </w:rPr>
        <w:t>ля</w:t>
      </w:r>
      <w:r w:rsidRPr="00CA55D9">
        <w:rPr>
          <w:lang w:val="ru-RU"/>
        </w:rPr>
        <w:t>ет 9</w:t>
      </w:r>
      <w:r w:rsidRPr="00CA55D9">
        <w:rPr>
          <w:spacing w:val="1"/>
          <w:lang w:val="ru-RU"/>
        </w:rPr>
        <w:t xml:space="preserve"> </w:t>
      </w:r>
      <w:r w:rsidRPr="00CA55D9">
        <w:rPr>
          <w:lang w:val="ru-RU"/>
        </w:rPr>
        <w:t>зачет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ых</w:t>
      </w:r>
      <w:r w:rsidRPr="00CA55D9">
        <w:rPr>
          <w:spacing w:val="1"/>
          <w:lang w:val="ru-RU"/>
        </w:rPr>
        <w:t xml:space="preserve"> 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д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 xml:space="preserve">ц </w:t>
      </w:r>
      <w:r w:rsidRPr="00CA55D9">
        <w:rPr>
          <w:spacing w:val="1"/>
          <w:lang w:val="ru-RU"/>
        </w:rPr>
        <w:t>(</w:t>
      </w:r>
      <w:r w:rsidRPr="00CA55D9">
        <w:rPr>
          <w:rFonts w:cs="Times New Roman"/>
          <w:spacing w:val="-2"/>
          <w:lang w:val="ru-RU"/>
        </w:rPr>
        <w:t>3</w:t>
      </w:r>
      <w:r w:rsidRPr="00CA55D9">
        <w:rPr>
          <w:rFonts w:cs="Times New Roman"/>
          <w:lang w:val="ru-RU"/>
        </w:rPr>
        <w:t>24</w:t>
      </w:r>
    </w:p>
    <w:p w14:paraId="3B3E4538" w14:textId="77777777" w:rsidR="00BE46EC" w:rsidRPr="00CA55D9" w:rsidRDefault="00BE46EC">
      <w:pPr>
        <w:jc w:val="both"/>
        <w:rPr>
          <w:rFonts w:ascii="Times New Roman" w:eastAsia="Times New Roman" w:hAnsi="Times New Roman" w:cs="Times New Roman"/>
          <w:lang w:val="ru-RU"/>
        </w:rPr>
        <w:sectPr w:rsidR="00BE46EC" w:rsidRPr="00CA55D9">
          <w:pgSz w:w="11907" w:h="16840"/>
          <w:pgMar w:top="1040" w:right="740" w:bottom="280" w:left="1600" w:header="720" w:footer="720" w:gutter="0"/>
          <w:cols w:space="720"/>
        </w:sectPr>
      </w:pPr>
    </w:p>
    <w:p w14:paraId="5EF24584" w14:textId="77777777" w:rsidR="00BE46EC" w:rsidRPr="00CA55D9" w:rsidRDefault="00980453">
      <w:pPr>
        <w:pStyle w:val="a6"/>
        <w:spacing w:before="67" w:line="241" w:lineRule="auto"/>
        <w:ind w:right="114"/>
        <w:rPr>
          <w:rFonts w:cs="Times New Roman"/>
          <w:lang w:val="ru-RU"/>
        </w:rPr>
      </w:pPr>
      <w:r w:rsidRPr="00CA55D9">
        <w:rPr>
          <w:lang w:val="ru-RU"/>
        </w:rPr>
        <w:lastRenderedPageBreak/>
        <w:t>ака</w:t>
      </w:r>
      <w:r w:rsidRPr="00CA55D9">
        <w:rPr>
          <w:spacing w:val="1"/>
          <w:lang w:val="ru-RU"/>
        </w:rPr>
        <w:t>д</w:t>
      </w:r>
      <w:r w:rsidRPr="00CA55D9">
        <w:rPr>
          <w:lang w:val="ru-RU"/>
        </w:rPr>
        <w:t>.</w:t>
      </w:r>
      <w:r w:rsidRPr="00CA55D9">
        <w:rPr>
          <w:spacing w:val="46"/>
          <w:lang w:val="ru-RU"/>
        </w:rPr>
        <w:t xml:space="preserve"> </w:t>
      </w:r>
      <w:r w:rsidRPr="00CA55D9">
        <w:rPr>
          <w:spacing w:val="-2"/>
          <w:lang w:val="ru-RU"/>
        </w:rPr>
        <w:t>ч</w:t>
      </w:r>
      <w:r w:rsidRPr="00CA55D9">
        <w:rPr>
          <w:lang w:val="ru-RU"/>
        </w:rPr>
        <w:t>ас.)</w:t>
      </w:r>
      <w:r w:rsidRPr="00CA55D9">
        <w:rPr>
          <w:spacing w:val="47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47"/>
          <w:lang w:val="ru-RU"/>
        </w:rPr>
        <w:t xml:space="preserve"> </w:t>
      </w:r>
      <w:r w:rsidRPr="00CA55D9">
        <w:rPr>
          <w:lang w:val="ru-RU"/>
        </w:rPr>
        <w:t>вк</w:t>
      </w:r>
      <w:r w:rsidRPr="00CA55D9">
        <w:rPr>
          <w:spacing w:val="-2"/>
          <w:lang w:val="ru-RU"/>
        </w:rPr>
        <w:t>л</w:t>
      </w:r>
      <w:r w:rsidRPr="00CA55D9">
        <w:rPr>
          <w:spacing w:val="-1"/>
          <w:lang w:val="ru-RU"/>
        </w:rPr>
        <w:t>ю</w:t>
      </w:r>
      <w:r w:rsidRPr="00CA55D9">
        <w:rPr>
          <w:spacing w:val="-2"/>
          <w:lang w:val="ru-RU"/>
        </w:rPr>
        <w:t>ч</w:t>
      </w:r>
      <w:r w:rsidRPr="00CA55D9">
        <w:rPr>
          <w:lang w:val="ru-RU"/>
        </w:rPr>
        <w:t>ает</w:t>
      </w:r>
      <w:r w:rsidRPr="00CA55D9">
        <w:rPr>
          <w:spacing w:val="47"/>
          <w:lang w:val="ru-RU"/>
        </w:rPr>
        <w:t xml:space="preserve">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од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овку</w:t>
      </w:r>
      <w:r w:rsidRPr="00CA55D9">
        <w:rPr>
          <w:spacing w:val="43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47"/>
          <w:lang w:val="ru-RU"/>
        </w:rPr>
        <w:t xml:space="preserve"> </w:t>
      </w:r>
      <w:r w:rsidRPr="00CA55D9">
        <w:rPr>
          <w:lang w:val="ru-RU"/>
        </w:rPr>
        <w:t>защиту</w:t>
      </w:r>
      <w:r w:rsidRPr="00CA55D9">
        <w:rPr>
          <w:spacing w:val="43"/>
          <w:lang w:val="ru-RU"/>
        </w:rPr>
        <w:t xml:space="preserve"> </w:t>
      </w:r>
      <w:r w:rsidRPr="00CA55D9">
        <w:rPr>
          <w:lang w:val="ru-RU"/>
        </w:rPr>
        <w:t>вы</w:t>
      </w:r>
      <w:r w:rsidRPr="00CA55D9">
        <w:rPr>
          <w:spacing w:val="1"/>
          <w:lang w:val="ru-RU"/>
        </w:rPr>
        <w:t>п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ск</w:t>
      </w:r>
      <w:r w:rsidRPr="00CA55D9">
        <w:rPr>
          <w:spacing w:val="1"/>
          <w:lang w:val="ru-RU"/>
        </w:rPr>
        <w:t>н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й</w:t>
      </w:r>
      <w:r w:rsidRPr="00CA55D9">
        <w:rPr>
          <w:spacing w:val="47"/>
          <w:lang w:val="ru-RU"/>
        </w:rPr>
        <w:t xml:space="preserve"> </w:t>
      </w:r>
      <w:r w:rsidRPr="00CA55D9">
        <w:rPr>
          <w:spacing w:val="-2"/>
          <w:lang w:val="ru-RU"/>
        </w:rPr>
        <w:t>к</w:t>
      </w:r>
      <w:r w:rsidRPr="00CA55D9">
        <w:rPr>
          <w:lang w:val="ru-RU"/>
        </w:rPr>
        <w:t>ва</w:t>
      </w:r>
      <w:r w:rsidRPr="00CA55D9">
        <w:rPr>
          <w:spacing w:val="-2"/>
          <w:lang w:val="ru-RU"/>
        </w:rPr>
        <w:t>л</w:t>
      </w:r>
      <w:r w:rsidRPr="00CA55D9">
        <w:rPr>
          <w:lang w:val="ru-RU"/>
        </w:rPr>
        <w:t>иф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к</w:t>
      </w:r>
      <w:r w:rsidRPr="00CA55D9">
        <w:rPr>
          <w:spacing w:val="-2"/>
          <w:lang w:val="ru-RU"/>
        </w:rPr>
        <w:t>а</w:t>
      </w:r>
      <w:r w:rsidRPr="00CA55D9">
        <w:rPr>
          <w:lang w:val="ru-RU"/>
        </w:rPr>
        <w:t>ц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нн</w:t>
      </w:r>
      <w:r w:rsidRPr="00CA55D9">
        <w:rPr>
          <w:lang w:val="ru-RU"/>
        </w:rPr>
        <w:t>ой р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бо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ы</w:t>
      </w:r>
      <w:r w:rsidRPr="00CA55D9">
        <w:rPr>
          <w:spacing w:val="1"/>
          <w:lang w:val="ru-RU"/>
        </w:rPr>
        <w:t xml:space="preserve"> </w:t>
      </w:r>
      <w:r w:rsidRPr="00CA55D9">
        <w:rPr>
          <w:lang w:val="ru-RU"/>
        </w:rPr>
        <w:t>ма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ис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ра</w:t>
      </w:r>
      <w:r w:rsidRPr="00CA55D9">
        <w:rPr>
          <w:rFonts w:cs="Times New Roman"/>
          <w:lang w:val="ru-RU"/>
        </w:rPr>
        <w:t>.</w:t>
      </w:r>
    </w:p>
    <w:p w14:paraId="0F61C06F" w14:textId="77777777" w:rsidR="00BE46EC" w:rsidRPr="00CA55D9" w:rsidRDefault="00980453">
      <w:pPr>
        <w:pStyle w:val="a6"/>
        <w:spacing w:before="1" w:line="322" w:lineRule="exact"/>
        <w:ind w:right="105" w:firstLine="707"/>
        <w:jc w:val="both"/>
        <w:rPr>
          <w:lang w:val="ru-RU"/>
        </w:rPr>
      </w:pPr>
      <w:r w:rsidRPr="00CA55D9">
        <w:rPr>
          <w:lang w:val="ru-RU"/>
        </w:rPr>
        <w:t>Для</w:t>
      </w:r>
      <w:r w:rsidRPr="00CA55D9">
        <w:rPr>
          <w:spacing w:val="32"/>
          <w:lang w:val="ru-RU"/>
        </w:rPr>
        <w:t xml:space="preserve"> 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спешно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</w:t>
      </w:r>
      <w:r w:rsidRPr="00CA55D9">
        <w:rPr>
          <w:spacing w:val="33"/>
          <w:lang w:val="ru-RU"/>
        </w:rPr>
        <w:t xml:space="preserve"> </w:t>
      </w:r>
      <w:r w:rsidRPr="00CA55D9">
        <w:rPr>
          <w:spacing w:val="-2"/>
          <w:lang w:val="ru-RU"/>
        </w:rPr>
        <w:t>пр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х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ж</w:t>
      </w:r>
      <w:r w:rsidRPr="00CA55D9">
        <w:rPr>
          <w:lang w:val="ru-RU"/>
        </w:rPr>
        <w:t>д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я</w:t>
      </w:r>
      <w:r w:rsidRPr="00CA55D9">
        <w:rPr>
          <w:spacing w:val="32"/>
          <w:lang w:val="ru-RU"/>
        </w:rPr>
        <w:t xml:space="preserve"> </w:t>
      </w:r>
      <w:r w:rsidRPr="00CA55D9">
        <w:rPr>
          <w:lang w:val="ru-RU"/>
        </w:rPr>
        <w:t>г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с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д</w:t>
      </w:r>
      <w:r w:rsidRPr="00CA55D9">
        <w:rPr>
          <w:spacing w:val="-3"/>
          <w:lang w:val="ru-RU"/>
        </w:rPr>
        <w:t>а</w:t>
      </w:r>
      <w:r w:rsidRPr="00CA55D9">
        <w:rPr>
          <w:spacing w:val="3"/>
          <w:lang w:val="ru-RU"/>
        </w:rPr>
        <w:t>р</w:t>
      </w:r>
      <w:r w:rsidRPr="00CA55D9">
        <w:rPr>
          <w:lang w:val="ru-RU"/>
        </w:rPr>
        <w:t>ствен</w:t>
      </w:r>
      <w:r w:rsidRPr="00CA55D9">
        <w:rPr>
          <w:spacing w:val="-2"/>
          <w:lang w:val="ru-RU"/>
        </w:rPr>
        <w:t>но</w:t>
      </w:r>
      <w:r w:rsidRPr="00CA55D9">
        <w:rPr>
          <w:lang w:val="ru-RU"/>
        </w:rPr>
        <w:t>й</w:t>
      </w:r>
      <w:r w:rsidRPr="00CA55D9">
        <w:rPr>
          <w:spacing w:val="32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ог</w:t>
      </w:r>
      <w:r w:rsidRPr="00CA55D9">
        <w:rPr>
          <w:spacing w:val="1"/>
          <w:lang w:val="ru-RU"/>
        </w:rPr>
        <w:t>о</w:t>
      </w:r>
      <w:r w:rsidRPr="00CA55D9">
        <w:rPr>
          <w:spacing w:val="-3"/>
          <w:lang w:val="ru-RU"/>
        </w:rPr>
        <w:t>в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й</w:t>
      </w:r>
      <w:r w:rsidRPr="00CA55D9">
        <w:rPr>
          <w:spacing w:val="31"/>
          <w:lang w:val="ru-RU"/>
        </w:rPr>
        <w:t xml:space="preserve"> </w:t>
      </w:r>
      <w:r w:rsidRPr="00CA55D9">
        <w:rPr>
          <w:lang w:val="ru-RU"/>
        </w:rPr>
        <w:t>аттеста</w:t>
      </w:r>
      <w:r w:rsidRPr="00CA55D9">
        <w:rPr>
          <w:spacing w:val="-2"/>
          <w:lang w:val="ru-RU"/>
        </w:rPr>
        <w:t>ц</w:t>
      </w:r>
      <w:r w:rsidRPr="00CA55D9">
        <w:rPr>
          <w:lang w:val="ru-RU"/>
        </w:rPr>
        <w:t>ии об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чающие</w:t>
      </w:r>
      <w:r w:rsidRPr="00CA55D9">
        <w:rPr>
          <w:spacing w:val="-2"/>
          <w:lang w:val="ru-RU"/>
        </w:rPr>
        <w:t>с</w:t>
      </w:r>
      <w:r w:rsidRPr="00CA55D9">
        <w:rPr>
          <w:lang w:val="ru-RU"/>
        </w:rPr>
        <w:t>я</w:t>
      </w:r>
      <w:r w:rsidRPr="00CA55D9">
        <w:rPr>
          <w:spacing w:val="34"/>
          <w:lang w:val="ru-RU"/>
        </w:rPr>
        <w:t xml:space="preserve"> </w:t>
      </w:r>
      <w:r w:rsidRPr="00CA55D9">
        <w:rPr>
          <w:spacing w:val="-2"/>
          <w:lang w:val="ru-RU"/>
        </w:rPr>
        <w:t>д</w:t>
      </w:r>
      <w:r w:rsidRPr="00CA55D9">
        <w:rPr>
          <w:lang w:val="ru-RU"/>
        </w:rPr>
        <w:t>о</w:t>
      </w:r>
      <w:r w:rsidRPr="00CA55D9">
        <w:rPr>
          <w:spacing w:val="-4"/>
          <w:lang w:val="ru-RU"/>
        </w:rPr>
        <w:t>л</w:t>
      </w:r>
      <w:r w:rsidRPr="00CA55D9">
        <w:rPr>
          <w:lang w:val="ru-RU"/>
        </w:rPr>
        <w:t>ж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ы</w:t>
      </w:r>
      <w:r w:rsidRPr="00CA55D9">
        <w:rPr>
          <w:spacing w:val="34"/>
          <w:lang w:val="ru-RU"/>
        </w:rPr>
        <w:t xml:space="preserve"> 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б</w:t>
      </w:r>
      <w:r w:rsidRPr="00CA55D9">
        <w:rPr>
          <w:spacing w:val="-1"/>
          <w:lang w:val="ru-RU"/>
        </w:rPr>
        <w:t>л</w:t>
      </w:r>
      <w:r w:rsidRPr="00CA55D9">
        <w:rPr>
          <w:lang w:val="ru-RU"/>
        </w:rPr>
        <w:t>адать</w:t>
      </w:r>
      <w:r w:rsidRPr="00CA55D9">
        <w:rPr>
          <w:spacing w:val="33"/>
          <w:lang w:val="ru-RU"/>
        </w:rPr>
        <w:t xml:space="preserve"> </w:t>
      </w:r>
      <w:r w:rsidRPr="00CA55D9">
        <w:rPr>
          <w:spacing w:val="-3"/>
          <w:lang w:val="ru-RU"/>
        </w:rPr>
        <w:t>з</w:t>
      </w:r>
      <w:r w:rsidRPr="00CA55D9">
        <w:rPr>
          <w:lang w:val="ru-RU"/>
        </w:rPr>
        <w:t>на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ия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и,</w:t>
      </w:r>
      <w:r w:rsidRPr="00CA55D9">
        <w:rPr>
          <w:spacing w:val="33"/>
          <w:lang w:val="ru-RU"/>
        </w:rPr>
        <w:t xml:space="preserve"> 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мени</w:t>
      </w:r>
      <w:r w:rsidRPr="00CA55D9">
        <w:rPr>
          <w:spacing w:val="-2"/>
          <w:lang w:val="ru-RU"/>
        </w:rPr>
        <w:t>я</w:t>
      </w:r>
      <w:r w:rsidRPr="00CA55D9">
        <w:rPr>
          <w:lang w:val="ru-RU"/>
        </w:rPr>
        <w:t>ми</w:t>
      </w:r>
      <w:r w:rsidRPr="00CA55D9">
        <w:rPr>
          <w:spacing w:val="35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34"/>
          <w:lang w:val="ru-RU"/>
        </w:rPr>
        <w:t xml:space="preserve"> 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авы</w:t>
      </w:r>
      <w:r w:rsidRPr="00CA55D9">
        <w:rPr>
          <w:spacing w:val="5"/>
          <w:lang w:val="ru-RU"/>
        </w:rPr>
        <w:t>к</w:t>
      </w:r>
      <w:r w:rsidRPr="00CA55D9">
        <w:rPr>
          <w:lang w:val="ru-RU"/>
        </w:rPr>
        <w:t>ами, по</w:t>
      </w:r>
      <w:r w:rsidRPr="00CA55D9">
        <w:rPr>
          <w:spacing w:val="-1"/>
          <w:lang w:val="ru-RU"/>
        </w:rPr>
        <w:t>л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че</w:t>
      </w:r>
      <w:r w:rsidRPr="00CA55D9">
        <w:rPr>
          <w:spacing w:val="1"/>
          <w:lang w:val="ru-RU"/>
        </w:rPr>
        <w:t>н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ы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и</w:t>
      </w:r>
      <w:r w:rsidRPr="00CA55D9">
        <w:rPr>
          <w:spacing w:val="7"/>
          <w:lang w:val="ru-RU"/>
        </w:rPr>
        <w:t xml:space="preserve"> </w:t>
      </w:r>
      <w:r w:rsidRPr="00CA55D9">
        <w:rPr>
          <w:lang w:val="ru-RU"/>
        </w:rPr>
        <w:t>в</w:t>
      </w:r>
      <w:r w:rsidRPr="00CA55D9">
        <w:rPr>
          <w:spacing w:val="6"/>
          <w:lang w:val="ru-RU"/>
        </w:rPr>
        <w:t xml:space="preserve"> </w:t>
      </w:r>
      <w:r w:rsidRPr="00CA55D9">
        <w:rPr>
          <w:lang w:val="ru-RU"/>
        </w:rPr>
        <w:t>рез</w:t>
      </w:r>
      <w:r w:rsidRPr="00CA55D9">
        <w:rPr>
          <w:spacing w:val="-2"/>
          <w:lang w:val="ru-RU"/>
        </w:rPr>
        <w:t>у</w:t>
      </w:r>
      <w:r w:rsidRPr="00CA55D9">
        <w:rPr>
          <w:spacing w:val="-1"/>
          <w:lang w:val="ru-RU"/>
        </w:rPr>
        <w:t>ль</w:t>
      </w:r>
      <w:r w:rsidRPr="00CA55D9">
        <w:rPr>
          <w:lang w:val="ru-RU"/>
        </w:rPr>
        <w:t>тате</w:t>
      </w:r>
      <w:r w:rsidRPr="00CA55D9">
        <w:rPr>
          <w:spacing w:val="6"/>
          <w:lang w:val="ru-RU"/>
        </w:rPr>
        <w:t xml:space="preserve"> </w:t>
      </w:r>
      <w:r w:rsidRPr="00CA55D9">
        <w:rPr>
          <w:lang w:val="ru-RU"/>
        </w:rPr>
        <w:t>ф</w:t>
      </w:r>
      <w:r w:rsidRPr="00CA55D9">
        <w:rPr>
          <w:spacing w:val="1"/>
          <w:lang w:val="ru-RU"/>
        </w:rPr>
        <w:t>о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м</w:t>
      </w:r>
      <w:r w:rsidRPr="00CA55D9">
        <w:rPr>
          <w:spacing w:val="-2"/>
          <w:lang w:val="ru-RU"/>
        </w:rPr>
        <w:t>ир</w:t>
      </w:r>
      <w:r w:rsidRPr="00CA55D9">
        <w:rPr>
          <w:lang w:val="ru-RU"/>
        </w:rPr>
        <w:t>ова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ия</w:t>
      </w:r>
      <w:r w:rsidRPr="00CA55D9">
        <w:rPr>
          <w:spacing w:val="6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4"/>
          <w:lang w:val="ru-RU"/>
        </w:rPr>
        <w:t xml:space="preserve"> </w:t>
      </w:r>
      <w:r w:rsidRPr="00CA55D9">
        <w:rPr>
          <w:lang w:val="ru-RU"/>
        </w:rPr>
        <w:t>раз</w:t>
      </w:r>
      <w:r w:rsidRPr="00CA55D9">
        <w:rPr>
          <w:spacing w:val="-1"/>
          <w:lang w:val="ru-RU"/>
        </w:rPr>
        <w:t>в</w:t>
      </w:r>
      <w:r w:rsidRPr="00CA55D9">
        <w:rPr>
          <w:lang w:val="ru-RU"/>
        </w:rPr>
        <w:t>и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ия</w:t>
      </w:r>
      <w:r w:rsidRPr="00CA55D9">
        <w:rPr>
          <w:spacing w:val="14"/>
          <w:lang w:val="ru-RU"/>
        </w:rPr>
        <w:t xml:space="preserve"> </w:t>
      </w:r>
      <w:r w:rsidRPr="00CA55D9">
        <w:rPr>
          <w:lang w:val="ru-RU"/>
        </w:rPr>
        <w:t>вс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х</w:t>
      </w:r>
      <w:r w:rsidRPr="00CA55D9">
        <w:rPr>
          <w:spacing w:val="8"/>
          <w:lang w:val="ru-RU"/>
        </w:rPr>
        <w:t xml:space="preserve"> </w:t>
      </w:r>
      <w:r w:rsidRPr="00CA55D9">
        <w:rPr>
          <w:lang w:val="ru-RU"/>
        </w:rPr>
        <w:t>об</w:t>
      </w:r>
      <w:r w:rsidRPr="00CA55D9">
        <w:rPr>
          <w:spacing w:val="-3"/>
          <w:lang w:val="ru-RU"/>
        </w:rPr>
        <w:t>щ</w:t>
      </w:r>
      <w:r w:rsidRPr="00CA55D9">
        <w:rPr>
          <w:lang w:val="ru-RU"/>
        </w:rPr>
        <w:t>ек</w:t>
      </w:r>
      <w:r w:rsidRPr="00CA55D9">
        <w:rPr>
          <w:spacing w:val="-4"/>
          <w:lang w:val="ru-RU"/>
        </w:rPr>
        <w:t>у</w:t>
      </w:r>
      <w:r w:rsidRPr="00CA55D9">
        <w:rPr>
          <w:spacing w:val="-1"/>
          <w:lang w:val="ru-RU"/>
        </w:rPr>
        <w:t>ль</w:t>
      </w:r>
      <w:r w:rsidRPr="00CA55D9">
        <w:rPr>
          <w:spacing w:val="1"/>
          <w:lang w:val="ru-RU"/>
        </w:rPr>
        <w:t>т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рных</w:t>
      </w:r>
      <w:r w:rsidRPr="00CA55D9">
        <w:rPr>
          <w:spacing w:val="2"/>
          <w:lang w:val="ru-RU"/>
        </w:rPr>
        <w:t xml:space="preserve"> </w:t>
      </w:r>
      <w:r w:rsidRPr="00CA55D9">
        <w:rPr>
          <w:lang w:val="ru-RU"/>
        </w:rPr>
        <w:t>и об</w:t>
      </w:r>
      <w:r w:rsidRPr="00CA55D9">
        <w:rPr>
          <w:spacing w:val="-3"/>
          <w:lang w:val="ru-RU"/>
        </w:rPr>
        <w:t>щ</w:t>
      </w:r>
      <w:r w:rsidRPr="00CA55D9">
        <w:rPr>
          <w:lang w:val="ru-RU"/>
        </w:rPr>
        <w:t>е</w:t>
      </w:r>
      <w:r w:rsidRPr="00CA55D9">
        <w:rPr>
          <w:spacing w:val="-2"/>
          <w:lang w:val="ru-RU"/>
        </w:rPr>
        <w:t>пр</w:t>
      </w:r>
      <w:r w:rsidRPr="00CA55D9">
        <w:rPr>
          <w:lang w:val="ru-RU"/>
        </w:rPr>
        <w:t>офе</w:t>
      </w:r>
      <w:r w:rsidRPr="00CA55D9">
        <w:rPr>
          <w:spacing w:val="-2"/>
          <w:lang w:val="ru-RU"/>
        </w:rPr>
        <w:t>с</w:t>
      </w:r>
      <w:r w:rsidRPr="00CA55D9">
        <w:rPr>
          <w:lang w:val="ru-RU"/>
        </w:rPr>
        <w:t>с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ал</w:t>
      </w:r>
      <w:r w:rsidRPr="00CA55D9">
        <w:rPr>
          <w:spacing w:val="-2"/>
          <w:lang w:val="ru-RU"/>
        </w:rPr>
        <w:t>ь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ы</w:t>
      </w:r>
      <w:r w:rsidRPr="00CA55D9">
        <w:rPr>
          <w:lang w:val="ru-RU"/>
        </w:rPr>
        <w:t xml:space="preserve">х </w:t>
      </w:r>
      <w:r w:rsidRPr="00CA55D9">
        <w:rPr>
          <w:spacing w:val="-2"/>
          <w:lang w:val="ru-RU"/>
        </w:rPr>
        <w:t>к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пет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ци</w:t>
      </w:r>
      <w:r w:rsidRPr="00CA55D9">
        <w:rPr>
          <w:lang w:val="ru-RU"/>
        </w:rPr>
        <w:t>й,</w:t>
      </w:r>
      <w:r w:rsidRPr="00CA55D9">
        <w:rPr>
          <w:spacing w:val="69"/>
          <w:lang w:val="ru-RU"/>
        </w:rPr>
        <w:t xml:space="preserve"> </w:t>
      </w:r>
      <w:r w:rsidRPr="00CA55D9">
        <w:rPr>
          <w:lang w:val="ru-RU"/>
        </w:rPr>
        <w:t>а</w:t>
      </w:r>
      <w:r w:rsidRPr="00CA55D9">
        <w:rPr>
          <w:spacing w:val="69"/>
          <w:lang w:val="ru-RU"/>
        </w:rPr>
        <w:t xml:space="preserve"> </w:t>
      </w:r>
      <w:r w:rsidRPr="00CA55D9">
        <w:rPr>
          <w:lang w:val="ru-RU"/>
        </w:rPr>
        <w:t>т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кже</w:t>
      </w:r>
      <w:r w:rsidRPr="00CA55D9">
        <w:rPr>
          <w:spacing w:val="68"/>
          <w:lang w:val="ru-RU"/>
        </w:rPr>
        <w:t xml:space="preserve"> </w:t>
      </w:r>
      <w:r w:rsidRPr="00CA55D9">
        <w:rPr>
          <w:spacing w:val="-2"/>
          <w:lang w:val="ru-RU"/>
        </w:rPr>
        <w:t>п</w:t>
      </w:r>
      <w:r w:rsidRPr="00CA55D9">
        <w:rPr>
          <w:lang w:val="ru-RU"/>
        </w:rPr>
        <w:t>р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фес</w:t>
      </w:r>
      <w:r w:rsidRPr="00CA55D9">
        <w:rPr>
          <w:spacing w:val="-2"/>
          <w:lang w:val="ru-RU"/>
        </w:rPr>
        <w:t>си</w:t>
      </w:r>
      <w:r w:rsidRPr="00CA55D9">
        <w:rPr>
          <w:lang w:val="ru-RU"/>
        </w:rPr>
        <w:t>онал</w:t>
      </w:r>
      <w:r w:rsidRPr="00CA55D9">
        <w:rPr>
          <w:spacing w:val="-2"/>
          <w:lang w:val="ru-RU"/>
        </w:rPr>
        <w:t>ьны</w:t>
      </w:r>
      <w:r w:rsidRPr="00CA55D9">
        <w:rPr>
          <w:lang w:val="ru-RU"/>
        </w:rPr>
        <w:t>х к</w:t>
      </w:r>
      <w:r w:rsidRPr="00CA55D9">
        <w:rPr>
          <w:spacing w:val="1"/>
          <w:lang w:val="ru-RU"/>
        </w:rPr>
        <w:t>о</w:t>
      </w:r>
      <w:r w:rsidRPr="00CA55D9">
        <w:rPr>
          <w:spacing w:val="-3"/>
          <w:lang w:val="ru-RU"/>
        </w:rPr>
        <w:t>м</w:t>
      </w:r>
      <w:r w:rsidRPr="00CA55D9">
        <w:rPr>
          <w:lang w:val="ru-RU"/>
        </w:rPr>
        <w:t>пет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ц</w:t>
      </w:r>
      <w:r w:rsidRPr="00CA55D9">
        <w:rPr>
          <w:lang w:val="ru-RU"/>
        </w:rPr>
        <w:t>ий,</w:t>
      </w:r>
      <w:r w:rsidRPr="00CA55D9">
        <w:rPr>
          <w:spacing w:val="-1"/>
          <w:lang w:val="ru-RU"/>
        </w:rPr>
        <w:t xml:space="preserve"> </w:t>
      </w:r>
      <w:r w:rsidRPr="00CA55D9">
        <w:rPr>
          <w:spacing w:val="-3"/>
          <w:lang w:val="ru-RU"/>
        </w:rPr>
        <w:t>с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от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есе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ы</w:t>
      </w:r>
      <w:r w:rsidRPr="00CA55D9">
        <w:rPr>
          <w:lang w:val="ru-RU"/>
        </w:rPr>
        <w:t>х</w:t>
      </w:r>
      <w:r w:rsidRPr="00CA55D9">
        <w:rPr>
          <w:spacing w:val="1"/>
          <w:lang w:val="ru-RU"/>
        </w:rPr>
        <w:t xml:space="preserve"> </w:t>
      </w:r>
      <w:r w:rsidRPr="00CA55D9">
        <w:rPr>
          <w:lang w:val="ru-RU"/>
        </w:rPr>
        <w:t>с</w:t>
      </w:r>
      <w:r w:rsidRPr="00CA55D9">
        <w:rPr>
          <w:spacing w:val="-1"/>
          <w:lang w:val="ru-RU"/>
        </w:rPr>
        <w:t xml:space="preserve"> </w:t>
      </w:r>
      <w:r w:rsidRPr="00CA55D9">
        <w:rPr>
          <w:lang w:val="ru-RU"/>
        </w:rPr>
        <w:t>в</w:t>
      </w:r>
      <w:r w:rsidRPr="00CA55D9">
        <w:rPr>
          <w:spacing w:val="-2"/>
          <w:lang w:val="ru-RU"/>
        </w:rPr>
        <w:t>ыб</w:t>
      </w:r>
      <w:r w:rsidRPr="00CA55D9">
        <w:rPr>
          <w:lang w:val="ru-RU"/>
        </w:rPr>
        <w:t>ра</w:t>
      </w:r>
      <w:r w:rsidRPr="00CA55D9">
        <w:rPr>
          <w:spacing w:val="-2"/>
          <w:lang w:val="ru-RU"/>
        </w:rPr>
        <w:t>нн</w:t>
      </w:r>
      <w:r w:rsidRPr="00CA55D9">
        <w:rPr>
          <w:spacing w:val="5"/>
          <w:lang w:val="ru-RU"/>
        </w:rPr>
        <w:t>ы</w:t>
      </w:r>
      <w:r w:rsidRPr="00CA55D9">
        <w:rPr>
          <w:spacing w:val="-1"/>
          <w:lang w:val="ru-RU"/>
        </w:rPr>
        <w:t>м</w:t>
      </w:r>
      <w:r w:rsidRPr="00CA55D9">
        <w:rPr>
          <w:lang w:val="ru-RU"/>
        </w:rPr>
        <w:t xml:space="preserve">и </w:t>
      </w:r>
      <w:r w:rsidRPr="00CA55D9">
        <w:rPr>
          <w:spacing w:val="-3"/>
          <w:lang w:val="ru-RU"/>
        </w:rPr>
        <w:t>в</w:t>
      </w:r>
      <w:r w:rsidRPr="00CA55D9">
        <w:rPr>
          <w:lang w:val="ru-RU"/>
        </w:rPr>
        <w:t>ид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ми</w:t>
      </w:r>
      <w:r w:rsidRPr="00CA55D9">
        <w:rPr>
          <w:spacing w:val="-3"/>
          <w:lang w:val="ru-RU"/>
        </w:rPr>
        <w:t xml:space="preserve"> </w:t>
      </w:r>
      <w:r w:rsidRPr="00CA55D9">
        <w:rPr>
          <w:lang w:val="ru-RU"/>
        </w:rPr>
        <w:t>деятел</w:t>
      </w:r>
      <w:r w:rsidRPr="00CA55D9">
        <w:rPr>
          <w:spacing w:val="-4"/>
          <w:lang w:val="ru-RU"/>
        </w:rPr>
        <w:t>ь</w:t>
      </w:r>
      <w:r w:rsidRPr="00CA55D9">
        <w:rPr>
          <w:lang w:val="ru-RU"/>
        </w:rPr>
        <w:t>нос</w:t>
      </w:r>
      <w:r w:rsidRPr="00CA55D9">
        <w:rPr>
          <w:spacing w:val="-3"/>
          <w:lang w:val="ru-RU"/>
        </w:rPr>
        <w:t>т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:</w:t>
      </w:r>
    </w:p>
    <w:p w14:paraId="79C3F42C" w14:textId="3ADB9868" w:rsidR="00912144" w:rsidRPr="00CA55D9" w:rsidRDefault="00912144" w:rsidP="00912144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 xml:space="preserve">УК-1 </w:t>
      </w:r>
      <w:r w:rsidRPr="00CA55D9">
        <w:rPr>
          <w:rFonts w:ascii="Times New Roman" w:eastAsia="Calibri" w:hAnsi="Times New Roman" w:cs="Times New Roman"/>
          <w:sz w:val="28"/>
          <w:lang w:val="ru-RU"/>
        </w:rPr>
        <w:t>(Способен осуществлять критический анализ проблемных ситуаций на основе системного подхода, вырабатывать стратегию действий)</w:t>
      </w:r>
    </w:p>
    <w:p w14:paraId="6D7B288E" w14:textId="4092563D" w:rsidR="00912144" w:rsidRPr="00CA55D9" w:rsidRDefault="00912144" w:rsidP="00912144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 xml:space="preserve">УК-2 </w:t>
      </w:r>
      <w:r w:rsidRPr="00CA55D9">
        <w:rPr>
          <w:rFonts w:ascii="Times New Roman" w:eastAsia="Calibri" w:hAnsi="Times New Roman" w:cs="Times New Roman"/>
          <w:sz w:val="28"/>
          <w:lang w:val="ru-RU"/>
        </w:rPr>
        <w:t>(Способен управлять проектом на всех этапах его жизненного цикла)</w:t>
      </w:r>
    </w:p>
    <w:p w14:paraId="28CFB112" w14:textId="76621079" w:rsidR="00912144" w:rsidRPr="00CA55D9" w:rsidRDefault="00912144" w:rsidP="00912144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>УК-3</w:t>
      </w:r>
      <w:r w:rsidRPr="00CA55D9">
        <w:rPr>
          <w:rFonts w:ascii="Times New Roman" w:eastAsia="Calibri" w:hAnsi="Times New Roman" w:cs="Times New Roman"/>
          <w:sz w:val="28"/>
          <w:lang w:val="ru-RU"/>
        </w:rPr>
        <w:t xml:space="preserve"> (Способен организовывать и руководить работой команды, вырабатывая командную стратегию для достижения поставленной цели)</w:t>
      </w:r>
    </w:p>
    <w:p w14:paraId="42C8BF27" w14:textId="151D4CF1" w:rsidR="00912144" w:rsidRPr="00CA55D9" w:rsidRDefault="00912144" w:rsidP="00912144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>УК-4</w:t>
      </w:r>
      <w:r w:rsidRPr="00CA55D9">
        <w:rPr>
          <w:rFonts w:ascii="Times New Roman" w:eastAsia="Calibri" w:hAnsi="Times New Roman" w:cs="Times New Roman"/>
          <w:sz w:val="28"/>
          <w:lang w:val="ru-RU"/>
        </w:rPr>
        <w:t xml:space="preserve"> (Способен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взаимодействия)</w:t>
      </w:r>
    </w:p>
    <w:p w14:paraId="2A5A1D2D" w14:textId="23E7D258" w:rsidR="00912144" w:rsidRPr="00CA55D9" w:rsidRDefault="00912144" w:rsidP="00912144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 xml:space="preserve">УК-5 </w:t>
      </w:r>
      <w:r w:rsidRPr="00CA55D9">
        <w:rPr>
          <w:rFonts w:ascii="Times New Roman" w:eastAsia="Calibri" w:hAnsi="Times New Roman" w:cs="Times New Roman"/>
          <w:sz w:val="28"/>
          <w:lang w:val="ru-RU"/>
        </w:rPr>
        <w:t>(Способен анализировать и учитывать разнообразие культур в процессе межкультурного взаимодействия)</w:t>
      </w:r>
    </w:p>
    <w:p w14:paraId="5E1E114D" w14:textId="325DC832" w:rsidR="00912144" w:rsidRPr="00CA55D9" w:rsidRDefault="00912144" w:rsidP="00912144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 xml:space="preserve">УК-6 </w:t>
      </w:r>
      <w:r w:rsidRPr="00CA55D9">
        <w:rPr>
          <w:rFonts w:ascii="Times New Roman" w:eastAsia="Calibri" w:hAnsi="Times New Roman" w:cs="Times New Roman"/>
          <w:sz w:val="28"/>
          <w:lang w:val="ru-RU"/>
        </w:rPr>
        <w:t>(Способен определять и реализовывать приоритеты собственной деятельности и способы ее совершенствования на основе самооценки)</w:t>
      </w:r>
    </w:p>
    <w:p w14:paraId="428A9B87" w14:textId="52D5EEEB" w:rsidR="00912144" w:rsidRPr="00CA55D9" w:rsidRDefault="00912144" w:rsidP="00912144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 xml:space="preserve">ОПК-1 </w:t>
      </w:r>
      <w:r w:rsidRPr="00CA55D9">
        <w:rPr>
          <w:rFonts w:ascii="Times New Roman" w:eastAsia="Calibri" w:hAnsi="Times New Roman" w:cs="Times New Roman"/>
          <w:sz w:val="28"/>
          <w:lang w:val="ru-RU"/>
        </w:rPr>
        <w:t>(Способен представлять современную научную картину мира, выявлять естественнонаучную сущность проблем, определять пути их решения и оценивать эффективность сделанного выбора)</w:t>
      </w:r>
    </w:p>
    <w:p w14:paraId="5A7D5ABD" w14:textId="743B9585" w:rsidR="00912144" w:rsidRPr="00CA55D9" w:rsidRDefault="00912144" w:rsidP="00912144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 xml:space="preserve">ОПК-2 </w:t>
      </w:r>
      <w:r w:rsidRPr="00CA55D9">
        <w:rPr>
          <w:rFonts w:ascii="Times New Roman" w:eastAsia="Calibri" w:hAnsi="Times New Roman" w:cs="Times New Roman"/>
          <w:sz w:val="28"/>
          <w:lang w:val="ru-RU"/>
        </w:rPr>
        <w:t>(Способен применять современные методы исследования, представлять и аргументировано защищать результаты выполненной работы)</w:t>
      </w:r>
    </w:p>
    <w:p w14:paraId="160EF68E" w14:textId="2CE3FB97" w:rsidR="00912144" w:rsidRPr="00CA55D9" w:rsidRDefault="00912144" w:rsidP="00912144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 xml:space="preserve">ОПК-3 </w:t>
      </w:r>
      <w:r w:rsidRPr="00CA55D9">
        <w:rPr>
          <w:rFonts w:ascii="Times New Roman" w:eastAsia="Calibri" w:hAnsi="Times New Roman" w:cs="Times New Roman"/>
          <w:sz w:val="28"/>
          <w:lang w:val="ru-RU"/>
        </w:rPr>
        <w:t>(Способен приобретать и использовать новую информацию в своей предметной области, предлагать новые идеи и подходы к решению инженерных задач)</w:t>
      </w:r>
    </w:p>
    <w:p w14:paraId="57155CA8" w14:textId="41379577" w:rsidR="00912144" w:rsidRPr="00CA55D9" w:rsidRDefault="00912144" w:rsidP="00912144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 xml:space="preserve">ОПК-4 </w:t>
      </w:r>
      <w:r w:rsidRPr="00CA55D9">
        <w:rPr>
          <w:rFonts w:ascii="Times New Roman" w:eastAsia="Calibri" w:hAnsi="Times New Roman" w:cs="Times New Roman"/>
          <w:sz w:val="28"/>
          <w:lang w:val="ru-RU"/>
        </w:rPr>
        <w:t>(Способен разрабатывать и применять специализированное программно-математическое обеспечение для проведения исследований и решения инженерных задач</w:t>
      </w:r>
    </w:p>
    <w:p w14:paraId="69908646" w14:textId="77777777" w:rsidR="00912144" w:rsidRPr="00CA55D9" w:rsidRDefault="00912144" w:rsidP="00912144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>ПК-1</w:t>
      </w:r>
      <w:r w:rsidRPr="00CA55D9">
        <w:rPr>
          <w:rFonts w:ascii="Times New Roman" w:eastAsia="Calibri" w:hAnsi="Times New Roman" w:cs="Times New Roman"/>
          <w:sz w:val="28"/>
          <w:lang w:val="ru-RU"/>
        </w:rPr>
        <w:t xml:space="preserve"> (Проведение научно-исследовательских и опытно-конструкторских разработок при исследовании самостоятельных тем и по тематике организации)</w:t>
      </w:r>
    </w:p>
    <w:p w14:paraId="687C2530" w14:textId="2EE2D5B3" w:rsidR="00912144" w:rsidRPr="00CA55D9" w:rsidRDefault="00912144" w:rsidP="00912144">
      <w:pPr>
        <w:widowControl/>
        <w:spacing w:after="160" w:line="259" w:lineRule="auto"/>
        <w:ind w:firstLine="709"/>
        <w:rPr>
          <w:rFonts w:ascii="Times New Roman" w:eastAsia="Calibri" w:hAnsi="Times New Roman" w:cs="Times New Roman"/>
          <w:sz w:val="28"/>
          <w:lang w:val="ru-RU"/>
        </w:rPr>
      </w:pPr>
      <w:r w:rsidRPr="00CA55D9">
        <w:rPr>
          <w:rFonts w:ascii="Times New Roman" w:eastAsia="Calibri" w:hAnsi="Times New Roman" w:cs="Times New Roman"/>
          <w:b/>
          <w:sz w:val="28"/>
          <w:lang w:val="ru-RU"/>
        </w:rPr>
        <w:t xml:space="preserve">ПК-2 </w:t>
      </w:r>
      <w:r w:rsidRPr="00CA55D9">
        <w:rPr>
          <w:rFonts w:ascii="Times New Roman" w:eastAsia="Calibri" w:hAnsi="Times New Roman" w:cs="Times New Roman"/>
          <w:sz w:val="28"/>
          <w:lang w:val="ru-RU"/>
        </w:rPr>
        <w:t>(Разработка радиоэлектронных комплексов и систем)</w:t>
      </w:r>
    </w:p>
    <w:p w14:paraId="0174CBB3" w14:textId="77777777" w:rsidR="00BE46EC" w:rsidRPr="00CA55D9" w:rsidRDefault="00BE46EC">
      <w:pPr>
        <w:spacing w:before="5" w:line="120" w:lineRule="exact"/>
        <w:rPr>
          <w:sz w:val="12"/>
          <w:szCs w:val="12"/>
          <w:lang w:val="ru-RU"/>
        </w:rPr>
      </w:pPr>
    </w:p>
    <w:p w14:paraId="78B73AB6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285455A9" w14:textId="77777777" w:rsidR="00BE46EC" w:rsidRPr="00CA55D9" w:rsidRDefault="00980453" w:rsidP="009B2735">
      <w:pPr>
        <w:pStyle w:val="10"/>
        <w:numPr>
          <w:ilvl w:val="0"/>
          <w:numId w:val="8"/>
        </w:numPr>
        <w:tabs>
          <w:tab w:val="left" w:pos="851"/>
        </w:tabs>
        <w:ind w:left="0" w:firstLine="709"/>
        <w:jc w:val="left"/>
        <w:rPr>
          <w:b w:val="0"/>
          <w:bCs w:val="0"/>
        </w:rPr>
      </w:pPr>
      <w:r w:rsidRPr="00CA55D9">
        <w:rPr>
          <w:spacing w:val="-2"/>
        </w:rPr>
        <w:t>С</w:t>
      </w:r>
      <w:r w:rsidRPr="00CA55D9">
        <w:rPr>
          <w:spacing w:val="-1"/>
        </w:rPr>
        <w:t>п</w:t>
      </w:r>
      <w:r w:rsidRPr="00CA55D9">
        <w:t>ос</w:t>
      </w:r>
      <w:r w:rsidRPr="00CA55D9">
        <w:rPr>
          <w:spacing w:val="-2"/>
        </w:rPr>
        <w:t>о</w:t>
      </w:r>
      <w:r w:rsidRPr="00CA55D9">
        <w:t>бы</w:t>
      </w:r>
      <w:r w:rsidRPr="00CA55D9">
        <w:rPr>
          <w:spacing w:val="-1"/>
        </w:rPr>
        <w:t xml:space="preserve"> </w:t>
      </w:r>
      <w:r w:rsidRPr="00CA55D9">
        <w:rPr>
          <w:spacing w:val="-2"/>
        </w:rPr>
        <w:t>п</w:t>
      </w:r>
      <w:r w:rsidRPr="00CA55D9">
        <w:t>ро</w:t>
      </w:r>
      <w:r w:rsidRPr="00CA55D9">
        <w:rPr>
          <w:spacing w:val="-3"/>
        </w:rPr>
        <w:t>в</w:t>
      </w:r>
      <w:r w:rsidRPr="00CA55D9">
        <w:t>е</w:t>
      </w:r>
      <w:r w:rsidRPr="00CA55D9">
        <w:rPr>
          <w:spacing w:val="-3"/>
        </w:rPr>
        <w:t>д</w:t>
      </w:r>
      <w:r w:rsidRPr="00CA55D9">
        <w:t>ен</w:t>
      </w:r>
      <w:r w:rsidRPr="00CA55D9">
        <w:rPr>
          <w:spacing w:val="-2"/>
        </w:rPr>
        <w:t>и</w:t>
      </w:r>
      <w:r w:rsidRPr="00CA55D9">
        <w:t>я</w:t>
      </w:r>
      <w:r w:rsidRPr="00CA55D9">
        <w:rPr>
          <w:spacing w:val="-2"/>
        </w:rPr>
        <w:t xml:space="preserve"> </w:t>
      </w:r>
      <w:r w:rsidRPr="00CA55D9">
        <w:t>гос</w:t>
      </w:r>
      <w:r w:rsidRPr="00CA55D9">
        <w:rPr>
          <w:spacing w:val="1"/>
        </w:rPr>
        <w:t>у</w:t>
      </w:r>
      <w:r w:rsidRPr="00CA55D9">
        <w:rPr>
          <w:spacing w:val="-3"/>
        </w:rPr>
        <w:t>д</w:t>
      </w:r>
      <w:r w:rsidRPr="00CA55D9">
        <w:t>ар</w:t>
      </w:r>
      <w:r w:rsidRPr="00CA55D9">
        <w:rPr>
          <w:spacing w:val="-3"/>
        </w:rPr>
        <w:t>с</w:t>
      </w:r>
      <w:r w:rsidRPr="00CA55D9">
        <w:rPr>
          <w:spacing w:val="1"/>
        </w:rPr>
        <w:t>т</w:t>
      </w:r>
      <w:r w:rsidRPr="00CA55D9">
        <w:t>ве</w:t>
      </w:r>
      <w:r w:rsidRPr="00CA55D9">
        <w:rPr>
          <w:spacing w:val="-4"/>
        </w:rPr>
        <w:t>н</w:t>
      </w:r>
      <w:r w:rsidRPr="00CA55D9">
        <w:rPr>
          <w:spacing w:val="-1"/>
        </w:rPr>
        <w:t>н</w:t>
      </w:r>
      <w:r w:rsidRPr="00CA55D9">
        <w:t>ой</w:t>
      </w:r>
      <w:r w:rsidRPr="00CA55D9">
        <w:rPr>
          <w:spacing w:val="-1"/>
        </w:rPr>
        <w:t xml:space="preserve"> </w:t>
      </w:r>
      <w:r w:rsidRPr="00CA55D9">
        <w:rPr>
          <w:spacing w:val="-2"/>
        </w:rPr>
        <w:t>и</w:t>
      </w:r>
      <w:r w:rsidRPr="00CA55D9">
        <w:rPr>
          <w:spacing w:val="1"/>
        </w:rPr>
        <w:t>т</w:t>
      </w:r>
      <w:r w:rsidRPr="00CA55D9">
        <w:t>о</w:t>
      </w:r>
      <w:r w:rsidRPr="00CA55D9">
        <w:rPr>
          <w:spacing w:val="-3"/>
        </w:rPr>
        <w:t>г</w:t>
      </w:r>
      <w:r w:rsidRPr="00CA55D9">
        <w:t>овой</w:t>
      </w:r>
      <w:r w:rsidRPr="00CA55D9">
        <w:rPr>
          <w:spacing w:val="-3"/>
        </w:rPr>
        <w:t xml:space="preserve"> </w:t>
      </w:r>
      <w:r w:rsidRPr="00CA55D9">
        <w:t>а</w:t>
      </w:r>
      <w:r w:rsidRPr="00CA55D9">
        <w:rPr>
          <w:spacing w:val="-2"/>
        </w:rPr>
        <w:t>т</w:t>
      </w:r>
      <w:r w:rsidRPr="00CA55D9">
        <w:rPr>
          <w:spacing w:val="1"/>
        </w:rPr>
        <w:t>т</w:t>
      </w:r>
      <w:r w:rsidRPr="00CA55D9">
        <w:rPr>
          <w:spacing w:val="-3"/>
        </w:rPr>
        <w:t>ес</w:t>
      </w:r>
      <w:r w:rsidRPr="00CA55D9">
        <w:rPr>
          <w:spacing w:val="1"/>
        </w:rPr>
        <w:t>т</w:t>
      </w:r>
      <w:r w:rsidRPr="00CA55D9">
        <w:t>а</w:t>
      </w:r>
      <w:r w:rsidRPr="00CA55D9">
        <w:rPr>
          <w:spacing w:val="-1"/>
        </w:rPr>
        <w:t>ци</w:t>
      </w:r>
      <w:r w:rsidRPr="00CA55D9">
        <w:t>и</w:t>
      </w:r>
    </w:p>
    <w:p w14:paraId="763E97A5" w14:textId="778C92D2" w:rsidR="00BE46EC" w:rsidRPr="00CA55D9" w:rsidRDefault="00980453" w:rsidP="005A66C3">
      <w:pPr>
        <w:pStyle w:val="a6"/>
        <w:tabs>
          <w:tab w:val="left" w:pos="3158"/>
          <w:tab w:val="left" w:pos="4532"/>
          <w:tab w:val="left" w:pos="6144"/>
          <w:tab w:val="left" w:pos="8361"/>
          <w:tab w:val="left" w:pos="8955"/>
        </w:tabs>
        <w:spacing w:line="317" w:lineRule="exact"/>
        <w:ind w:left="0" w:firstLine="709"/>
        <w:rPr>
          <w:lang w:val="ru-RU"/>
        </w:rPr>
      </w:pPr>
      <w:r w:rsidRPr="00CA55D9">
        <w:rPr>
          <w:lang w:val="ru-RU"/>
        </w:rPr>
        <w:t>Гос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д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р</w:t>
      </w:r>
      <w:r w:rsidRPr="00CA55D9">
        <w:rPr>
          <w:spacing w:val="1"/>
          <w:lang w:val="ru-RU"/>
        </w:rPr>
        <w:t>с</w:t>
      </w:r>
      <w:r w:rsidRPr="00CA55D9">
        <w:rPr>
          <w:lang w:val="ru-RU"/>
        </w:rPr>
        <w:t>т</w:t>
      </w:r>
      <w:r w:rsidRPr="00CA55D9">
        <w:rPr>
          <w:spacing w:val="-1"/>
          <w:lang w:val="ru-RU"/>
        </w:rPr>
        <w:t>в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нн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я</w:t>
      </w:r>
      <w:r w:rsidR="005A66C3" w:rsidRPr="00CA55D9">
        <w:rPr>
          <w:lang w:val="ru-RU"/>
        </w:rPr>
        <w:t xml:space="preserve"> </w:t>
      </w:r>
      <w:r w:rsidRPr="00CA55D9">
        <w:rPr>
          <w:lang w:val="ru-RU"/>
        </w:rPr>
        <w:t>ито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овая</w:t>
      </w:r>
      <w:r w:rsidR="005A66C3" w:rsidRPr="00CA55D9">
        <w:rPr>
          <w:lang w:val="ru-RU"/>
        </w:rPr>
        <w:t xml:space="preserve"> </w:t>
      </w:r>
      <w:r w:rsidRPr="00CA55D9">
        <w:rPr>
          <w:lang w:val="ru-RU"/>
        </w:rPr>
        <w:t>аттес</w:t>
      </w:r>
      <w:r w:rsidRPr="00CA55D9">
        <w:rPr>
          <w:spacing w:val="-4"/>
          <w:lang w:val="ru-RU"/>
        </w:rPr>
        <w:t>т</w:t>
      </w:r>
      <w:r w:rsidRPr="00CA55D9">
        <w:rPr>
          <w:lang w:val="ru-RU"/>
        </w:rPr>
        <w:t>а</w:t>
      </w:r>
      <w:r w:rsidRPr="00CA55D9">
        <w:rPr>
          <w:spacing w:val="-2"/>
          <w:lang w:val="ru-RU"/>
        </w:rPr>
        <w:t>ц</w:t>
      </w:r>
      <w:r w:rsidRPr="00CA55D9">
        <w:rPr>
          <w:lang w:val="ru-RU"/>
        </w:rPr>
        <w:t>ия</w:t>
      </w:r>
      <w:r w:rsidR="005A66C3" w:rsidRPr="00CA55D9">
        <w:rPr>
          <w:lang w:val="ru-RU"/>
        </w:rPr>
        <w:t xml:space="preserve"> </w:t>
      </w:r>
      <w:r w:rsidRPr="00CA55D9">
        <w:rPr>
          <w:lang w:val="ru-RU"/>
        </w:rPr>
        <w:t>о</w:t>
      </w:r>
      <w:r w:rsidRPr="00CA55D9">
        <w:rPr>
          <w:spacing w:val="4"/>
          <w:lang w:val="ru-RU"/>
        </w:rPr>
        <w:t>с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ществ</w:t>
      </w:r>
      <w:r w:rsidRPr="00CA55D9">
        <w:rPr>
          <w:spacing w:val="-2"/>
          <w:lang w:val="ru-RU"/>
        </w:rPr>
        <w:t>л</w:t>
      </w:r>
      <w:r w:rsidRPr="00CA55D9">
        <w:rPr>
          <w:lang w:val="ru-RU"/>
        </w:rPr>
        <w:t>яет</w:t>
      </w:r>
      <w:r w:rsidRPr="00CA55D9">
        <w:rPr>
          <w:spacing w:val="-2"/>
          <w:lang w:val="ru-RU"/>
        </w:rPr>
        <w:t>с</w:t>
      </w:r>
      <w:r w:rsidRPr="00CA55D9">
        <w:rPr>
          <w:lang w:val="ru-RU"/>
        </w:rPr>
        <w:t>я</w:t>
      </w:r>
      <w:r w:rsidR="005A66C3" w:rsidRPr="00CA55D9">
        <w:rPr>
          <w:lang w:val="ru-RU"/>
        </w:rPr>
        <w:t xml:space="preserve"> </w:t>
      </w:r>
      <w:r w:rsidRPr="00CA55D9">
        <w:rPr>
          <w:lang w:val="ru-RU"/>
        </w:rPr>
        <w:t>на</w:t>
      </w:r>
      <w:r w:rsidR="005A66C3" w:rsidRPr="00CA55D9">
        <w:rPr>
          <w:lang w:val="ru-RU"/>
        </w:rPr>
        <w:t xml:space="preserve"> </w:t>
      </w:r>
      <w:r w:rsidRPr="00CA55D9">
        <w:rPr>
          <w:lang w:val="ru-RU"/>
        </w:rPr>
        <w:t>ба</w:t>
      </w:r>
      <w:r w:rsidRPr="00CA55D9">
        <w:rPr>
          <w:spacing w:val="-3"/>
          <w:lang w:val="ru-RU"/>
        </w:rPr>
        <w:t>з</w:t>
      </w:r>
      <w:r w:rsidRPr="00CA55D9">
        <w:rPr>
          <w:lang w:val="ru-RU"/>
        </w:rPr>
        <w:t>е</w:t>
      </w:r>
      <w:r w:rsidR="005A66C3" w:rsidRPr="00CA55D9">
        <w:rPr>
          <w:lang w:val="ru-RU"/>
        </w:rPr>
        <w:t xml:space="preserve"> </w:t>
      </w:r>
      <w:r w:rsidRPr="00CA55D9">
        <w:rPr>
          <w:lang w:val="ru-RU"/>
        </w:rPr>
        <w:t>вы</w:t>
      </w:r>
      <w:r w:rsidRPr="00CA55D9">
        <w:rPr>
          <w:spacing w:val="1"/>
          <w:lang w:val="ru-RU"/>
        </w:rPr>
        <w:t>п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 xml:space="preserve">скающей </w:t>
      </w:r>
      <w:r w:rsidRPr="00CA55D9">
        <w:rPr>
          <w:spacing w:val="-3"/>
          <w:lang w:val="ru-RU"/>
        </w:rPr>
        <w:t>к</w:t>
      </w:r>
      <w:r w:rsidRPr="00CA55D9">
        <w:rPr>
          <w:lang w:val="ru-RU"/>
        </w:rPr>
        <w:t>аф</w:t>
      </w:r>
      <w:r w:rsidRPr="00CA55D9">
        <w:rPr>
          <w:spacing w:val="-2"/>
          <w:lang w:val="ru-RU"/>
        </w:rPr>
        <w:t>е</w:t>
      </w:r>
      <w:r w:rsidRPr="00CA55D9">
        <w:rPr>
          <w:lang w:val="ru-RU"/>
        </w:rPr>
        <w:t>д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ы</w:t>
      </w:r>
      <w:r w:rsidR="00B61C20" w:rsidRPr="00CA55D9">
        <w:rPr>
          <w:lang w:val="ru-RU"/>
        </w:rPr>
        <w:t xml:space="preserve"> в форме защиты магистерской диссертации</w:t>
      </w:r>
      <w:r w:rsidRPr="00CA55D9">
        <w:rPr>
          <w:lang w:val="ru-RU"/>
        </w:rPr>
        <w:t>.</w:t>
      </w:r>
    </w:p>
    <w:p w14:paraId="66E984AA" w14:textId="279349B2" w:rsidR="005A66C3" w:rsidRPr="00CA55D9" w:rsidRDefault="005A66C3" w:rsidP="005A66C3">
      <w:pPr>
        <w:pStyle w:val="a6"/>
        <w:tabs>
          <w:tab w:val="left" w:pos="3158"/>
          <w:tab w:val="left" w:pos="4532"/>
          <w:tab w:val="left" w:pos="6144"/>
          <w:tab w:val="left" w:pos="8361"/>
          <w:tab w:val="left" w:pos="8955"/>
        </w:tabs>
        <w:spacing w:line="317" w:lineRule="exact"/>
        <w:ind w:left="0" w:firstLine="709"/>
        <w:rPr>
          <w:lang w:val="ru-RU"/>
        </w:rPr>
      </w:pPr>
    </w:p>
    <w:p w14:paraId="20F93C2C" w14:textId="77777777" w:rsidR="005A66C3" w:rsidRPr="00CA55D9" w:rsidRDefault="00980453" w:rsidP="009B2735">
      <w:pPr>
        <w:pStyle w:val="10"/>
        <w:numPr>
          <w:ilvl w:val="0"/>
          <w:numId w:val="8"/>
        </w:numPr>
        <w:tabs>
          <w:tab w:val="left" w:pos="1418"/>
        </w:tabs>
        <w:spacing w:before="67"/>
        <w:ind w:left="0" w:right="104" w:firstLine="709"/>
        <w:jc w:val="both"/>
        <w:rPr>
          <w:lang w:val="ru-RU"/>
        </w:rPr>
      </w:pPr>
      <w:r w:rsidRPr="00CA55D9">
        <w:rPr>
          <w:spacing w:val="-2"/>
          <w:lang w:val="ru-RU"/>
        </w:rPr>
        <w:lastRenderedPageBreak/>
        <w:t>М</w:t>
      </w:r>
      <w:r w:rsidRPr="00CA55D9">
        <w:rPr>
          <w:lang w:val="ru-RU"/>
        </w:rPr>
        <w:t>есто и</w:t>
      </w:r>
      <w:r w:rsidRPr="00CA55D9">
        <w:rPr>
          <w:spacing w:val="-1"/>
          <w:lang w:val="ru-RU"/>
        </w:rPr>
        <w:t xml:space="preserve"> </w:t>
      </w:r>
      <w:r w:rsidRPr="00CA55D9">
        <w:rPr>
          <w:spacing w:val="-2"/>
          <w:lang w:val="ru-RU"/>
        </w:rPr>
        <w:t>в</w:t>
      </w:r>
      <w:r w:rsidRPr="00CA55D9">
        <w:rPr>
          <w:lang w:val="ru-RU"/>
        </w:rPr>
        <w:t xml:space="preserve">ремя </w:t>
      </w:r>
      <w:r w:rsidRPr="00CA55D9">
        <w:rPr>
          <w:spacing w:val="-4"/>
          <w:lang w:val="ru-RU"/>
        </w:rPr>
        <w:t>п</w:t>
      </w:r>
      <w:r w:rsidRPr="00CA55D9">
        <w:rPr>
          <w:lang w:val="ru-RU"/>
        </w:rPr>
        <w:t>роведе</w:t>
      </w:r>
      <w:r w:rsidRPr="00CA55D9">
        <w:rPr>
          <w:spacing w:val="-2"/>
          <w:lang w:val="ru-RU"/>
        </w:rPr>
        <w:t>н</w:t>
      </w:r>
      <w:r w:rsidRPr="00CA55D9">
        <w:rPr>
          <w:spacing w:val="-1"/>
          <w:lang w:val="ru-RU"/>
        </w:rPr>
        <w:t>и</w:t>
      </w:r>
      <w:r w:rsidRPr="00CA55D9">
        <w:rPr>
          <w:lang w:val="ru-RU"/>
        </w:rPr>
        <w:t>я</w:t>
      </w:r>
      <w:r w:rsidRPr="00CA55D9">
        <w:rPr>
          <w:spacing w:val="-2"/>
          <w:lang w:val="ru-RU"/>
        </w:rPr>
        <w:t xml:space="preserve"> </w:t>
      </w:r>
      <w:r w:rsidRPr="00CA55D9">
        <w:rPr>
          <w:lang w:val="ru-RU"/>
        </w:rPr>
        <w:t>го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у</w:t>
      </w:r>
      <w:r w:rsidRPr="00CA55D9">
        <w:rPr>
          <w:spacing w:val="-3"/>
          <w:lang w:val="ru-RU"/>
        </w:rPr>
        <w:t>д</w:t>
      </w:r>
      <w:r w:rsidRPr="00CA55D9">
        <w:rPr>
          <w:lang w:val="ru-RU"/>
        </w:rPr>
        <w:t>а</w:t>
      </w:r>
      <w:r w:rsidRPr="00CA55D9">
        <w:rPr>
          <w:spacing w:val="-3"/>
          <w:lang w:val="ru-RU"/>
        </w:rPr>
        <w:t>р</w:t>
      </w:r>
      <w:r w:rsidRPr="00CA55D9">
        <w:rPr>
          <w:lang w:val="ru-RU"/>
        </w:rPr>
        <w:t>с</w:t>
      </w:r>
      <w:r w:rsidRPr="00CA55D9">
        <w:rPr>
          <w:spacing w:val="1"/>
          <w:lang w:val="ru-RU"/>
        </w:rPr>
        <w:t>т</w:t>
      </w:r>
      <w:r w:rsidRPr="00CA55D9">
        <w:rPr>
          <w:lang w:val="ru-RU"/>
        </w:rPr>
        <w:t>ве</w:t>
      </w:r>
      <w:r w:rsidRPr="00CA55D9">
        <w:rPr>
          <w:spacing w:val="-2"/>
          <w:lang w:val="ru-RU"/>
        </w:rPr>
        <w:t>н</w:t>
      </w:r>
      <w:r w:rsidRPr="00CA55D9">
        <w:rPr>
          <w:spacing w:val="-1"/>
          <w:lang w:val="ru-RU"/>
        </w:rPr>
        <w:t>н</w:t>
      </w:r>
      <w:r w:rsidRPr="00CA55D9">
        <w:rPr>
          <w:lang w:val="ru-RU"/>
        </w:rPr>
        <w:t>ой</w:t>
      </w:r>
      <w:r w:rsidRPr="00CA55D9">
        <w:rPr>
          <w:spacing w:val="-1"/>
          <w:lang w:val="ru-RU"/>
        </w:rPr>
        <w:t xml:space="preserve"> </w:t>
      </w:r>
      <w:r w:rsidRPr="00CA55D9">
        <w:rPr>
          <w:spacing w:val="-2"/>
          <w:lang w:val="ru-RU"/>
        </w:rPr>
        <w:t>ит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овой</w:t>
      </w:r>
      <w:r w:rsidRPr="00CA55D9">
        <w:rPr>
          <w:spacing w:val="-3"/>
          <w:lang w:val="ru-RU"/>
        </w:rPr>
        <w:t xml:space="preserve"> </w:t>
      </w:r>
      <w:r w:rsidRPr="00CA55D9">
        <w:rPr>
          <w:lang w:val="ru-RU"/>
        </w:rPr>
        <w:t>атте</w:t>
      </w:r>
      <w:r w:rsidRPr="00CA55D9">
        <w:rPr>
          <w:spacing w:val="-3"/>
          <w:lang w:val="ru-RU"/>
        </w:rPr>
        <w:t>с</w:t>
      </w:r>
      <w:r w:rsidRPr="00CA55D9">
        <w:rPr>
          <w:spacing w:val="-2"/>
          <w:lang w:val="ru-RU"/>
        </w:rPr>
        <w:t>т</w:t>
      </w:r>
      <w:r w:rsidRPr="00CA55D9">
        <w:rPr>
          <w:lang w:val="ru-RU"/>
        </w:rPr>
        <w:t>а</w:t>
      </w:r>
      <w:r w:rsidRPr="00CA55D9">
        <w:rPr>
          <w:spacing w:val="-1"/>
          <w:lang w:val="ru-RU"/>
        </w:rPr>
        <w:t>ци</w:t>
      </w:r>
      <w:r w:rsidRPr="00CA55D9">
        <w:rPr>
          <w:lang w:val="ru-RU"/>
        </w:rPr>
        <w:t>и</w:t>
      </w:r>
    </w:p>
    <w:p w14:paraId="74794060" w14:textId="137CE99F" w:rsidR="00BE46EC" w:rsidRPr="00CA55D9" w:rsidRDefault="00980453" w:rsidP="005A66C3">
      <w:pPr>
        <w:pStyle w:val="10"/>
        <w:tabs>
          <w:tab w:val="left" w:pos="1090"/>
        </w:tabs>
        <w:spacing w:before="67"/>
        <w:ind w:left="0" w:right="104" w:firstLine="709"/>
        <w:jc w:val="both"/>
        <w:rPr>
          <w:b w:val="0"/>
          <w:lang w:val="ru-RU"/>
        </w:rPr>
      </w:pPr>
      <w:r w:rsidRPr="00CA55D9">
        <w:rPr>
          <w:b w:val="0"/>
          <w:lang w:val="ru-RU"/>
        </w:rPr>
        <w:t>Гос</w:t>
      </w:r>
      <w:r w:rsidRPr="00CA55D9">
        <w:rPr>
          <w:b w:val="0"/>
          <w:spacing w:val="-4"/>
          <w:lang w:val="ru-RU"/>
        </w:rPr>
        <w:t>у</w:t>
      </w:r>
      <w:r w:rsidRPr="00CA55D9">
        <w:rPr>
          <w:b w:val="0"/>
          <w:lang w:val="ru-RU"/>
        </w:rPr>
        <w:t>д</w:t>
      </w:r>
      <w:r w:rsidRPr="00CA55D9">
        <w:rPr>
          <w:b w:val="0"/>
          <w:spacing w:val="-3"/>
          <w:lang w:val="ru-RU"/>
        </w:rPr>
        <w:t>а</w:t>
      </w:r>
      <w:r w:rsidRPr="00CA55D9">
        <w:rPr>
          <w:b w:val="0"/>
          <w:lang w:val="ru-RU"/>
        </w:rPr>
        <w:t>рств</w:t>
      </w:r>
      <w:r w:rsidRPr="00CA55D9">
        <w:rPr>
          <w:b w:val="0"/>
          <w:spacing w:val="-4"/>
          <w:lang w:val="ru-RU"/>
        </w:rPr>
        <w:t>е</w:t>
      </w:r>
      <w:r w:rsidRPr="00CA55D9">
        <w:rPr>
          <w:b w:val="0"/>
          <w:lang w:val="ru-RU"/>
        </w:rPr>
        <w:t>нн</w:t>
      </w:r>
      <w:r w:rsidRPr="00CA55D9">
        <w:rPr>
          <w:b w:val="0"/>
          <w:spacing w:val="-3"/>
          <w:lang w:val="ru-RU"/>
        </w:rPr>
        <w:t>а</w:t>
      </w:r>
      <w:r w:rsidRPr="00CA55D9">
        <w:rPr>
          <w:b w:val="0"/>
          <w:lang w:val="ru-RU"/>
        </w:rPr>
        <w:t>я</w:t>
      </w:r>
      <w:r w:rsidRPr="00CA55D9">
        <w:rPr>
          <w:b w:val="0"/>
          <w:spacing w:val="52"/>
          <w:lang w:val="ru-RU"/>
        </w:rPr>
        <w:t xml:space="preserve"> </w:t>
      </w:r>
      <w:r w:rsidRPr="00CA55D9">
        <w:rPr>
          <w:b w:val="0"/>
          <w:spacing w:val="-2"/>
          <w:lang w:val="ru-RU"/>
        </w:rPr>
        <w:t>и</w:t>
      </w:r>
      <w:r w:rsidRPr="00CA55D9">
        <w:rPr>
          <w:b w:val="0"/>
          <w:lang w:val="ru-RU"/>
        </w:rPr>
        <w:t>тог</w:t>
      </w:r>
      <w:r w:rsidRPr="00CA55D9">
        <w:rPr>
          <w:b w:val="0"/>
          <w:spacing w:val="1"/>
          <w:lang w:val="ru-RU"/>
        </w:rPr>
        <w:t>о</w:t>
      </w:r>
      <w:r w:rsidRPr="00CA55D9">
        <w:rPr>
          <w:b w:val="0"/>
          <w:spacing w:val="-3"/>
          <w:lang w:val="ru-RU"/>
        </w:rPr>
        <w:t>в</w:t>
      </w:r>
      <w:r w:rsidRPr="00CA55D9">
        <w:rPr>
          <w:b w:val="0"/>
          <w:lang w:val="ru-RU"/>
        </w:rPr>
        <w:t>ая</w:t>
      </w:r>
      <w:r w:rsidRPr="00CA55D9">
        <w:rPr>
          <w:b w:val="0"/>
          <w:spacing w:val="52"/>
          <w:lang w:val="ru-RU"/>
        </w:rPr>
        <w:t xml:space="preserve"> </w:t>
      </w:r>
      <w:r w:rsidRPr="00CA55D9">
        <w:rPr>
          <w:b w:val="0"/>
          <w:lang w:val="ru-RU"/>
        </w:rPr>
        <w:t>атт</w:t>
      </w:r>
      <w:r w:rsidRPr="00CA55D9">
        <w:rPr>
          <w:b w:val="0"/>
          <w:spacing w:val="-3"/>
          <w:lang w:val="ru-RU"/>
        </w:rPr>
        <w:t>е</w:t>
      </w:r>
      <w:r w:rsidRPr="00CA55D9">
        <w:rPr>
          <w:b w:val="0"/>
          <w:lang w:val="ru-RU"/>
        </w:rPr>
        <w:t>ста</w:t>
      </w:r>
      <w:r w:rsidRPr="00CA55D9">
        <w:rPr>
          <w:b w:val="0"/>
          <w:spacing w:val="-2"/>
          <w:lang w:val="ru-RU"/>
        </w:rPr>
        <w:t>ц</w:t>
      </w:r>
      <w:r w:rsidRPr="00CA55D9">
        <w:rPr>
          <w:b w:val="0"/>
          <w:lang w:val="ru-RU"/>
        </w:rPr>
        <w:t>ия</w:t>
      </w:r>
      <w:r w:rsidRPr="00CA55D9">
        <w:rPr>
          <w:b w:val="0"/>
          <w:spacing w:val="54"/>
          <w:lang w:val="ru-RU"/>
        </w:rPr>
        <w:t xml:space="preserve"> </w:t>
      </w:r>
      <w:r w:rsidRPr="00CA55D9">
        <w:rPr>
          <w:b w:val="0"/>
          <w:spacing w:val="-2"/>
          <w:lang w:val="ru-RU"/>
        </w:rPr>
        <w:t>про</w:t>
      </w:r>
      <w:r w:rsidRPr="00CA55D9">
        <w:rPr>
          <w:b w:val="0"/>
          <w:spacing w:val="-6"/>
          <w:lang w:val="ru-RU"/>
        </w:rPr>
        <w:t>в</w:t>
      </w:r>
      <w:r w:rsidRPr="00CA55D9">
        <w:rPr>
          <w:b w:val="0"/>
          <w:spacing w:val="-2"/>
          <w:lang w:val="ru-RU"/>
        </w:rPr>
        <w:t>оди</w:t>
      </w:r>
      <w:r w:rsidRPr="00CA55D9">
        <w:rPr>
          <w:b w:val="0"/>
          <w:spacing w:val="-3"/>
          <w:lang w:val="ru-RU"/>
        </w:rPr>
        <w:t>тс</w:t>
      </w:r>
      <w:r w:rsidRPr="00CA55D9">
        <w:rPr>
          <w:b w:val="0"/>
          <w:lang w:val="ru-RU"/>
        </w:rPr>
        <w:t>я</w:t>
      </w:r>
      <w:r w:rsidRPr="00CA55D9">
        <w:rPr>
          <w:b w:val="0"/>
          <w:spacing w:val="45"/>
          <w:lang w:val="ru-RU"/>
        </w:rPr>
        <w:t xml:space="preserve"> </w:t>
      </w:r>
      <w:r w:rsidRPr="00CA55D9">
        <w:rPr>
          <w:b w:val="0"/>
          <w:spacing w:val="-2"/>
          <w:lang w:val="ru-RU"/>
        </w:rPr>
        <w:t>н</w:t>
      </w:r>
      <w:r w:rsidRPr="00CA55D9">
        <w:rPr>
          <w:b w:val="0"/>
          <w:lang w:val="ru-RU"/>
        </w:rPr>
        <w:t>а</w:t>
      </w:r>
      <w:r w:rsidRPr="00CA55D9">
        <w:rPr>
          <w:b w:val="0"/>
          <w:spacing w:val="47"/>
          <w:lang w:val="ru-RU"/>
        </w:rPr>
        <w:t xml:space="preserve"> </w:t>
      </w:r>
      <w:r w:rsidRPr="00CA55D9">
        <w:rPr>
          <w:b w:val="0"/>
          <w:spacing w:val="-2"/>
          <w:lang w:val="ru-RU"/>
        </w:rPr>
        <w:t>б</w:t>
      </w:r>
      <w:r w:rsidRPr="00CA55D9">
        <w:rPr>
          <w:b w:val="0"/>
          <w:spacing w:val="-5"/>
          <w:lang w:val="ru-RU"/>
        </w:rPr>
        <w:t>а</w:t>
      </w:r>
      <w:r w:rsidRPr="00CA55D9">
        <w:rPr>
          <w:b w:val="0"/>
          <w:spacing w:val="-3"/>
          <w:lang w:val="ru-RU"/>
        </w:rPr>
        <w:t>з</w:t>
      </w:r>
      <w:r w:rsidRPr="00CA55D9">
        <w:rPr>
          <w:b w:val="0"/>
          <w:lang w:val="ru-RU"/>
        </w:rPr>
        <w:t>е</w:t>
      </w:r>
      <w:r w:rsidRPr="00CA55D9">
        <w:rPr>
          <w:b w:val="0"/>
          <w:spacing w:val="49"/>
          <w:lang w:val="ru-RU"/>
        </w:rPr>
        <w:t xml:space="preserve"> </w:t>
      </w:r>
      <w:r w:rsidRPr="00CA55D9">
        <w:rPr>
          <w:b w:val="0"/>
          <w:spacing w:val="-6"/>
          <w:lang w:val="ru-RU"/>
        </w:rPr>
        <w:t>у</w:t>
      </w:r>
      <w:r w:rsidRPr="00CA55D9">
        <w:rPr>
          <w:b w:val="0"/>
          <w:spacing w:val="-2"/>
          <w:lang w:val="ru-RU"/>
        </w:rPr>
        <w:t>ч</w:t>
      </w:r>
      <w:r w:rsidRPr="00CA55D9">
        <w:rPr>
          <w:b w:val="0"/>
          <w:spacing w:val="-3"/>
          <w:lang w:val="ru-RU"/>
        </w:rPr>
        <w:t>е</w:t>
      </w:r>
      <w:r w:rsidRPr="00CA55D9">
        <w:rPr>
          <w:b w:val="0"/>
          <w:spacing w:val="-2"/>
          <w:lang w:val="ru-RU"/>
        </w:rPr>
        <w:t>бны</w:t>
      </w:r>
      <w:r w:rsidRPr="00CA55D9">
        <w:rPr>
          <w:b w:val="0"/>
          <w:lang w:val="ru-RU"/>
        </w:rPr>
        <w:t xml:space="preserve">х </w:t>
      </w:r>
      <w:r w:rsidRPr="00CA55D9">
        <w:rPr>
          <w:b w:val="0"/>
          <w:spacing w:val="-4"/>
          <w:lang w:val="ru-RU"/>
        </w:rPr>
        <w:t>л</w:t>
      </w:r>
      <w:r w:rsidRPr="00CA55D9">
        <w:rPr>
          <w:b w:val="0"/>
          <w:spacing w:val="-3"/>
          <w:lang w:val="ru-RU"/>
        </w:rPr>
        <w:t>а</w:t>
      </w:r>
      <w:r w:rsidRPr="00CA55D9">
        <w:rPr>
          <w:b w:val="0"/>
          <w:spacing w:val="-2"/>
          <w:lang w:val="ru-RU"/>
        </w:rPr>
        <w:t>бор</w:t>
      </w:r>
      <w:r w:rsidRPr="00CA55D9">
        <w:rPr>
          <w:b w:val="0"/>
          <w:spacing w:val="-3"/>
          <w:lang w:val="ru-RU"/>
        </w:rPr>
        <w:t>а</w:t>
      </w:r>
      <w:r w:rsidRPr="00CA55D9">
        <w:rPr>
          <w:b w:val="0"/>
          <w:spacing w:val="-6"/>
          <w:lang w:val="ru-RU"/>
        </w:rPr>
        <w:t>т</w:t>
      </w:r>
      <w:r w:rsidRPr="00CA55D9">
        <w:rPr>
          <w:b w:val="0"/>
          <w:spacing w:val="-2"/>
          <w:lang w:val="ru-RU"/>
        </w:rPr>
        <w:t>ор</w:t>
      </w:r>
      <w:r w:rsidRPr="00CA55D9">
        <w:rPr>
          <w:b w:val="0"/>
          <w:spacing w:val="-4"/>
          <w:lang w:val="ru-RU"/>
        </w:rPr>
        <w:t>и</w:t>
      </w:r>
      <w:r w:rsidRPr="00CA55D9">
        <w:rPr>
          <w:b w:val="0"/>
          <w:spacing w:val="-2"/>
          <w:lang w:val="ru-RU"/>
        </w:rPr>
        <w:t>й</w:t>
      </w:r>
      <w:r w:rsidRPr="00CA55D9">
        <w:rPr>
          <w:b w:val="0"/>
          <w:lang w:val="ru-RU"/>
        </w:rPr>
        <w:t>,</w:t>
      </w:r>
      <w:r w:rsidRPr="00CA55D9">
        <w:rPr>
          <w:b w:val="0"/>
          <w:spacing w:val="13"/>
          <w:lang w:val="ru-RU"/>
        </w:rPr>
        <w:t xml:space="preserve"> </w:t>
      </w:r>
      <w:r w:rsidRPr="00CA55D9">
        <w:rPr>
          <w:b w:val="0"/>
          <w:lang w:val="ru-RU"/>
        </w:rPr>
        <w:t>ка</w:t>
      </w:r>
      <w:r w:rsidRPr="00CA55D9">
        <w:rPr>
          <w:b w:val="0"/>
          <w:spacing w:val="-1"/>
          <w:lang w:val="ru-RU"/>
        </w:rPr>
        <w:t>б</w:t>
      </w:r>
      <w:r w:rsidRPr="00CA55D9">
        <w:rPr>
          <w:b w:val="0"/>
          <w:lang w:val="ru-RU"/>
        </w:rPr>
        <w:t>ине</w:t>
      </w:r>
      <w:r w:rsidRPr="00CA55D9">
        <w:rPr>
          <w:b w:val="0"/>
          <w:spacing w:val="-3"/>
          <w:lang w:val="ru-RU"/>
        </w:rPr>
        <w:t>т</w:t>
      </w:r>
      <w:r w:rsidRPr="00CA55D9">
        <w:rPr>
          <w:b w:val="0"/>
          <w:lang w:val="ru-RU"/>
        </w:rPr>
        <w:t>ов</w:t>
      </w:r>
      <w:r w:rsidRPr="00CA55D9">
        <w:rPr>
          <w:b w:val="0"/>
          <w:spacing w:val="18"/>
          <w:lang w:val="ru-RU"/>
        </w:rPr>
        <w:t xml:space="preserve"> </w:t>
      </w:r>
      <w:r w:rsidRPr="00CA55D9">
        <w:rPr>
          <w:b w:val="0"/>
          <w:lang w:val="ru-RU"/>
        </w:rPr>
        <w:t>к</w:t>
      </w:r>
      <w:r w:rsidRPr="00CA55D9">
        <w:rPr>
          <w:b w:val="0"/>
          <w:spacing w:val="-4"/>
          <w:lang w:val="ru-RU"/>
        </w:rPr>
        <w:t>у</w:t>
      </w:r>
      <w:r w:rsidRPr="00CA55D9">
        <w:rPr>
          <w:b w:val="0"/>
          <w:lang w:val="ru-RU"/>
        </w:rPr>
        <w:t>рс</w:t>
      </w:r>
      <w:r w:rsidRPr="00CA55D9">
        <w:rPr>
          <w:b w:val="0"/>
          <w:spacing w:val="1"/>
          <w:lang w:val="ru-RU"/>
        </w:rPr>
        <w:t>о</w:t>
      </w:r>
      <w:r w:rsidRPr="00CA55D9">
        <w:rPr>
          <w:b w:val="0"/>
          <w:spacing w:val="-3"/>
          <w:lang w:val="ru-RU"/>
        </w:rPr>
        <w:t>в</w:t>
      </w:r>
      <w:r w:rsidRPr="00CA55D9">
        <w:rPr>
          <w:b w:val="0"/>
          <w:lang w:val="ru-RU"/>
        </w:rPr>
        <w:t>о</w:t>
      </w:r>
      <w:r w:rsidRPr="00CA55D9">
        <w:rPr>
          <w:b w:val="0"/>
          <w:spacing w:val="-3"/>
          <w:lang w:val="ru-RU"/>
        </w:rPr>
        <w:t>г</w:t>
      </w:r>
      <w:r w:rsidRPr="00CA55D9">
        <w:rPr>
          <w:b w:val="0"/>
          <w:lang w:val="ru-RU"/>
        </w:rPr>
        <w:t>о</w:t>
      </w:r>
      <w:r w:rsidRPr="00CA55D9">
        <w:rPr>
          <w:b w:val="0"/>
          <w:spacing w:val="18"/>
          <w:lang w:val="ru-RU"/>
        </w:rPr>
        <w:t xml:space="preserve"> </w:t>
      </w:r>
      <w:r w:rsidRPr="00CA55D9">
        <w:rPr>
          <w:b w:val="0"/>
          <w:lang w:val="ru-RU"/>
        </w:rPr>
        <w:t>и</w:t>
      </w:r>
      <w:r w:rsidRPr="00CA55D9">
        <w:rPr>
          <w:b w:val="0"/>
          <w:spacing w:val="19"/>
          <w:lang w:val="ru-RU"/>
        </w:rPr>
        <w:t xml:space="preserve"> </w:t>
      </w:r>
      <w:r w:rsidRPr="00CA55D9">
        <w:rPr>
          <w:b w:val="0"/>
          <w:spacing w:val="-2"/>
          <w:lang w:val="ru-RU"/>
        </w:rPr>
        <w:t>д</w:t>
      </w:r>
      <w:r w:rsidRPr="00CA55D9">
        <w:rPr>
          <w:b w:val="0"/>
          <w:lang w:val="ru-RU"/>
        </w:rPr>
        <w:t>ип</w:t>
      </w:r>
      <w:r w:rsidRPr="00CA55D9">
        <w:rPr>
          <w:b w:val="0"/>
          <w:spacing w:val="-4"/>
          <w:lang w:val="ru-RU"/>
        </w:rPr>
        <w:t>л</w:t>
      </w:r>
      <w:r w:rsidRPr="00CA55D9">
        <w:rPr>
          <w:b w:val="0"/>
          <w:lang w:val="ru-RU"/>
        </w:rPr>
        <w:t>ом</w:t>
      </w:r>
      <w:r w:rsidRPr="00CA55D9">
        <w:rPr>
          <w:b w:val="0"/>
          <w:spacing w:val="-2"/>
          <w:lang w:val="ru-RU"/>
        </w:rPr>
        <w:t>н</w:t>
      </w:r>
      <w:r w:rsidRPr="00CA55D9">
        <w:rPr>
          <w:b w:val="0"/>
          <w:lang w:val="ru-RU"/>
        </w:rPr>
        <w:t>о</w:t>
      </w:r>
      <w:r w:rsidRPr="00CA55D9">
        <w:rPr>
          <w:b w:val="0"/>
          <w:spacing w:val="-3"/>
          <w:lang w:val="ru-RU"/>
        </w:rPr>
        <w:t>г</w:t>
      </w:r>
      <w:r w:rsidRPr="00CA55D9">
        <w:rPr>
          <w:b w:val="0"/>
          <w:lang w:val="ru-RU"/>
        </w:rPr>
        <w:t>о</w:t>
      </w:r>
      <w:r w:rsidRPr="00CA55D9">
        <w:rPr>
          <w:b w:val="0"/>
          <w:spacing w:val="18"/>
          <w:lang w:val="ru-RU"/>
        </w:rPr>
        <w:t xml:space="preserve"> </w:t>
      </w:r>
      <w:r w:rsidRPr="00CA55D9">
        <w:rPr>
          <w:b w:val="0"/>
          <w:lang w:val="ru-RU"/>
        </w:rPr>
        <w:t>п</w:t>
      </w:r>
      <w:r w:rsidRPr="00CA55D9">
        <w:rPr>
          <w:b w:val="0"/>
          <w:spacing w:val="-2"/>
          <w:lang w:val="ru-RU"/>
        </w:rPr>
        <w:t>р</w:t>
      </w:r>
      <w:r w:rsidRPr="00CA55D9">
        <w:rPr>
          <w:b w:val="0"/>
          <w:lang w:val="ru-RU"/>
        </w:rPr>
        <w:t>оек</w:t>
      </w:r>
      <w:r w:rsidRPr="00CA55D9">
        <w:rPr>
          <w:b w:val="0"/>
          <w:spacing w:val="-3"/>
          <w:lang w:val="ru-RU"/>
        </w:rPr>
        <w:t>т</w:t>
      </w:r>
      <w:r w:rsidRPr="00CA55D9">
        <w:rPr>
          <w:b w:val="0"/>
          <w:spacing w:val="-2"/>
          <w:lang w:val="ru-RU"/>
        </w:rPr>
        <w:t>и</w:t>
      </w:r>
      <w:r w:rsidRPr="00CA55D9">
        <w:rPr>
          <w:b w:val="0"/>
          <w:lang w:val="ru-RU"/>
        </w:rPr>
        <w:t>ро</w:t>
      </w:r>
      <w:r w:rsidRPr="00CA55D9">
        <w:rPr>
          <w:b w:val="0"/>
          <w:spacing w:val="7"/>
          <w:lang w:val="ru-RU"/>
        </w:rPr>
        <w:t>в</w:t>
      </w:r>
      <w:r w:rsidRPr="00CA55D9">
        <w:rPr>
          <w:b w:val="0"/>
          <w:spacing w:val="-3"/>
          <w:lang w:val="ru-RU"/>
        </w:rPr>
        <w:t>а</w:t>
      </w:r>
      <w:r w:rsidRPr="00CA55D9">
        <w:rPr>
          <w:b w:val="0"/>
          <w:lang w:val="ru-RU"/>
        </w:rPr>
        <w:t>н</w:t>
      </w:r>
      <w:r w:rsidRPr="00CA55D9">
        <w:rPr>
          <w:b w:val="0"/>
          <w:spacing w:val="-2"/>
          <w:lang w:val="ru-RU"/>
        </w:rPr>
        <w:t>и</w:t>
      </w:r>
      <w:r w:rsidRPr="00CA55D9">
        <w:rPr>
          <w:b w:val="0"/>
          <w:lang w:val="ru-RU"/>
        </w:rPr>
        <w:t xml:space="preserve">я </w:t>
      </w:r>
      <w:r w:rsidRPr="00CA55D9">
        <w:rPr>
          <w:b w:val="0"/>
          <w:spacing w:val="-3"/>
          <w:lang w:val="ru-RU"/>
        </w:rPr>
        <w:t>в</w:t>
      </w:r>
      <w:r w:rsidRPr="00CA55D9">
        <w:rPr>
          <w:b w:val="0"/>
          <w:spacing w:val="-2"/>
          <w:lang w:val="ru-RU"/>
        </w:rPr>
        <w:t>ып</w:t>
      </w:r>
      <w:r w:rsidRPr="00CA55D9">
        <w:rPr>
          <w:b w:val="0"/>
          <w:spacing w:val="-6"/>
          <w:lang w:val="ru-RU"/>
        </w:rPr>
        <w:t>у</w:t>
      </w:r>
      <w:r w:rsidRPr="00CA55D9">
        <w:rPr>
          <w:b w:val="0"/>
          <w:spacing w:val="-3"/>
          <w:lang w:val="ru-RU"/>
        </w:rPr>
        <w:t>с</w:t>
      </w:r>
      <w:r w:rsidRPr="00CA55D9">
        <w:rPr>
          <w:b w:val="0"/>
          <w:spacing w:val="-2"/>
          <w:lang w:val="ru-RU"/>
        </w:rPr>
        <w:t>к</w:t>
      </w:r>
      <w:r w:rsidRPr="00CA55D9">
        <w:rPr>
          <w:b w:val="0"/>
          <w:spacing w:val="-3"/>
          <w:lang w:val="ru-RU"/>
        </w:rPr>
        <w:t>а</w:t>
      </w:r>
      <w:r w:rsidRPr="00CA55D9">
        <w:rPr>
          <w:b w:val="0"/>
          <w:spacing w:val="-4"/>
          <w:lang w:val="ru-RU"/>
        </w:rPr>
        <w:t>ю</w:t>
      </w:r>
      <w:r w:rsidRPr="00CA55D9">
        <w:rPr>
          <w:b w:val="0"/>
          <w:spacing w:val="-3"/>
          <w:lang w:val="ru-RU"/>
        </w:rPr>
        <w:t>ще</w:t>
      </w:r>
      <w:r w:rsidRPr="00CA55D9">
        <w:rPr>
          <w:b w:val="0"/>
          <w:lang w:val="ru-RU"/>
        </w:rPr>
        <w:t>й</w:t>
      </w:r>
      <w:r w:rsidRPr="00CA55D9">
        <w:rPr>
          <w:b w:val="0"/>
          <w:spacing w:val="21"/>
          <w:lang w:val="ru-RU"/>
        </w:rPr>
        <w:t xml:space="preserve"> </w:t>
      </w:r>
      <w:r w:rsidR="005A66C3" w:rsidRPr="00CA55D9">
        <w:rPr>
          <w:b w:val="0"/>
          <w:spacing w:val="21"/>
          <w:lang w:val="ru-RU"/>
        </w:rPr>
        <w:t xml:space="preserve">базовой </w:t>
      </w:r>
      <w:r w:rsidRPr="00CA55D9">
        <w:rPr>
          <w:b w:val="0"/>
          <w:spacing w:val="-2"/>
          <w:lang w:val="ru-RU"/>
        </w:rPr>
        <w:t>к</w:t>
      </w:r>
      <w:r w:rsidRPr="00CA55D9">
        <w:rPr>
          <w:b w:val="0"/>
          <w:spacing w:val="-3"/>
          <w:lang w:val="ru-RU"/>
        </w:rPr>
        <w:t>а</w:t>
      </w:r>
      <w:r w:rsidRPr="00CA55D9">
        <w:rPr>
          <w:b w:val="0"/>
          <w:spacing w:val="-2"/>
          <w:lang w:val="ru-RU"/>
        </w:rPr>
        <w:t>ф</w:t>
      </w:r>
      <w:r w:rsidRPr="00CA55D9">
        <w:rPr>
          <w:b w:val="0"/>
          <w:lang w:val="ru-RU"/>
        </w:rPr>
        <w:t>е</w:t>
      </w:r>
      <w:r w:rsidRPr="00CA55D9">
        <w:rPr>
          <w:b w:val="0"/>
          <w:spacing w:val="-2"/>
          <w:lang w:val="ru-RU"/>
        </w:rPr>
        <w:t>др</w:t>
      </w:r>
      <w:r w:rsidRPr="00CA55D9">
        <w:rPr>
          <w:b w:val="0"/>
          <w:lang w:val="ru-RU"/>
        </w:rPr>
        <w:t>ы</w:t>
      </w:r>
      <w:r w:rsidR="003D60B5" w:rsidRPr="00CA55D9">
        <w:rPr>
          <w:b w:val="0"/>
          <w:lang w:val="ru-RU"/>
        </w:rPr>
        <w:t xml:space="preserve"> № 143</w:t>
      </w:r>
      <w:r w:rsidRPr="00CA55D9">
        <w:rPr>
          <w:b w:val="0"/>
          <w:spacing w:val="21"/>
          <w:lang w:val="ru-RU"/>
        </w:rPr>
        <w:t xml:space="preserve"> </w:t>
      </w:r>
      <w:r w:rsidR="005A66C3" w:rsidRPr="00CA55D9">
        <w:rPr>
          <w:b w:val="0"/>
          <w:spacing w:val="21"/>
          <w:lang w:val="ru-RU"/>
        </w:rPr>
        <w:t>- к</w:t>
      </w:r>
      <w:r w:rsidR="003D60B5" w:rsidRPr="00CA55D9">
        <w:rPr>
          <w:b w:val="0"/>
          <w:spacing w:val="-3"/>
          <w:lang w:val="ru-RU"/>
        </w:rPr>
        <w:t>онструирования СВЧ и цифровых радиоэлектронных средств</w:t>
      </w:r>
      <w:r w:rsidRPr="00CA55D9">
        <w:rPr>
          <w:b w:val="0"/>
          <w:spacing w:val="2"/>
          <w:lang w:val="ru-RU"/>
        </w:rPr>
        <w:t xml:space="preserve"> </w:t>
      </w:r>
      <w:r w:rsidR="003D60B5" w:rsidRPr="00CA55D9">
        <w:rPr>
          <w:b w:val="0"/>
          <w:spacing w:val="-4"/>
          <w:lang w:val="ru-RU"/>
        </w:rPr>
        <w:t>филиала РТУ МИРЭА в г.</w:t>
      </w:r>
      <w:r w:rsidR="005A66C3" w:rsidRPr="00CA55D9">
        <w:rPr>
          <w:b w:val="0"/>
          <w:spacing w:val="-4"/>
          <w:lang w:val="ru-RU"/>
        </w:rPr>
        <w:t xml:space="preserve"> </w:t>
      </w:r>
      <w:r w:rsidR="003D60B5" w:rsidRPr="00CA55D9">
        <w:rPr>
          <w:b w:val="0"/>
          <w:spacing w:val="-4"/>
          <w:lang w:val="ru-RU"/>
        </w:rPr>
        <w:t>Фрязино</w:t>
      </w:r>
      <w:r w:rsidRPr="00CA55D9">
        <w:rPr>
          <w:b w:val="0"/>
          <w:lang w:val="ru-RU"/>
        </w:rPr>
        <w:t>.</w:t>
      </w:r>
      <w:r w:rsidRPr="00CA55D9">
        <w:rPr>
          <w:b w:val="0"/>
          <w:spacing w:val="67"/>
          <w:lang w:val="ru-RU"/>
        </w:rPr>
        <w:t xml:space="preserve"> </w:t>
      </w:r>
      <w:r w:rsidRPr="00CA55D9">
        <w:rPr>
          <w:b w:val="0"/>
          <w:lang w:val="ru-RU"/>
        </w:rPr>
        <w:t>Гос</w:t>
      </w:r>
      <w:r w:rsidRPr="00CA55D9">
        <w:rPr>
          <w:b w:val="0"/>
          <w:spacing w:val="-4"/>
          <w:lang w:val="ru-RU"/>
        </w:rPr>
        <w:t>у</w:t>
      </w:r>
      <w:r w:rsidRPr="00CA55D9">
        <w:rPr>
          <w:b w:val="0"/>
          <w:lang w:val="ru-RU"/>
        </w:rPr>
        <w:t>да</w:t>
      </w:r>
      <w:r w:rsidRPr="00CA55D9">
        <w:rPr>
          <w:b w:val="0"/>
          <w:spacing w:val="1"/>
          <w:lang w:val="ru-RU"/>
        </w:rPr>
        <w:t>р</w:t>
      </w:r>
      <w:r w:rsidRPr="00CA55D9">
        <w:rPr>
          <w:b w:val="0"/>
          <w:lang w:val="ru-RU"/>
        </w:rPr>
        <w:t>ств</w:t>
      </w:r>
      <w:r w:rsidRPr="00CA55D9">
        <w:rPr>
          <w:b w:val="0"/>
          <w:spacing w:val="-4"/>
          <w:lang w:val="ru-RU"/>
        </w:rPr>
        <w:t>е</w:t>
      </w:r>
      <w:r w:rsidRPr="00CA55D9">
        <w:rPr>
          <w:b w:val="0"/>
          <w:spacing w:val="-2"/>
          <w:lang w:val="ru-RU"/>
        </w:rPr>
        <w:t>н</w:t>
      </w:r>
      <w:r w:rsidRPr="00CA55D9">
        <w:rPr>
          <w:b w:val="0"/>
          <w:lang w:val="ru-RU"/>
        </w:rPr>
        <w:t>н</w:t>
      </w:r>
      <w:r w:rsidRPr="00CA55D9">
        <w:rPr>
          <w:b w:val="0"/>
          <w:spacing w:val="-3"/>
          <w:lang w:val="ru-RU"/>
        </w:rPr>
        <w:t>а</w:t>
      </w:r>
      <w:r w:rsidRPr="00CA55D9">
        <w:rPr>
          <w:b w:val="0"/>
          <w:lang w:val="ru-RU"/>
        </w:rPr>
        <w:t>я ито</w:t>
      </w:r>
      <w:r w:rsidRPr="00CA55D9">
        <w:rPr>
          <w:b w:val="0"/>
          <w:spacing w:val="-3"/>
          <w:lang w:val="ru-RU"/>
        </w:rPr>
        <w:t>г</w:t>
      </w:r>
      <w:r w:rsidRPr="00CA55D9">
        <w:rPr>
          <w:b w:val="0"/>
          <w:lang w:val="ru-RU"/>
        </w:rPr>
        <w:t>овая</w:t>
      </w:r>
      <w:r w:rsidRPr="00CA55D9">
        <w:rPr>
          <w:b w:val="0"/>
          <w:spacing w:val="-3"/>
          <w:lang w:val="ru-RU"/>
        </w:rPr>
        <w:t xml:space="preserve"> </w:t>
      </w:r>
      <w:r w:rsidRPr="00CA55D9">
        <w:rPr>
          <w:b w:val="0"/>
          <w:lang w:val="ru-RU"/>
        </w:rPr>
        <w:t>аттест</w:t>
      </w:r>
      <w:r w:rsidRPr="00CA55D9">
        <w:rPr>
          <w:b w:val="0"/>
          <w:spacing w:val="-3"/>
          <w:lang w:val="ru-RU"/>
        </w:rPr>
        <w:t>а</w:t>
      </w:r>
      <w:r w:rsidRPr="00CA55D9">
        <w:rPr>
          <w:b w:val="0"/>
          <w:lang w:val="ru-RU"/>
        </w:rPr>
        <w:t>ц</w:t>
      </w:r>
      <w:r w:rsidRPr="00CA55D9">
        <w:rPr>
          <w:b w:val="0"/>
          <w:spacing w:val="-2"/>
          <w:lang w:val="ru-RU"/>
        </w:rPr>
        <w:t>и</w:t>
      </w:r>
      <w:r w:rsidRPr="00CA55D9">
        <w:rPr>
          <w:b w:val="0"/>
          <w:lang w:val="ru-RU"/>
        </w:rPr>
        <w:t>я</w:t>
      </w:r>
      <w:r w:rsidRPr="00CA55D9">
        <w:rPr>
          <w:b w:val="0"/>
          <w:spacing w:val="-1"/>
          <w:lang w:val="ru-RU"/>
        </w:rPr>
        <w:t xml:space="preserve"> </w:t>
      </w:r>
      <w:r w:rsidRPr="00CA55D9">
        <w:rPr>
          <w:b w:val="0"/>
          <w:spacing w:val="-2"/>
          <w:lang w:val="ru-RU"/>
        </w:rPr>
        <w:t>про</w:t>
      </w:r>
      <w:r w:rsidRPr="00CA55D9">
        <w:rPr>
          <w:b w:val="0"/>
          <w:spacing w:val="-3"/>
          <w:lang w:val="ru-RU"/>
        </w:rPr>
        <w:t>в</w:t>
      </w:r>
      <w:r w:rsidRPr="00CA55D9">
        <w:rPr>
          <w:b w:val="0"/>
          <w:spacing w:val="-4"/>
          <w:lang w:val="ru-RU"/>
        </w:rPr>
        <w:t>о</w:t>
      </w:r>
      <w:r w:rsidRPr="00CA55D9">
        <w:rPr>
          <w:b w:val="0"/>
          <w:spacing w:val="-2"/>
          <w:lang w:val="ru-RU"/>
        </w:rPr>
        <w:t>ди</w:t>
      </w:r>
      <w:r w:rsidRPr="00CA55D9">
        <w:rPr>
          <w:b w:val="0"/>
          <w:spacing w:val="-3"/>
          <w:lang w:val="ru-RU"/>
        </w:rPr>
        <w:t>тс</w:t>
      </w:r>
      <w:r w:rsidRPr="00CA55D9">
        <w:rPr>
          <w:b w:val="0"/>
          <w:lang w:val="ru-RU"/>
        </w:rPr>
        <w:t>я</w:t>
      </w:r>
      <w:r w:rsidRPr="00CA55D9">
        <w:rPr>
          <w:b w:val="0"/>
          <w:spacing w:val="-5"/>
          <w:lang w:val="ru-RU"/>
        </w:rPr>
        <w:t xml:space="preserve"> </w:t>
      </w:r>
      <w:r w:rsidRPr="00CA55D9">
        <w:rPr>
          <w:b w:val="0"/>
          <w:lang w:val="ru-RU"/>
        </w:rPr>
        <w:t>в</w:t>
      </w:r>
      <w:r w:rsidRPr="00CA55D9">
        <w:rPr>
          <w:b w:val="0"/>
          <w:spacing w:val="-6"/>
          <w:lang w:val="ru-RU"/>
        </w:rPr>
        <w:t xml:space="preserve"> у</w:t>
      </w:r>
      <w:r w:rsidRPr="00CA55D9">
        <w:rPr>
          <w:b w:val="0"/>
          <w:spacing w:val="-3"/>
          <w:lang w:val="ru-RU"/>
        </w:rPr>
        <w:t>ста</w:t>
      </w:r>
      <w:r w:rsidRPr="00CA55D9">
        <w:rPr>
          <w:b w:val="0"/>
          <w:lang w:val="ru-RU"/>
        </w:rPr>
        <w:t>н</w:t>
      </w:r>
      <w:r w:rsidRPr="00CA55D9">
        <w:rPr>
          <w:b w:val="0"/>
          <w:spacing w:val="-2"/>
          <w:lang w:val="ru-RU"/>
        </w:rPr>
        <w:t>о</w:t>
      </w:r>
      <w:r w:rsidRPr="00CA55D9">
        <w:rPr>
          <w:b w:val="0"/>
          <w:spacing w:val="-3"/>
          <w:lang w:val="ru-RU"/>
        </w:rPr>
        <w:t>в</w:t>
      </w:r>
      <w:r w:rsidRPr="00CA55D9">
        <w:rPr>
          <w:b w:val="0"/>
          <w:spacing w:val="-4"/>
          <w:lang w:val="ru-RU"/>
        </w:rPr>
        <w:t>л</w:t>
      </w:r>
      <w:r w:rsidRPr="00CA55D9">
        <w:rPr>
          <w:b w:val="0"/>
          <w:spacing w:val="-3"/>
          <w:lang w:val="ru-RU"/>
        </w:rPr>
        <w:t>е</w:t>
      </w:r>
      <w:r w:rsidRPr="00CA55D9">
        <w:rPr>
          <w:b w:val="0"/>
          <w:spacing w:val="-2"/>
          <w:lang w:val="ru-RU"/>
        </w:rPr>
        <w:t>нн</w:t>
      </w:r>
      <w:r w:rsidRPr="00CA55D9">
        <w:rPr>
          <w:b w:val="0"/>
          <w:spacing w:val="-4"/>
          <w:lang w:val="ru-RU"/>
        </w:rPr>
        <w:t>ы</w:t>
      </w:r>
      <w:r w:rsidRPr="00CA55D9">
        <w:rPr>
          <w:b w:val="0"/>
          <w:lang w:val="ru-RU"/>
        </w:rPr>
        <w:t>й</w:t>
      </w:r>
      <w:r w:rsidRPr="00CA55D9">
        <w:rPr>
          <w:b w:val="0"/>
          <w:spacing w:val="-5"/>
          <w:lang w:val="ru-RU"/>
        </w:rPr>
        <w:t xml:space="preserve"> </w:t>
      </w:r>
      <w:r w:rsidRPr="00CA55D9">
        <w:rPr>
          <w:b w:val="0"/>
          <w:spacing w:val="-6"/>
          <w:lang w:val="ru-RU"/>
        </w:rPr>
        <w:t>у</w:t>
      </w:r>
      <w:r w:rsidRPr="00CA55D9">
        <w:rPr>
          <w:b w:val="0"/>
          <w:spacing w:val="-2"/>
          <w:lang w:val="ru-RU"/>
        </w:rPr>
        <w:t>ч</w:t>
      </w:r>
      <w:r w:rsidRPr="00CA55D9">
        <w:rPr>
          <w:b w:val="0"/>
          <w:spacing w:val="-3"/>
          <w:lang w:val="ru-RU"/>
        </w:rPr>
        <w:t>е</w:t>
      </w:r>
      <w:r w:rsidRPr="00CA55D9">
        <w:rPr>
          <w:b w:val="0"/>
          <w:spacing w:val="-1"/>
          <w:lang w:val="ru-RU"/>
        </w:rPr>
        <w:t>б</w:t>
      </w:r>
      <w:r w:rsidRPr="00CA55D9">
        <w:rPr>
          <w:b w:val="0"/>
          <w:spacing w:val="-2"/>
          <w:lang w:val="ru-RU"/>
        </w:rPr>
        <w:t>но</w:t>
      </w:r>
      <w:r w:rsidRPr="00CA55D9">
        <w:rPr>
          <w:b w:val="0"/>
          <w:lang w:val="ru-RU"/>
        </w:rPr>
        <w:t>й</w:t>
      </w:r>
      <w:r w:rsidRPr="00CA55D9">
        <w:rPr>
          <w:b w:val="0"/>
          <w:spacing w:val="-5"/>
          <w:lang w:val="ru-RU"/>
        </w:rPr>
        <w:t xml:space="preserve"> </w:t>
      </w:r>
      <w:r w:rsidRPr="00CA55D9">
        <w:rPr>
          <w:b w:val="0"/>
          <w:spacing w:val="-4"/>
          <w:lang w:val="ru-RU"/>
        </w:rPr>
        <w:t>п</w:t>
      </w:r>
      <w:r w:rsidRPr="00CA55D9">
        <w:rPr>
          <w:b w:val="0"/>
          <w:spacing w:val="-2"/>
          <w:lang w:val="ru-RU"/>
        </w:rPr>
        <w:t>ро</w:t>
      </w:r>
      <w:r w:rsidRPr="00CA55D9">
        <w:rPr>
          <w:b w:val="0"/>
          <w:spacing w:val="-3"/>
          <w:lang w:val="ru-RU"/>
        </w:rPr>
        <w:t>г</w:t>
      </w:r>
      <w:r w:rsidRPr="00CA55D9">
        <w:rPr>
          <w:b w:val="0"/>
          <w:spacing w:val="-4"/>
          <w:lang w:val="ru-RU"/>
        </w:rPr>
        <w:t>р</w:t>
      </w:r>
      <w:r w:rsidRPr="00CA55D9">
        <w:rPr>
          <w:b w:val="0"/>
          <w:spacing w:val="-3"/>
          <w:lang w:val="ru-RU"/>
        </w:rPr>
        <w:t>амм</w:t>
      </w:r>
      <w:r w:rsidRPr="00CA55D9">
        <w:rPr>
          <w:b w:val="0"/>
          <w:spacing w:val="-2"/>
          <w:lang w:val="ru-RU"/>
        </w:rPr>
        <w:t>о</w:t>
      </w:r>
      <w:r w:rsidRPr="00CA55D9">
        <w:rPr>
          <w:b w:val="0"/>
          <w:lang w:val="ru-RU"/>
        </w:rPr>
        <w:t>й</w:t>
      </w:r>
      <w:r w:rsidRPr="00CA55D9">
        <w:rPr>
          <w:b w:val="0"/>
          <w:spacing w:val="-5"/>
          <w:lang w:val="ru-RU"/>
        </w:rPr>
        <w:t xml:space="preserve"> </w:t>
      </w:r>
      <w:r w:rsidRPr="00CA55D9">
        <w:rPr>
          <w:b w:val="0"/>
          <w:spacing w:val="-2"/>
          <w:lang w:val="ru-RU"/>
        </w:rPr>
        <w:t>п</w:t>
      </w:r>
      <w:r w:rsidRPr="00CA55D9">
        <w:rPr>
          <w:b w:val="0"/>
          <w:spacing w:val="-5"/>
          <w:lang w:val="ru-RU"/>
        </w:rPr>
        <w:t>е</w:t>
      </w:r>
      <w:r w:rsidRPr="00CA55D9">
        <w:rPr>
          <w:b w:val="0"/>
          <w:spacing w:val="-2"/>
          <w:lang w:val="ru-RU"/>
        </w:rPr>
        <w:t>р</w:t>
      </w:r>
      <w:r w:rsidRPr="00CA55D9">
        <w:rPr>
          <w:b w:val="0"/>
          <w:spacing w:val="-4"/>
          <w:lang w:val="ru-RU"/>
        </w:rPr>
        <w:t>и</w:t>
      </w:r>
      <w:r w:rsidRPr="00CA55D9">
        <w:rPr>
          <w:b w:val="0"/>
          <w:spacing w:val="-2"/>
          <w:lang w:val="ru-RU"/>
        </w:rPr>
        <w:t>о</w:t>
      </w:r>
      <w:r w:rsidRPr="00CA55D9">
        <w:rPr>
          <w:b w:val="0"/>
          <w:lang w:val="ru-RU"/>
        </w:rPr>
        <w:t xml:space="preserve">д </w:t>
      </w:r>
      <w:r w:rsidRPr="00CA55D9">
        <w:rPr>
          <w:b w:val="0"/>
          <w:spacing w:val="-3"/>
          <w:lang w:val="ru-RU"/>
        </w:rPr>
        <w:t>в</w:t>
      </w:r>
      <w:r w:rsidRPr="00CA55D9">
        <w:rPr>
          <w:b w:val="0"/>
          <w:spacing w:val="-2"/>
          <w:lang w:val="ru-RU"/>
        </w:rPr>
        <w:t>р</w:t>
      </w:r>
      <w:r w:rsidRPr="00CA55D9">
        <w:rPr>
          <w:b w:val="0"/>
          <w:spacing w:val="-3"/>
          <w:lang w:val="ru-RU"/>
        </w:rPr>
        <w:t>еме</w:t>
      </w:r>
      <w:r w:rsidRPr="00CA55D9">
        <w:rPr>
          <w:b w:val="0"/>
          <w:spacing w:val="-2"/>
          <w:lang w:val="ru-RU"/>
        </w:rPr>
        <w:t>н</w:t>
      </w:r>
      <w:r w:rsidRPr="00CA55D9">
        <w:rPr>
          <w:b w:val="0"/>
          <w:spacing w:val="-4"/>
          <w:lang w:val="ru-RU"/>
        </w:rPr>
        <w:t>и</w:t>
      </w:r>
      <w:r w:rsidRPr="00CA55D9">
        <w:rPr>
          <w:b w:val="0"/>
          <w:lang w:val="ru-RU"/>
        </w:rPr>
        <w:t>:</w:t>
      </w:r>
      <w:r w:rsidRPr="00CA55D9">
        <w:rPr>
          <w:b w:val="0"/>
          <w:spacing w:val="-4"/>
          <w:lang w:val="ru-RU"/>
        </w:rPr>
        <w:t xml:space="preserve"> </w:t>
      </w:r>
      <w:r w:rsidR="005A66C3" w:rsidRPr="00CA55D9">
        <w:rPr>
          <w:b w:val="0"/>
          <w:lang w:val="ru-RU"/>
        </w:rPr>
        <w:t>6</w:t>
      </w:r>
      <w:r w:rsidRPr="00CA55D9">
        <w:rPr>
          <w:b w:val="0"/>
          <w:spacing w:val="-4"/>
          <w:lang w:val="ru-RU"/>
        </w:rPr>
        <w:t xml:space="preserve"> </w:t>
      </w:r>
      <w:r w:rsidRPr="00CA55D9">
        <w:rPr>
          <w:b w:val="0"/>
          <w:spacing w:val="-2"/>
          <w:lang w:val="ru-RU"/>
        </w:rPr>
        <w:t>н</w:t>
      </w:r>
      <w:r w:rsidRPr="00CA55D9">
        <w:rPr>
          <w:b w:val="0"/>
          <w:spacing w:val="-3"/>
          <w:lang w:val="ru-RU"/>
        </w:rPr>
        <w:t>е</w:t>
      </w:r>
      <w:r w:rsidRPr="00CA55D9">
        <w:rPr>
          <w:b w:val="0"/>
          <w:spacing w:val="-2"/>
          <w:lang w:val="ru-RU"/>
        </w:rPr>
        <w:t>д</w:t>
      </w:r>
      <w:r w:rsidRPr="00CA55D9">
        <w:rPr>
          <w:b w:val="0"/>
          <w:spacing w:val="-3"/>
          <w:lang w:val="ru-RU"/>
        </w:rPr>
        <w:t>е</w:t>
      </w:r>
      <w:r w:rsidRPr="00CA55D9">
        <w:rPr>
          <w:b w:val="0"/>
          <w:spacing w:val="-4"/>
          <w:lang w:val="ru-RU"/>
        </w:rPr>
        <w:t>л</w:t>
      </w:r>
      <w:r w:rsidRPr="00CA55D9">
        <w:rPr>
          <w:b w:val="0"/>
          <w:lang w:val="ru-RU"/>
        </w:rPr>
        <w:t>ь</w:t>
      </w:r>
      <w:r w:rsidRPr="00CA55D9">
        <w:rPr>
          <w:b w:val="0"/>
          <w:spacing w:val="-7"/>
          <w:lang w:val="ru-RU"/>
        </w:rPr>
        <w:t xml:space="preserve"> </w:t>
      </w:r>
      <w:r w:rsidRPr="00CA55D9">
        <w:rPr>
          <w:b w:val="0"/>
          <w:spacing w:val="-3"/>
          <w:lang w:val="ru-RU"/>
        </w:rPr>
        <w:t>(</w:t>
      </w:r>
      <w:r w:rsidRPr="00CA55D9">
        <w:rPr>
          <w:b w:val="0"/>
          <w:lang w:val="ru-RU"/>
        </w:rPr>
        <w:t>4</w:t>
      </w:r>
      <w:r w:rsidRPr="00CA55D9">
        <w:rPr>
          <w:b w:val="0"/>
          <w:spacing w:val="-6"/>
          <w:lang w:val="ru-RU"/>
        </w:rPr>
        <w:t xml:space="preserve"> </w:t>
      </w:r>
      <w:r w:rsidRPr="00CA55D9">
        <w:rPr>
          <w:b w:val="0"/>
          <w:spacing w:val="-3"/>
          <w:lang w:val="ru-RU"/>
        </w:rPr>
        <w:t>семест</w:t>
      </w:r>
      <w:r w:rsidRPr="00CA55D9">
        <w:rPr>
          <w:b w:val="0"/>
          <w:spacing w:val="-2"/>
          <w:lang w:val="ru-RU"/>
        </w:rPr>
        <w:t>р</w:t>
      </w:r>
      <w:r w:rsidRPr="00CA55D9">
        <w:rPr>
          <w:b w:val="0"/>
          <w:spacing w:val="-3"/>
          <w:lang w:val="ru-RU"/>
        </w:rPr>
        <w:t>)</w:t>
      </w:r>
      <w:r w:rsidRPr="00CA55D9">
        <w:rPr>
          <w:b w:val="0"/>
          <w:lang w:val="ru-RU"/>
        </w:rPr>
        <w:t>.</w:t>
      </w:r>
    </w:p>
    <w:p w14:paraId="3B535195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p w14:paraId="066D9F8B" w14:textId="77777777" w:rsidR="00BE46EC" w:rsidRPr="00CA55D9" w:rsidRDefault="00980453">
      <w:pPr>
        <w:pStyle w:val="10"/>
        <w:numPr>
          <w:ilvl w:val="0"/>
          <w:numId w:val="8"/>
        </w:numPr>
        <w:tabs>
          <w:tab w:val="left" w:pos="1385"/>
        </w:tabs>
        <w:spacing w:line="322" w:lineRule="exact"/>
        <w:ind w:right="109" w:firstLine="707"/>
        <w:jc w:val="both"/>
        <w:rPr>
          <w:b w:val="0"/>
          <w:bCs w:val="0"/>
          <w:lang w:val="ru-RU"/>
        </w:rPr>
      </w:pPr>
      <w:r w:rsidRPr="00CA55D9">
        <w:rPr>
          <w:lang w:val="ru-RU"/>
        </w:rPr>
        <w:t>П</w:t>
      </w:r>
      <w:r w:rsidRPr="00CA55D9">
        <w:rPr>
          <w:spacing w:val="-2"/>
          <w:lang w:val="ru-RU"/>
        </w:rPr>
        <w:t>л</w:t>
      </w:r>
      <w:r w:rsidRPr="00CA55D9">
        <w:rPr>
          <w:lang w:val="ru-RU"/>
        </w:rPr>
        <w:t>а</w:t>
      </w:r>
      <w:r w:rsidRPr="00CA55D9">
        <w:rPr>
          <w:spacing w:val="-1"/>
          <w:lang w:val="ru-RU"/>
        </w:rPr>
        <w:t>ни</w:t>
      </w:r>
      <w:r w:rsidRPr="00CA55D9">
        <w:rPr>
          <w:lang w:val="ru-RU"/>
        </w:rPr>
        <w:t>ру</w:t>
      </w:r>
      <w:r w:rsidRPr="00CA55D9">
        <w:rPr>
          <w:spacing w:val="-3"/>
          <w:lang w:val="ru-RU"/>
        </w:rPr>
        <w:t>е</w:t>
      </w:r>
      <w:r w:rsidRPr="00CA55D9">
        <w:rPr>
          <w:lang w:val="ru-RU"/>
        </w:rPr>
        <w:t>мые</w:t>
      </w:r>
      <w:r w:rsidRPr="00CA55D9">
        <w:rPr>
          <w:spacing w:val="11"/>
          <w:lang w:val="ru-RU"/>
        </w:rPr>
        <w:t xml:space="preserve"> </w:t>
      </w:r>
      <w:r w:rsidRPr="00CA55D9">
        <w:rPr>
          <w:lang w:val="ru-RU"/>
        </w:rPr>
        <w:t>резу</w:t>
      </w:r>
      <w:r w:rsidRPr="00CA55D9">
        <w:rPr>
          <w:spacing w:val="-2"/>
          <w:lang w:val="ru-RU"/>
        </w:rPr>
        <w:t>л</w:t>
      </w:r>
      <w:r w:rsidRPr="00CA55D9">
        <w:rPr>
          <w:lang w:val="ru-RU"/>
        </w:rPr>
        <w:t>ьт</w:t>
      </w:r>
      <w:r w:rsidRPr="00CA55D9">
        <w:rPr>
          <w:spacing w:val="-2"/>
          <w:lang w:val="ru-RU"/>
        </w:rPr>
        <w:t>а</w:t>
      </w:r>
      <w:r w:rsidRPr="00CA55D9">
        <w:rPr>
          <w:spacing w:val="1"/>
          <w:lang w:val="ru-RU"/>
        </w:rPr>
        <w:t>т</w:t>
      </w:r>
      <w:r w:rsidRPr="00CA55D9">
        <w:rPr>
          <w:lang w:val="ru-RU"/>
        </w:rPr>
        <w:t>ы</w:t>
      </w:r>
      <w:r w:rsidRPr="00CA55D9">
        <w:rPr>
          <w:spacing w:val="13"/>
          <w:lang w:val="ru-RU"/>
        </w:rPr>
        <w:t xml:space="preserve"> 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б</w:t>
      </w:r>
      <w:r w:rsidRPr="00CA55D9">
        <w:rPr>
          <w:spacing w:val="-2"/>
          <w:lang w:val="ru-RU"/>
        </w:rPr>
        <w:t>у</w:t>
      </w:r>
      <w:r w:rsidRPr="00CA55D9">
        <w:rPr>
          <w:lang w:val="ru-RU"/>
        </w:rPr>
        <w:t>чен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я</w:t>
      </w:r>
      <w:r w:rsidRPr="00CA55D9">
        <w:rPr>
          <w:spacing w:val="13"/>
          <w:lang w:val="ru-RU"/>
        </w:rPr>
        <w:t xml:space="preserve"> </w:t>
      </w:r>
      <w:r w:rsidRPr="00CA55D9">
        <w:rPr>
          <w:spacing w:val="-1"/>
          <w:lang w:val="ru-RU"/>
        </w:rPr>
        <w:t>п</w:t>
      </w:r>
      <w:r w:rsidRPr="00CA55D9">
        <w:rPr>
          <w:lang w:val="ru-RU"/>
        </w:rPr>
        <w:t>ри</w:t>
      </w:r>
      <w:r w:rsidRPr="00CA55D9">
        <w:rPr>
          <w:spacing w:val="13"/>
          <w:lang w:val="ru-RU"/>
        </w:rPr>
        <w:t xml:space="preserve"> </w:t>
      </w:r>
      <w:r w:rsidRPr="00CA55D9">
        <w:rPr>
          <w:spacing w:val="1"/>
          <w:lang w:val="ru-RU"/>
        </w:rPr>
        <w:t>п</w:t>
      </w:r>
      <w:r w:rsidRPr="00CA55D9">
        <w:rPr>
          <w:lang w:val="ru-RU"/>
        </w:rPr>
        <w:t>ро</w:t>
      </w:r>
      <w:r w:rsidRPr="00CA55D9">
        <w:rPr>
          <w:spacing w:val="-2"/>
          <w:lang w:val="ru-RU"/>
        </w:rPr>
        <w:t>х</w:t>
      </w:r>
      <w:r w:rsidRPr="00CA55D9">
        <w:rPr>
          <w:lang w:val="ru-RU"/>
        </w:rPr>
        <w:t>о</w:t>
      </w:r>
      <w:r w:rsidRPr="00CA55D9">
        <w:rPr>
          <w:spacing w:val="-2"/>
          <w:lang w:val="ru-RU"/>
        </w:rPr>
        <w:t>ж</w:t>
      </w:r>
      <w:r w:rsidRPr="00CA55D9">
        <w:rPr>
          <w:lang w:val="ru-RU"/>
        </w:rPr>
        <w:t>де</w:t>
      </w:r>
      <w:r w:rsidRPr="00CA55D9">
        <w:rPr>
          <w:spacing w:val="-2"/>
          <w:lang w:val="ru-RU"/>
        </w:rPr>
        <w:t>н</w:t>
      </w:r>
      <w:r w:rsidRPr="00CA55D9">
        <w:rPr>
          <w:spacing w:val="-1"/>
          <w:lang w:val="ru-RU"/>
        </w:rPr>
        <w:t>и</w:t>
      </w:r>
      <w:r w:rsidRPr="00CA55D9">
        <w:rPr>
          <w:lang w:val="ru-RU"/>
        </w:rPr>
        <w:t xml:space="preserve">и </w:t>
      </w:r>
      <w:r w:rsidRPr="00CA55D9">
        <w:rPr>
          <w:spacing w:val="-1"/>
          <w:lang w:val="ru-RU"/>
        </w:rPr>
        <w:t>п</w:t>
      </w:r>
      <w:r w:rsidRPr="00CA55D9">
        <w:rPr>
          <w:lang w:val="ru-RU"/>
        </w:rPr>
        <w:t>ред</w:t>
      </w:r>
      <w:r w:rsidRPr="00CA55D9">
        <w:rPr>
          <w:spacing w:val="-1"/>
          <w:lang w:val="ru-RU"/>
        </w:rPr>
        <w:t>дип</w:t>
      </w:r>
      <w:r w:rsidRPr="00CA55D9">
        <w:rPr>
          <w:lang w:val="ru-RU"/>
        </w:rPr>
        <w:t>лом</w:t>
      </w:r>
      <w:r w:rsidRPr="00CA55D9">
        <w:rPr>
          <w:spacing w:val="-3"/>
          <w:lang w:val="ru-RU"/>
        </w:rPr>
        <w:t>н</w:t>
      </w:r>
      <w:r w:rsidRPr="00CA55D9">
        <w:rPr>
          <w:lang w:val="ru-RU"/>
        </w:rPr>
        <w:t>ой</w:t>
      </w:r>
      <w:r w:rsidRPr="00CA55D9">
        <w:rPr>
          <w:spacing w:val="22"/>
          <w:lang w:val="ru-RU"/>
        </w:rPr>
        <w:t xml:space="preserve"> </w:t>
      </w:r>
      <w:r w:rsidRPr="00CA55D9">
        <w:rPr>
          <w:spacing w:val="-1"/>
          <w:lang w:val="ru-RU"/>
        </w:rPr>
        <w:t>п</w:t>
      </w:r>
      <w:r w:rsidRPr="00CA55D9">
        <w:rPr>
          <w:lang w:val="ru-RU"/>
        </w:rPr>
        <w:t>ра</w:t>
      </w:r>
      <w:r w:rsidRPr="00CA55D9">
        <w:rPr>
          <w:spacing w:val="-1"/>
          <w:lang w:val="ru-RU"/>
        </w:rPr>
        <w:t>к</w:t>
      </w:r>
      <w:r w:rsidRPr="00CA55D9">
        <w:rPr>
          <w:spacing w:val="1"/>
          <w:lang w:val="ru-RU"/>
        </w:rPr>
        <w:t>т</w:t>
      </w:r>
      <w:r w:rsidRPr="00CA55D9">
        <w:rPr>
          <w:spacing w:val="-1"/>
          <w:lang w:val="ru-RU"/>
        </w:rPr>
        <w:t>ики</w:t>
      </w:r>
      <w:r w:rsidRPr="00CA55D9">
        <w:rPr>
          <w:lang w:val="ru-RU"/>
        </w:rPr>
        <w:t>,</w:t>
      </w:r>
      <w:r w:rsidRPr="00CA55D9">
        <w:rPr>
          <w:spacing w:val="22"/>
          <w:lang w:val="ru-RU"/>
        </w:rPr>
        <w:t xml:space="preserve"> </w:t>
      </w:r>
      <w:r w:rsidRPr="00CA55D9">
        <w:rPr>
          <w:lang w:val="ru-RU"/>
        </w:rPr>
        <w:t>с</w:t>
      </w:r>
      <w:r w:rsidRPr="00CA55D9">
        <w:rPr>
          <w:spacing w:val="1"/>
          <w:lang w:val="ru-RU"/>
        </w:rPr>
        <w:t>о</w:t>
      </w:r>
      <w:r w:rsidRPr="00CA55D9">
        <w:rPr>
          <w:spacing w:val="-2"/>
          <w:lang w:val="ru-RU"/>
        </w:rPr>
        <w:t>о</w:t>
      </w:r>
      <w:r w:rsidRPr="00CA55D9">
        <w:rPr>
          <w:spacing w:val="1"/>
          <w:lang w:val="ru-RU"/>
        </w:rPr>
        <w:t>т</w:t>
      </w:r>
      <w:r w:rsidRPr="00CA55D9">
        <w:rPr>
          <w:spacing w:val="-1"/>
          <w:lang w:val="ru-RU"/>
        </w:rPr>
        <w:t>н</w:t>
      </w:r>
      <w:r w:rsidRPr="00CA55D9">
        <w:rPr>
          <w:lang w:val="ru-RU"/>
        </w:rPr>
        <w:t>есе</w:t>
      </w:r>
      <w:r w:rsidRPr="00CA55D9">
        <w:rPr>
          <w:spacing w:val="-4"/>
          <w:lang w:val="ru-RU"/>
        </w:rPr>
        <w:t>н</w:t>
      </w:r>
      <w:r w:rsidRPr="00CA55D9">
        <w:rPr>
          <w:spacing w:val="-1"/>
          <w:lang w:val="ru-RU"/>
        </w:rPr>
        <w:t>ны</w:t>
      </w:r>
      <w:r w:rsidRPr="00CA55D9">
        <w:rPr>
          <w:lang w:val="ru-RU"/>
        </w:rPr>
        <w:t>е</w:t>
      </w:r>
      <w:r w:rsidRPr="00CA55D9">
        <w:rPr>
          <w:spacing w:val="23"/>
          <w:lang w:val="ru-RU"/>
        </w:rPr>
        <w:t xml:space="preserve"> </w:t>
      </w:r>
      <w:r w:rsidRPr="00CA55D9">
        <w:rPr>
          <w:lang w:val="ru-RU"/>
        </w:rPr>
        <w:t>с</w:t>
      </w:r>
      <w:r w:rsidRPr="00CA55D9">
        <w:rPr>
          <w:spacing w:val="23"/>
          <w:lang w:val="ru-RU"/>
        </w:rPr>
        <w:t xml:space="preserve"> </w:t>
      </w:r>
      <w:r w:rsidRPr="00CA55D9">
        <w:rPr>
          <w:spacing w:val="-1"/>
          <w:lang w:val="ru-RU"/>
        </w:rPr>
        <w:t>п</w:t>
      </w:r>
      <w:r w:rsidRPr="00CA55D9">
        <w:rPr>
          <w:lang w:val="ru-RU"/>
        </w:rPr>
        <w:t>ла</w:t>
      </w:r>
      <w:r w:rsidRPr="00CA55D9">
        <w:rPr>
          <w:spacing w:val="-1"/>
          <w:lang w:val="ru-RU"/>
        </w:rPr>
        <w:t>ни</w:t>
      </w:r>
      <w:r w:rsidRPr="00CA55D9">
        <w:rPr>
          <w:lang w:val="ru-RU"/>
        </w:rPr>
        <w:t>руем</w:t>
      </w:r>
      <w:r w:rsidRPr="00CA55D9">
        <w:rPr>
          <w:spacing w:val="-4"/>
          <w:lang w:val="ru-RU"/>
        </w:rPr>
        <w:t>ы</w:t>
      </w:r>
      <w:r w:rsidRPr="00CA55D9">
        <w:rPr>
          <w:lang w:val="ru-RU"/>
        </w:rPr>
        <w:t>ми</w:t>
      </w:r>
      <w:r w:rsidRPr="00CA55D9">
        <w:rPr>
          <w:spacing w:val="23"/>
          <w:lang w:val="ru-RU"/>
        </w:rPr>
        <w:t xml:space="preserve"> </w:t>
      </w:r>
      <w:r w:rsidRPr="00CA55D9">
        <w:rPr>
          <w:lang w:val="ru-RU"/>
        </w:rPr>
        <w:t>резу</w:t>
      </w:r>
      <w:r w:rsidRPr="00CA55D9">
        <w:rPr>
          <w:spacing w:val="-2"/>
          <w:lang w:val="ru-RU"/>
        </w:rPr>
        <w:t>л</w:t>
      </w:r>
      <w:r w:rsidRPr="00CA55D9">
        <w:rPr>
          <w:lang w:val="ru-RU"/>
        </w:rPr>
        <w:t>ьт</w:t>
      </w:r>
      <w:r w:rsidRPr="00CA55D9">
        <w:rPr>
          <w:spacing w:val="-2"/>
          <w:lang w:val="ru-RU"/>
        </w:rPr>
        <w:t>а</w:t>
      </w:r>
      <w:r w:rsidRPr="00CA55D9">
        <w:rPr>
          <w:spacing w:val="1"/>
          <w:lang w:val="ru-RU"/>
        </w:rPr>
        <w:t>т</w:t>
      </w:r>
      <w:r w:rsidRPr="00CA55D9">
        <w:rPr>
          <w:spacing w:val="-2"/>
          <w:lang w:val="ru-RU"/>
        </w:rPr>
        <w:t>а</w:t>
      </w:r>
      <w:r w:rsidRPr="00CA55D9">
        <w:rPr>
          <w:lang w:val="ru-RU"/>
        </w:rPr>
        <w:t>ми ос</w:t>
      </w:r>
      <w:r w:rsidRPr="00CA55D9">
        <w:rPr>
          <w:spacing w:val="-3"/>
          <w:lang w:val="ru-RU"/>
        </w:rPr>
        <w:t>в</w:t>
      </w:r>
      <w:r w:rsidRPr="00CA55D9">
        <w:rPr>
          <w:lang w:val="ru-RU"/>
        </w:rPr>
        <w:t>оен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я</w:t>
      </w:r>
      <w:r w:rsidRPr="00CA55D9">
        <w:rPr>
          <w:spacing w:val="-2"/>
          <w:lang w:val="ru-RU"/>
        </w:rPr>
        <w:t xml:space="preserve"> </w:t>
      </w:r>
      <w:r w:rsidRPr="00CA55D9">
        <w:rPr>
          <w:spacing w:val="-1"/>
          <w:lang w:val="ru-RU"/>
        </w:rPr>
        <w:t>п</w:t>
      </w:r>
      <w:r w:rsidRPr="00CA55D9">
        <w:rPr>
          <w:lang w:val="ru-RU"/>
        </w:rPr>
        <w:t>р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гр</w:t>
      </w:r>
      <w:r w:rsidRPr="00CA55D9">
        <w:rPr>
          <w:spacing w:val="-2"/>
          <w:lang w:val="ru-RU"/>
        </w:rPr>
        <w:t>ам</w:t>
      </w:r>
      <w:r w:rsidRPr="00CA55D9">
        <w:rPr>
          <w:lang w:val="ru-RU"/>
        </w:rPr>
        <w:t>мы маг</w:t>
      </w:r>
      <w:r w:rsidRPr="00CA55D9">
        <w:rPr>
          <w:spacing w:val="-2"/>
          <w:lang w:val="ru-RU"/>
        </w:rPr>
        <w:t>и</w:t>
      </w:r>
      <w:r w:rsidRPr="00CA55D9">
        <w:rPr>
          <w:spacing w:val="-3"/>
          <w:lang w:val="ru-RU"/>
        </w:rPr>
        <w:t>с</w:t>
      </w:r>
      <w:r w:rsidRPr="00CA55D9">
        <w:rPr>
          <w:spacing w:val="1"/>
          <w:lang w:val="ru-RU"/>
        </w:rPr>
        <w:t>т</w:t>
      </w:r>
      <w:r w:rsidRPr="00CA55D9">
        <w:rPr>
          <w:spacing w:val="-3"/>
          <w:lang w:val="ru-RU"/>
        </w:rPr>
        <w:t>р</w:t>
      </w:r>
      <w:r w:rsidRPr="00CA55D9">
        <w:rPr>
          <w:spacing w:val="-2"/>
          <w:lang w:val="ru-RU"/>
        </w:rPr>
        <w:t>а</w:t>
      </w:r>
      <w:r w:rsidRPr="00CA55D9">
        <w:rPr>
          <w:spacing w:val="1"/>
          <w:lang w:val="ru-RU"/>
        </w:rPr>
        <w:t>т</w:t>
      </w:r>
      <w:r w:rsidRPr="00CA55D9">
        <w:rPr>
          <w:lang w:val="ru-RU"/>
        </w:rPr>
        <w:t>уры</w:t>
      </w:r>
      <w:r w:rsidRPr="00CA55D9">
        <w:rPr>
          <w:spacing w:val="-4"/>
          <w:lang w:val="ru-RU"/>
        </w:rPr>
        <w:t xml:space="preserve"> </w:t>
      </w:r>
      <w:r w:rsidRPr="00CA55D9">
        <w:rPr>
          <w:lang w:val="ru-RU"/>
        </w:rPr>
        <w:t>(</w:t>
      </w:r>
      <w:r w:rsidRPr="00CA55D9">
        <w:rPr>
          <w:spacing w:val="-1"/>
          <w:lang w:val="ru-RU"/>
        </w:rPr>
        <w:t>к</w:t>
      </w:r>
      <w:r w:rsidRPr="00CA55D9">
        <w:rPr>
          <w:lang w:val="ru-RU"/>
        </w:rPr>
        <w:t>омп</w:t>
      </w:r>
      <w:r w:rsidRPr="00CA55D9">
        <w:rPr>
          <w:spacing w:val="-3"/>
          <w:lang w:val="ru-RU"/>
        </w:rPr>
        <w:t>е</w:t>
      </w:r>
      <w:r w:rsidRPr="00CA55D9">
        <w:rPr>
          <w:spacing w:val="1"/>
          <w:lang w:val="ru-RU"/>
        </w:rPr>
        <w:t>т</w:t>
      </w:r>
      <w:r w:rsidRPr="00CA55D9">
        <w:rPr>
          <w:lang w:val="ru-RU"/>
        </w:rPr>
        <w:t>ен</w:t>
      </w:r>
      <w:r w:rsidRPr="00CA55D9">
        <w:rPr>
          <w:spacing w:val="-2"/>
          <w:lang w:val="ru-RU"/>
        </w:rPr>
        <w:t>ц</w:t>
      </w:r>
      <w:r w:rsidRPr="00CA55D9">
        <w:rPr>
          <w:spacing w:val="-1"/>
          <w:lang w:val="ru-RU"/>
        </w:rPr>
        <w:t>и</w:t>
      </w:r>
      <w:r w:rsidRPr="00CA55D9">
        <w:rPr>
          <w:lang w:val="ru-RU"/>
        </w:rPr>
        <w:t>ями</w:t>
      </w:r>
      <w:r w:rsidRPr="00CA55D9">
        <w:rPr>
          <w:spacing w:val="-1"/>
          <w:lang w:val="ru-RU"/>
        </w:rPr>
        <w:t xml:space="preserve"> </w:t>
      </w:r>
      <w:r w:rsidRPr="00CA55D9">
        <w:rPr>
          <w:spacing w:val="-2"/>
          <w:lang w:val="ru-RU"/>
        </w:rPr>
        <w:t>в</w:t>
      </w:r>
      <w:r w:rsidRPr="00CA55D9">
        <w:rPr>
          <w:spacing w:val="-1"/>
          <w:lang w:val="ru-RU"/>
        </w:rPr>
        <w:t>ып</w:t>
      </w:r>
      <w:r w:rsidRPr="00CA55D9">
        <w:rPr>
          <w:lang w:val="ru-RU"/>
        </w:rPr>
        <w:t>уск</w:t>
      </w:r>
      <w:r w:rsidRPr="00CA55D9">
        <w:rPr>
          <w:spacing w:val="-2"/>
          <w:lang w:val="ru-RU"/>
        </w:rPr>
        <w:t>н</w:t>
      </w:r>
      <w:r w:rsidRPr="00CA55D9">
        <w:rPr>
          <w:spacing w:val="-1"/>
          <w:lang w:val="ru-RU"/>
        </w:rPr>
        <w:t>ик</w:t>
      </w:r>
      <w:r w:rsidRPr="00CA55D9">
        <w:rPr>
          <w:lang w:val="ru-RU"/>
        </w:rPr>
        <w:t>ов)</w:t>
      </w:r>
    </w:p>
    <w:p w14:paraId="368E45E1" w14:textId="77777777" w:rsidR="00BE46EC" w:rsidRPr="00CA55D9" w:rsidRDefault="00BE46EC">
      <w:pPr>
        <w:spacing w:before="9" w:line="110" w:lineRule="exact"/>
        <w:rPr>
          <w:sz w:val="11"/>
          <w:szCs w:val="11"/>
          <w:lang w:val="ru-RU"/>
        </w:rPr>
      </w:pPr>
    </w:p>
    <w:p w14:paraId="0B1B8CED" w14:textId="77777777" w:rsidR="00BE46EC" w:rsidRPr="00CA55D9" w:rsidRDefault="00BE46EC">
      <w:pPr>
        <w:spacing w:line="200" w:lineRule="exact"/>
        <w:rPr>
          <w:sz w:val="20"/>
          <w:szCs w:val="20"/>
          <w:lang w:val="ru-RU"/>
        </w:rPr>
      </w:pPr>
    </w:p>
    <w:tbl>
      <w:tblPr>
        <w:tblStyle w:val="TableNormal"/>
        <w:tblW w:w="0" w:type="auto"/>
        <w:tblInd w:w="295" w:type="dxa"/>
        <w:tblLayout w:type="fixed"/>
        <w:tblLook w:val="01E0" w:firstRow="1" w:lastRow="1" w:firstColumn="1" w:lastColumn="1" w:noHBand="0" w:noVBand="0"/>
      </w:tblPr>
      <w:tblGrid>
        <w:gridCol w:w="3797"/>
        <w:gridCol w:w="5161"/>
      </w:tblGrid>
      <w:tr w:rsidR="00BE46EC" w:rsidRPr="00CA55D9" w14:paraId="4A7CA00F" w14:textId="77777777">
        <w:trPr>
          <w:trHeight w:hRule="exact" w:val="1942"/>
        </w:trPr>
        <w:tc>
          <w:tcPr>
            <w:tcW w:w="3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A1ED0" w14:textId="77777777" w:rsidR="00BE46EC" w:rsidRPr="00CA55D9" w:rsidRDefault="00980453">
            <w:pPr>
              <w:pStyle w:val="TableParagraph"/>
              <w:spacing w:before="3" w:line="322" w:lineRule="exact"/>
              <w:ind w:left="632" w:right="629" w:firstLine="5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Ф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орми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уем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ы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омп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ц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(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од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</w:p>
          <w:p w14:paraId="287CECAD" w14:textId="77777777" w:rsidR="00BE46EC" w:rsidRPr="00CA55D9" w:rsidRDefault="00980453">
            <w:pPr>
              <w:pStyle w:val="TableParagraph"/>
              <w:spacing w:line="322" w:lineRule="exact"/>
              <w:ind w:left="392" w:right="389"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азван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ко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мпе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ц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, уро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ень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ос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оен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я –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ри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ал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ч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ар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омп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нции)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07DE4" w14:textId="77777777" w:rsidR="00BE46EC" w:rsidRPr="00CA55D9" w:rsidRDefault="00980453">
            <w:pPr>
              <w:pStyle w:val="TableParagraph"/>
              <w:spacing w:before="3" w:line="322" w:lineRule="exact"/>
              <w:ind w:left="140" w:right="144" w:firstLine="96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Пл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мые ре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з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ь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ы о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учен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я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ро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х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ж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де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ра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ики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,</w:t>
            </w:r>
          </w:p>
          <w:p w14:paraId="513A73E3" w14:textId="77777777" w:rsidR="00BE46EC" w:rsidRPr="00CA55D9" w:rsidRDefault="00980453">
            <w:pPr>
              <w:pStyle w:val="TableParagraph"/>
              <w:spacing w:line="322" w:lineRule="exact"/>
              <w:ind w:left="745" w:right="742" w:firstLine="2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зу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ю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щ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ы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ф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ормиро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ом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ц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й</w:t>
            </w:r>
          </w:p>
        </w:tc>
      </w:tr>
      <w:tr w:rsidR="00EB07FB" w:rsidRPr="00BA5BFD" w14:paraId="3933FAC4" w14:textId="77777777" w:rsidTr="00EB07FB">
        <w:trPr>
          <w:trHeight w:hRule="exact" w:val="1635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C2D77EE" w14:textId="52699A4B" w:rsidR="00EB07FB" w:rsidRPr="00CA55D9" w:rsidRDefault="00EB07FB">
            <w:pPr>
              <w:pStyle w:val="TableParagraph"/>
              <w:spacing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="006F67BC"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EC18C" w14:textId="359E6BC3" w:rsidR="00EB07FB" w:rsidRPr="00CA55D9" w:rsidRDefault="00EB07FB" w:rsidP="00EB07FB">
            <w:pPr>
              <w:pStyle w:val="TableParagraph"/>
              <w:tabs>
                <w:tab w:val="left" w:pos="1550"/>
                <w:tab w:val="left" w:pos="2226"/>
                <w:tab w:val="left" w:pos="3534"/>
                <w:tab w:val="left" w:pos="4794"/>
              </w:tabs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="006F67BC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методы системного и критического анализа,методики разработки стратегии действий для выявления и решения проблемной ситуации.</w:t>
            </w:r>
          </w:p>
        </w:tc>
      </w:tr>
      <w:tr w:rsidR="00EB07FB" w:rsidRPr="00BA5BFD" w14:paraId="329FB4A2" w14:textId="77777777" w:rsidTr="005A66C3">
        <w:trPr>
          <w:trHeight w:hRule="exact" w:val="1843"/>
        </w:trPr>
        <w:tc>
          <w:tcPr>
            <w:tcW w:w="37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A28020E" w14:textId="77777777" w:rsidR="00EB07FB" w:rsidRPr="00CA55D9" w:rsidRDefault="00EB07FB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38631" w14:textId="3029A6D0" w:rsidR="00EB07FB" w:rsidRPr="00CA55D9" w:rsidRDefault="00EB07FB" w:rsidP="00EB07FB">
            <w:pPr>
              <w:pStyle w:val="TableParagraph"/>
              <w:tabs>
                <w:tab w:val="left" w:pos="1877"/>
                <w:tab w:val="left" w:pos="2433"/>
              </w:tabs>
              <w:spacing w:before="2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="006F67BC"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методы системного подхода и критического анализа проблемных ситуаций, разрабатывает стратегию действий, принимает конкретные решения для ее реализации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EB07FB" w:rsidRPr="00BA5BFD" w14:paraId="5914E56A" w14:textId="77777777" w:rsidTr="00EB07FB">
        <w:trPr>
          <w:trHeight w:hRule="exact" w:val="1983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1727C" w14:textId="77777777" w:rsidR="00EB07FB" w:rsidRPr="00CA55D9" w:rsidRDefault="00EB07FB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1CB66" w14:textId="77777777" w:rsidR="00EB07FB" w:rsidRPr="00CA55D9" w:rsidRDefault="00EB07FB" w:rsidP="00EB07FB">
            <w:pPr>
              <w:pStyle w:val="TableParagraph"/>
              <w:tabs>
                <w:tab w:val="left" w:pos="1877"/>
                <w:tab w:val="left" w:pos="2433"/>
              </w:tabs>
              <w:spacing w:before="2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1.3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Использует методологию системного и критического анализа проблемных ситуаций, методики постановки цели, определения способов ее достижения и методы разработки стратегий действий.</w:t>
            </w:r>
          </w:p>
        </w:tc>
      </w:tr>
      <w:tr w:rsidR="00FB689C" w:rsidRPr="00BA5BFD" w14:paraId="32461939" w14:textId="77777777" w:rsidTr="00FB689C">
        <w:trPr>
          <w:trHeight w:hRule="exact" w:val="1855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1B1F9F0" w14:textId="77777777" w:rsidR="00FB689C" w:rsidRPr="00CA55D9" w:rsidRDefault="00FB689C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73CE2B46" w14:textId="77777777" w:rsidR="00FB689C" w:rsidRPr="00CA55D9" w:rsidRDefault="00FB689C">
            <w:pPr>
              <w:pStyle w:val="TableParagraph"/>
              <w:tabs>
                <w:tab w:val="left" w:pos="1383"/>
                <w:tab w:val="left" w:pos="2260"/>
              </w:tabs>
              <w:spacing w:before="3" w:line="322" w:lineRule="exact"/>
              <w:ind w:left="102" w:righ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ять </w:t>
            </w:r>
            <w:r w:rsidRPr="00CA55D9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оек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м </w:t>
            </w:r>
            <w:r w:rsidRPr="00CA55D9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r w:rsidRPr="00CA55D9">
              <w:rPr>
                <w:rFonts w:ascii="Times New Roman" w:eastAsia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ех этап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его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ж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</w:p>
          <w:p w14:paraId="475F1A62" w14:textId="77777777" w:rsidR="00FB689C" w:rsidRPr="00CA55D9" w:rsidRDefault="00FB689C">
            <w:pPr>
              <w:pStyle w:val="TableParagraph"/>
              <w:spacing w:line="32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цикл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4087B" w14:textId="0D1FFC07" w:rsidR="00FB689C" w:rsidRPr="00CA55D9" w:rsidRDefault="00FB689C">
            <w:pPr>
              <w:pStyle w:val="TableParagraph"/>
              <w:spacing w:before="2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этапы жизненного цикла проекта, этапы разработки и реализации проекта,</w:t>
            </w:r>
            <w:r w:rsidR="0096046E"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методы разработки и управления проектами.</w:t>
            </w:r>
          </w:p>
        </w:tc>
      </w:tr>
      <w:tr w:rsidR="00FB689C" w:rsidRPr="00BA5BFD" w14:paraId="6C316F28" w14:textId="77777777" w:rsidTr="005A66C3">
        <w:trPr>
          <w:trHeight w:hRule="exact" w:val="2681"/>
        </w:trPr>
        <w:tc>
          <w:tcPr>
            <w:tcW w:w="37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6425E92" w14:textId="77777777" w:rsidR="00FB689C" w:rsidRPr="00CA55D9" w:rsidRDefault="00FB689C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2F016" w14:textId="77777777" w:rsidR="00FB689C" w:rsidRPr="00CA55D9" w:rsidRDefault="00FB689C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Разрабатывает проект с учетом анализа альтернативных вариантов его реализации, определяет целевые этапы, основные направления работ; объясняет цели и формулирует задачи, связанные с подготовкой и реализацией проекта , управляет проектом на всех этапах его жизненного цикла.</w:t>
            </w:r>
          </w:p>
        </w:tc>
      </w:tr>
      <w:tr w:rsidR="00FB689C" w:rsidRPr="00BA5BFD" w14:paraId="01CC7F10" w14:textId="77777777" w:rsidTr="00FB689C">
        <w:trPr>
          <w:trHeight w:hRule="exact" w:val="2681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2326A" w14:textId="77777777" w:rsidR="00FB689C" w:rsidRPr="00CA55D9" w:rsidRDefault="00FB689C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4E11B" w14:textId="6721B1FE" w:rsidR="00FB689C" w:rsidRPr="00CA55D9" w:rsidRDefault="00FB689C" w:rsidP="00FB689C">
            <w:pPr>
              <w:tabs>
                <w:tab w:val="left" w:pos="1305"/>
              </w:tabs>
              <w:rPr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="006F67BC"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2.3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Использует методики разработки и управления проектом,  методы оценки потребности в ресурсах и эффективности проекта</w:t>
            </w:r>
          </w:p>
        </w:tc>
      </w:tr>
      <w:tr w:rsidR="00BE46EC" w:rsidRPr="00BA5BFD" w14:paraId="2825F708" w14:textId="77777777" w:rsidTr="00FB689C">
        <w:trPr>
          <w:trHeight w:hRule="exact" w:val="1741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D332969" w14:textId="77777777" w:rsidR="00BE46EC" w:rsidRPr="00CA55D9" w:rsidRDefault="00980453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4EC860A5" w14:textId="77777777" w:rsidR="00BE46EC" w:rsidRPr="00CA55D9" w:rsidRDefault="00980453">
            <w:pPr>
              <w:pStyle w:val="TableParagraph"/>
              <w:spacing w:before="3"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ывать</w:t>
            </w:r>
            <w:r w:rsidRPr="00CA55D9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ить р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ой</w:t>
            </w:r>
            <w:r w:rsidRPr="00CA55D9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ды, вы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ывая</w:t>
            </w:r>
            <w:r w:rsidRPr="00CA55D9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страте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ию  </w:t>
            </w:r>
            <w:r w:rsidRPr="00CA55D9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 </w:t>
            </w:r>
            <w:r w:rsidRPr="00CA55D9">
              <w:rPr>
                <w:rFonts w:ascii="Times New Roman" w:eastAsia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стиж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</w:p>
          <w:p w14:paraId="78306DAC" w14:textId="77777777" w:rsidR="00BE46EC" w:rsidRPr="00CA55D9" w:rsidRDefault="00980453">
            <w:pPr>
              <w:pStyle w:val="TableParagraph"/>
              <w:spacing w:line="320" w:lineRule="exact"/>
              <w:ind w:left="102" w:right="13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пос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ав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ц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ел</w:t>
            </w:r>
            <w:r w:rsidRPr="00CA55D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C4BD4" w14:textId="77777777" w:rsidR="00BE46EC" w:rsidRPr="00CA55D9" w:rsidRDefault="00980453">
            <w:pPr>
              <w:pStyle w:val="TableParagraph"/>
              <w:spacing w:before="3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3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.1  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68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 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68"/>
                <w:sz w:val="28"/>
                <w:szCs w:val="28"/>
                <w:lang w:val="ru-RU"/>
              </w:rPr>
              <w:t xml:space="preserve"> </w:t>
            </w:r>
            <w:r w:rsidR="00FB689C"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методики формирования команд, методы эффективного руководства коллективами, основные теории лидерства и стили руководства.</w:t>
            </w:r>
          </w:p>
        </w:tc>
      </w:tr>
      <w:tr w:rsidR="00BE46EC" w:rsidRPr="00BA5BFD" w14:paraId="162E56E7" w14:textId="77777777" w:rsidTr="00FB689C">
        <w:trPr>
          <w:trHeight w:hRule="exact" w:val="3396"/>
        </w:trPr>
        <w:tc>
          <w:tcPr>
            <w:tcW w:w="37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82C0DA" w14:textId="77777777" w:rsidR="00BE46EC" w:rsidRPr="00CA55D9" w:rsidRDefault="00BE46EC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D47F5" w14:textId="77777777" w:rsidR="00BE46EC" w:rsidRPr="00CA55D9" w:rsidRDefault="00980453">
            <w:pPr>
              <w:pStyle w:val="TableParagraph"/>
              <w:tabs>
                <w:tab w:val="left" w:pos="1534"/>
                <w:tab w:val="left" w:pos="1888"/>
                <w:tab w:val="left" w:pos="3751"/>
                <w:tab w:val="left" w:pos="4230"/>
              </w:tabs>
              <w:spacing w:before="3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3.2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4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3"/>
                <w:sz w:val="28"/>
                <w:szCs w:val="28"/>
                <w:lang w:val="ru-RU"/>
              </w:rPr>
              <w:t xml:space="preserve"> </w:t>
            </w:r>
            <w:r w:rsidR="00FB689C"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Разрабатывает план групповых и организационных коммуникаций при подготовке и выполнении проекта, формулирует задачи членам команды для достижения поставленной цели, разрабатывает командную стратегию, применяет эффективные стили руководства командой для достижения поставленной цели.</w:t>
            </w:r>
          </w:p>
        </w:tc>
      </w:tr>
      <w:tr w:rsidR="00FB689C" w:rsidRPr="00BA5BFD" w14:paraId="7631196F" w14:textId="77777777" w:rsidTr="00FB689C">
        <w:trPr>
          <w:trHeight w:hRule="exact" w:val="3396"/>
        </w:trPr>
        <w:tc>
          <w:tcPr>
            <w:tcW w:w="3797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887AE" w14:textId="77777777" w:rsidR="00FB689C" w:rsidRPr="00CA55D9" w:rsidRDefault="00FB689C" w:rsidP="00FB689C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9D4AF" w14:textId="77777777" w:rsidR="00FB689C" w:rsidRPr="00CA55D9" w:rsidRDefault="00FB689C" w:rsidP="00FB689C">
            <w:pPr>
              <w:pStyle w:val="TableParagraph"/>
              <w:tabs>
                <w:tab w:val="left" w:pos="1534"/>
                <w:tab w:val="left" w:pos="1888"/>
                <w:tab w:val="left" w:pos="3751"/>
                <w:tab w:val="left" w:pos="4230"/>
              </w:tabs>
              <w:spacing w:before="3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3.3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4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3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Использует умение анализировать, проектировать и организовывать межличностные, групповые и организационные коммуникации в команде для достижения поставленной цели, методы организации и управления коллективом.</w:t>
            </w:r>
          </w:p>
        </w:tc>
      </w:tr>
    </w:tbl>
    <w:p w14:paraId="54A9ABB0" w14:textId="77777777" w:rsidR="00BE46EC" w:rsidRPr="00CA55D9" w:rsidRDefault="00BE46EC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BE46EC" w:rsidRPr="00CA55D9">
          <w:pgSz w:w="11907" w:h="16840"/>
          <w:pgMar w:top="1040" w:right="740" w:bottom="280" w:left="1600" w:header="720" w:footer="720" w:gutter="0"/>
          <w:cols w:space="720"/>
        </w:sectPr>
      </w:pPr>
    </w:p>
    <w:p w14:paraId="0C2C5C3A" w14:textId="77777777" w:rsidR="00BE46EC" w:rsidRPr="00CA55D9" w:rsidRDefault="00BE46EC">
      <w:pPr>
        <w:spacing w:before="3" w:line="90" w:lineRule="exact"/>
        <w:rPr>
          <w:sz w:val="9"/>
          <w:szCs w:val="9"/>
          <w:lang w:val="ru-RU"/>
        </w:rPr>
      </w:pPr>
    </w:p>
    <w:tbl>
      <w:tblPr>
        <w:tblStyle w:val="TableNormal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3902"/>
        <w:gridCol w:w="5056"/>
      </w:tblGrid>
      <w:tr w:rsidR="00D66044" w:rsidRPr="00BA5BFD" w14:paraId="3D878D23" w14:textId="77777777" w:rsidTr="00C27E91">
        <w:trPr>
          <w:trHeight w:hRule="exact" w:val="2623"/>
        </w:trPr>
        <w:tc>
          <w:tcPr>
            <w:tcW w:w="39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DAD605" w14:textId="77777777" w:rsidR="00D66044" w:rsidRPr="00CA55D9" w:rsidRDefault="00D66044">
            <w:pPr>
              <w:pStyle w:val="TableParagraph"/>
              <w:tabs>
                <w:tab w:val="left" w:pos="2433"/>
              </w:tabs>
              <w:spacing w:line="316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12513318" w14:textId="77777777" w:rsidR="00D66044" w:rsidRPr="00CA55D9" w:rsidRDefault="00D66044">
            <w:pPr>
              <w:pStyle w:val="TableParagraph"/>
              <w:tabs>
                <w:tab w:val="left" w:pos="1076"/>
                <w:tab w:val="left" w:pos="2109"/>
                <w:tab w:val="left" w:pos="2473"/>
                <w:tab w:val="left" w:pos="3534"/>
              </w:tabs>
              <w:ind w:left="102" w:right="1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 к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мм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ати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ные тех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ог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и, </w:t>
            </w:r>
            <w:r w:rsidRPr="00CA55D9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CA55D9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том </w:t>
            </w:r>
            <w:r w:rsidRPr="00CA55D9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сле </w:t>
            </w:r>
            <w:r w:rsidRPr="00CA55D9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и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(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ых)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язык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(а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), д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ад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 п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нал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ьн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в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аим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йст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я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1D8D0" w14:textId="77777777" w:rsidR="00D66044" w:rsidRPr="00CA55D9" w:rsidRDefault="00D66044">
            <w:pPr>
              <w:pStyle w:val="TableParagraph"/>
              <w:tabs>
                <w:tab w:val="left" w:pos="2107"/>
                <w:tab w:val="left" w:pos="2757"/>
                <w:tab w:val="left" w:pos="4894"/>
              </w:tabs>
              <w:spacing w:before="4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4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.1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правила и закономерности личной и деловой устной и письменной коммуникации, современные коммуникативные технологии на русском и иностранном языках, существующие профессиональные сообщества для профессионального взаимодействия.</w:t>
            </w:r>
          </w:p>
        </w:tc>
      </w:tr>
      <w:tr w:rsidR="00D66044" w:rsidRPr="00BA5BFD" w14:paraId="4849F131" w14:textId="77777777" w:rsidTr="00C27E91">
        <w:trPr>
          <w:trHeight w:hRule="exact" w:val="1697"/>
        </w:trPr>
        <w:tc>
          <w:tcPr>
            <w:tcW w:w="39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43E4EEF" w14:textId="77777777" w:rsidR="00D66044" w:rsidRPr="00CA55D9" w:rsidRDefault="00D66044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6EAC9" w14:textId="77777777" w:rsidR="00D66044" w:rsidRPr="00CA55D9" w:rsidRDefault="00D66044">
            <w:pPr>
              <w:pStyle w:val="TableParagraph"/>
              <w:spacing w:before="3" w:line="322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8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на практике коммуникативные технологии, методы и способы делового общения для академического и профессионального взаимодействия.</w:t>
            </w:r>
          </w:p>
        </w:tc>
      </w:tr>
      <w:tr w:rsidR="00D66044" w:rsidRPr="00BA5BFD" w14:paraId="757A97BD" w14:textId="77777777" w:rsidTr="00C27E91">
        <w:trPr>
          <w:trHeight w:hRule="exact" w:val="2258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6CC47" w14:textId="77777777" w:rsidR="00D66044" w:rsidRPr="00CA55D9" w:rsidRDefault="00D66044" w:rsidP="00D66044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793B7" w14:textId="77777777" w:rsidR="00D66044" w:rsidRPr="00CA55D9" w:rsidRDefault="00D66044" w:rsidP="00D66044">
            <w:pPr>
              <w:pStyle w:val="TableParagraph"/>
              <w:spacing w:before="3" w:line="322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4.3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8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Использует  методику межличностного делового общения на русском и иностранном языках с применением профессиональных языковых форм, средств и современных </w:t>
            </w:r>
            <w:r w:rsidR="003E7673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коммуникативных технологий</w:t>
            </w:r>
          </w:p>
        </w:tc>
      </w:tr>
      <w:tr w:rsidR="00D66044" w:rsidRPr="00BA5BFD" w14:paraId="58C674F2" w14:textId="77777777" w:rsidTr="00C27E91">
        <w:trPr>
          <w:trHeight w:hRule="exact" w:val="2276"/>
        </w:trPr>
        <w:tc>
          <w:tcPr>
            <w:tcW w:w="39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B1C19B4" w14:textId="77777777" w:rsidR="00D66044" w:rsidRPr="00CA55D9" w:rsidRDefault="00D66044" w:rsidP="00D66044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00130BE6" w14:textId="77777777" w:rsidR="00D66044" w:rsidRPr="00CA55D9" w:rsidRDefault="00D66044" w:rsidP="00D66044">
            <w:pPr>
              <w:pStyle w:val="TableParagraph"/>
              <w:tabs>
                <w:tab w:val="left" w:pos="2061"/>
                <w:tab w:val="left" w:pos="2435"/>
                <w:tab w:val="left" w:pos="3548"/>
              </w:tabs>
              <w:spacing w:before="3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з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овать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тывать раз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з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в</w:t>
            </w:r>
          </w:p>
          <w:p w14:paraId="75BC339E" w14:textId="77777777" w:rsidR="00D66044" w:rsidRPr="00CA55D9" w:rsidRDefault="00D66044" w:rsidP="00D66044">
            <w:pPr>
              <w:pStyle w:val="TableParagraph"/>
              <w:tabs>
                <w:tab w:val="left" w:pos="1699"/>
              </w:tabs>
              <w:spacing w:before="2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ц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ессе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ме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ж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уль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рно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г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о в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аим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йст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я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53606" w14:textId="77777777" w:rsidR="00D66044" w:rsidRPr="00CA55D9" w:rsidRDefault="00D66044" w:rsidP="00D66044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.1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="009C21AF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закономерности и особенности социально-исторического развития различных культур; особенности межкультурного разнообразия общества;  правила и технологии эффективного межкультурного взаимодействия.</w:t>
            </w:r>
          </w:p>
        </w:tc>
      </w:tr>
      <w:tr w:rsidR="009C21AF" w:rsidRPr="00BA5BFD" w14:paraId="36D7D7BF" w14:textId="77777777" w:rsidTr="00C27E91">
        <w:trPr>
          <w:trHeight w:hRule="exact" w:val="1053"/>
        </w:trPr>
        <w:tc>
          <w:tcPr>
            <w:tcW w:w="390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0814FEA" w14:textId="77777777" w:rsidR="009C21AF" w:rsidRPr="00CA55D9" w:rsidRDefault="009C21AF" w:rsidP="00D66044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3A259" w14:textId="77777777" w:rsidR="009C21AF" w:rsidRPr="00CA55D9" w:rsidRDefault="009C21AF" w:rsidP="009C21AF">
            <w:pPr>
              <w:pStyle w:val="TableParagraph"/>
              <w:tabs>
                <w:tab w:val="left" w:pos="1316"/>
                <w:tab w:val="left" w:pos="1770"/>
                <w:tab w:val="left" w:pos="3680"/>
              </w:tabs>
              <w:spacing w:line="314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.2 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Анализирует и учитывает разнообразие культур в процессе межкультурного взаимодействия</w:t>
            </w:r>
          </w:p>
        </w:tc>
      </w:tr>
      <w:tr w:rsidR="00D66044" w:rsidRPr="00BA5BFD" w14:paraId="76FCF5FF" w14:textId="77777777" w:rsidTr="00B17C42">
        <w:trPr>
          <w:trHeight w:hRule="exact" w:val="1076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C82B2" w14:textId="77777777" w:rsidR="00D66044" w:rsidRPr="00CA55D9" w:rsidRDefault="00D66044" w:rsidP="00D66044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0AEA500" w14:textId="77777777" w:rsidR="00D66044" w:rsidRPr="00CA55D9" w:rsidRDefault="00D66044" w:rsidP="00D66044">
            <w:pPr>
              <w:pStyle w:val="TableParagraph"/>
              <w:spacing w:before="4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  <w:r w:rsidR="009C21AF"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2"/>
                <w:sz w:val="28"/>
                <w:szCs w:val="28"/>
                <w:lang w:val="ru-RU"/>
              </w:rPr>
              <w:t xml:space="preserve"> </w:t>
            </w:r>
            <w:r w:rsidR="009C21AF"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методы и навыки эффективного межкультурного взаимодействия.</w:t>
            </w:r>
          </w:p>
        </w:tc>
      </w:tr>
      <w:tr w:rsidR="00D66044" w:rsidRPr="00BA5BFD" w14:paraId="208540D0" w14:textId="77777777" w:rsidTr="00C27E91">
        <w:trPr>
          <w:trHeight w:hRule="exact" w:val="4263"/>
        </w:trPr>
        <w:tc>
          <w:tcPr>
            <w:tcW w:w="39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176215C" w14:textId="77777777" w:rsidR="00D66044" w:rsidRPr="00CA55D9" w:rsidRDefault="00D66044" w:rsidP="00D66044">
            <w:pPr>
              <w:pStyle w:val="TableParagraph"/>
              <w:tabs>
                <w:tab w:val="left" w:pos="2435"/>
              </w:tabs>
              <w:spacing w:line="314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0BEAABA7" w14:textId="77777777" w:rsidR="00D66044" w:rsidRPr="00CA55D9" w:rsidRDefault="00D66044" w:rsidP="00D66044">
            <w:pPr>
              <w:pStyle w:val="TableParagraph"/>
              <w:spacing w:before="3" w:line="322" w:lineRule="exact"/>
              <w:ind w:left="102" w:right="1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делять</w:t>
            </w:r>
            <w:r w:rsidRPr="00CA55D9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реа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ывать п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ите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        </w:t>
            </w:r>
            <w:r w:rsidRPr="00CA55D9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бств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ой</w:t>
            </w:r>
          </w:p>
          <w:p w14:paraId="44C7E85B" w14:textId="77777777" w:rsidR="00D66044" w:rsidRPr="00CA55D9" w:rsidRDefault="00D66044" w:rsidP="00D66044">
            <w:pPr>
              <w:pStyle w:val="TableParagraph"/>
              <w:spacing w:before="2"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деятел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ь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нос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CA55D9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ее с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рш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нство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 на основе сам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BFA7D" w14:textId="0CEB15E9" w:rsidR="00D66044" w:rsidRPr="00CA55D9" w:rsidRDefault="00D66044" w:rsidP="00D66044">
            <w:pPr>
              <w:pStyle w:val="TableParagraph"/>
              <w:spacing w:line="32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6.1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5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54"/>
                <w:sz w:val="28"/>
                <w:szCs w:val="28"/>
                <w:lang w:val="ru-RU"/>
              </w:rPr>
              <w:t xml:space="preserve"> </w:t>
            </w:r>
            <w:r w:rsidR="00B17C42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методики самооценки, самоконтроля и саморазвития с использованием подходов здоровьесбережения.</w:t>
            </w:r>
          </w:p>
        </w:tc>
      </w:tr>
      <w:tr w:rsidR="00C27E91" w:rsidRPr="00BA5BFD" w14:paraId="2F4587D5" w14:textId="77777777" w:rsidTr="00C27E91">
        <w:trPr>
          <w:trHeight w:hRule="exact" w:val="2990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43644" w14:textId="77777777" w:rsidR="00C27E91" w:rsidRPr="00CA55D9" w:rsidRDefault="00C27E91" w:rsidP="00D66044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2AC37" w14:textId="56B666DB" w:rsidR="00C27E91" w:rsidRPr="00CA55D9" w:rsidRDefault="00C27E91" w:rsidP="00C27E91">
            <w:pPr>
              <w:pStyle w:val="TableParagraph"/>
              <w:spacing w:before="3" w:line="322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6.2 -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Решает задачи собственного личностного и профессионального развития, определяет и реализовывает приоритеты совершенствования собственной деятельности, применяет методики самооценки и самоконтр</w:t>
            </w:r>
            <w:r w:rsidR="0096046E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оля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, применяет методики, позволяющие улучшить и сохранить здоровье в процессе жизнедеятельности</w:t>
            </w:r>
          </w:p>
        </w:tc>
      </w:tr>
      <w:tr w:rsidR="00D66044" w:rsidRPr="00BA5BFD" w14:paraId="3C690E42" w14:textId="77777777" w:rsidTr="00C27E91">
        <w:trPr>
          <w:trHeight w:hRule="exact" w:val="2990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8C5A8" w14:textId="77777777" w:rsidR="00D66044" w:rsidRPr="00CA55D9" w:rsidRDefault="00D66044" w:rsidP="00D66044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437840" w14:textId="77777777" w:rsidR="00D66044" w:rsidRPr="00CA55D9" w:rsidRDefault="00D66044" w:rsidP="00C27E91">
            <w:pPr>
              <w:pStyle w:val="TableParagraph"/>
              <w:spacing w:before="3" w:line="322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6.</w:t>
            </w:r>
            <w:r w:rsidR="00C27E91"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50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49"/>
                <w:sz w:val="28"/>
                <w:szCs w:val="28"/>
                <w:lang w:val="ru-RU"/>
              </w:rPr>
              <w:t xml:space="preserve"> </w:t>
            </w:r>
            <w:r w:rsidR="00C27E91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технологии и навыки управления своей познавательной деятельностью и ее совершенствования на основе самооценки, самоконтроля и принципов самообразования в течение всей жизни, в том числе с использованием здоровьесберегающих подходов и методик.</w:t>
            </w:r>
          </w:p>
        </w:tc>
      </w:tr>
      <w:tr w:rsidR="00D66044" w:rsidRPr="00BA5BFD" w14:paraId="75784BD7" w14:textId="77777777" w:rsidTr="00B17C42">
        <w:trPr>
          <w:trHeight w:hRule="exact" w:val="1685"/>
        </w:trPr>
        <w:tc>
          <w:tcPr>
            <w:tcW w:w="39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554E01B" w14:textId="77777777" w:rsidR="00D66044" w:rsidRPr="00CA55D9" w:rsidRDefault="00D66044" w:rsidP="00D66044">
            <w:pPr>
              <w:pStyle w:val="TableParagraph"/>
              <w:tabs>
                <w:tab w:val="left" w:pos="2435"/>
              </w:tabs>
              <w:spacing w:line="316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44263563" w14:textId="77777777" w:rsidR="00D66044" w:rsidRPr="00CA55D9" w:rsidRDefault="00D66044" w:rsidP="00D66044">
            <w:pPr>
              <w:pStyle w:val="TableParagraph"/>
              <w:tabs>
                <w:tab w:val="left" w:pos="1605"/>
                <w:tab w:val="left" w:pos="2071"/>
                <w:tab w:val="left" w:pos="2600"/>
                <w:tab w:val="left" w:pos="3018"/>
              </w:tabs>
              <w:spacing w:line="239" w:lineRule="auto"/>
              <w:ind w:left="102"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дс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нн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на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ка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ми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а, выявлять естеств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с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щн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сть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пр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ем,</w:t>
            </w:r>
          </w:p>
          <w:p w14:paraId="08DAFF0B" w14:textId="77777777" w:rsidR="00D66044" w:rsidRPr="00CA55D9" w:rsidRDefault="00D66044" w:rsidP="00D66044">
            <w:pPr>
              <w:pStyle w:val="TableParagraph"/>
              <w:spacing w:before="6" w:line="322" w:lineRule="exact"/>
              <w:ind w:left="102" w:right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елять</w:t>
            </w:r>
            <w:r w:rsidRPr="00CA55D9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ти</w:t>
            </w:r>
            <w:r w:rsidRPr="00CA55D9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CA55D9">
              <w:rPr>
                <w:rFonts w:ascii="Times New Roman" w:eastAsia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ш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 и</w:t>
            </w:r>
            <w:r w:rsidRPr="00CA55D9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ивать</w:t>
            </w:r>
            <w:r w:rsidRPr="00CA55D9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эфф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ктив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ость сдел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вы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707EF" w14:textId="18F8CE24" w:rsidR="00D66044" w:rsidRPr="00CA55D9" w:rsidRDefault="00D66044" w:rsidP="00B17C42">
            <w:pPr>
              <w:pStyle w:val="TableParagraph"/>
              <w:tabs>
                <w:tab w:val="left" w:pos="1688"/>
                <w:tab w:val="left" w:pos="2067"/>
                <w:tab w:val="left" w:pos="3494"/>
              </w:tabs>
              <w:spacing w:before="3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1.1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="00C27E91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тенденции и перспективы развития конструкций и технологий электронных средств, а также с</w:t>
            </w:r>
            <w:r w:rsidR="00B17C42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межных областей науки и техники.</w:t>
            </w:r>
          </w:p>
        </w:tc>
      </w:tr>
      <w:tr w:rsidR="00943735" w:rsidRPr="00BA5BFD" w14:paraId="65D55D7D" w14:textId="77777777" w:rsidTr="00943735">
        <w:trPr>
          <w:trHeight w:hRule="exact" w:val="1002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26627" w14:textId="77777777" w:rsidR="00943735" w:rsidRPr="00CA55D9" w:rsidRDefault="00943735" w:rsidP="00D66044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5A123" w14:textId="77777777" w:rsidR="00943735" w:rsidRPr="00CA55D9" w:rsidRDefault="00943735" w:rsidP="00943735">
            <w:pPr>
              <w:pStyle w:val="TableParagraph"/>
              <w:tabs>
                <w:tab w:val="left" w:pos="595"/>
                <w:tab w:val="left" w:pos="1830"/>
                <w:tab w:val="left" w:pos="2182"/>
                <w:tab w:val="left" w:pos="3209"/>
              </w:tabs>
              <w:spacing w:line="317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1.2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Использует передовой отечественный и зарубежный опыт в профессиональной сфере деятельности</w:t>
            </w:r>
          </w:p>
          <w:p w14:paraId="0ED393AF" w14:textId="77777777" w:rsidR="00943735" w:rsidRPr="00CA55D9" w:rsidRDefault="00943735" w:rsidP="00D66044">
            <w:pPr>
              <w:pStyle w:val="TableParagraph"/>
              <w:tabs>
                <w:tab w:val="left" w:pos="595"/>
                <w:tab w:val="left" w:pos="1830"/>
                <w:tab w:val="left" w:pos="2182"/>
                <w:tab w:val="left" w:pos="3209"/>
              </w:tabs>
              <w:spacing w:line="31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</w:tr>
      <w:tr w:rsidR="00D66044" w:rsidRPr="00BA5BFD" w14:paraId="7F488166" w14:textId="77777777" w:rsidTr="00943735">
        <w:trPr>
          <w:trHeight w:hRule="exact" w:val="1002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07819" w14:textId="77777777" w:rsidR="00D66044" w:rsidRPr="00CA55D9" w:rsidRDefault="00D66044" w:rsidP="00D66044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C424F" w14:textId="77777777" w:rsidR="00D66044" w:rsidRPr="00CA55D9" w:rsidRDefault="00D66044" w:rsidP="00D66044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</w:t>
            </w:r>
            <w:r w:rsidR="00943735"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="00943735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Применяет передовой отечественный и зарубежный опыт  в профессиональной сфере деятельности </w:t>
            </w:r>
          </w:p>
        </w:tc>
      </w:tr>
      <w:tr w:rsidR="00D66044" w:rsidRPr="00BA5BFD" w14:paraId="664F2CD9" w14:textId="77777777" w:rsidTr="007210AF">
        <w:trPr>
          <w:trHeight w:hRule="exact" w:val="974"/>
        </w:trPr>
        <w:tc>
          <w:tcPr>
            <w:tcW w:w="39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B9928CF" w14:textId="77777777" w:rsidR="00D66044" w:rsidRPr="00CA55D9" w:rsidRDefault="00D66044" w:rsidP="00D66044">
            <w:pPr>
              <w:pStyle w:val="TableParagraph"/>
              <w:tabs>
                <w:tab w:val="left" w:pos="2435"/>
              </w:tabs>
              <w:spacing w:line="316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5DBF3F53" w14:textId="77777777" w:rsidR="00D66044" w:rsidRPr="00CA55D9" w:rsidRDefault="00D66044" w:rsidP="00D66044">
            <w:pPr>
              <w:pStyle w:val="TableParagraph"/>
              <w:tabs>
                <w:tab w:val="left" w:pos="2109"/>
              </w:tabs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</w:t>
            </w:r>
          </w:p>
          <w:p w14:paraId="0CED40DA" w14:textId="77777777" w:rsidR="00D66044" w:rsidRPr="00CA55D9" w:rsidRDefault="00D66044" w:rsidP="00D66044">
            <w:pPr>
              <w:pStyle w:val="TableParagraph"/>
              <w:tabs>
                <w:tab w:val="left" w:pos="1985"/>
                <w:tab w:val="left" w:pos="3533"/>
              </w:tabs>
              <w:spacing w:before="3" w:line="322" w:lineRule="exact"/>
              <w:ind w:left="102"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сле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ия, пр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дс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</w:p>
          <w:p w14:paraId="04DD9BAE" w14:textId="77777777" w:rsidR="00D66044" w:rsidRPr="00CA55D9" w:rsidRDefault="00D66044" w:rsidP="00D66044">
            <w:pPr>
              <w:pStyle w:val="TableParagraph"/>
              <w:tabs>
                <w:tab w:val="left" w:pos="2069"/>
                <w:tab w:val="left" w:pos="2493"/>
              </w:tabs>
              <w:spacing w:line="322" w:lineRule="exact"/>
              <w:ind w:left="102"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мент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защищать рез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таты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вы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</w:t>
            </w:r>
          </w:p>
          <w:p w14:paraId="44AA0354" w14:textId="77777777" w:rsidR="00D66044" w:rsidRPr="00CA55D9" w:rsidRDefault="00D66044" w:rsidP="00D66044">
            <w:pPr>
              <w:pStyle w:val="TableParagraph"/>
              <w:spacing w:line="318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ы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4E924B" w14:textId="77777777" w:rsidR="00D66044" w:rsidRPr="00CA55D9" w:rsidRDefault="007210AF" w:rsidP="007210AF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4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A55D9">
              <w:rPr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методы синтеза и исследования физических и математических моделей</w:t>
            </w:r>
          </w:p>
        </w:tc>
      </w:tr>
      <w:tr w:rsidR="007210AF" w:rsidRPr="00BA5BFD" w14:paraId="7A8140DC" w14:textId="77777777" w:rsidTr="00C27E91">
        <w:trPr>
          <w:trHeight w:hRule="exact" w:val="1428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8665D" w14:textId="77777777" w:rsidR="007210AF" w:rsidRPr="00CA55D9" w:rsidRDefault="007210AF" w:rsidP="007210AF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BB5FB" w14:textId="77777777" w:rsidR="007210AF" w:rsidRPr="00CA55D9" w:rsidRDefault="007210AF" w:rsidP="007210AF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4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A55D9">
              <w:rPr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Адекватно ставит задачи исследования и оптимизации сложных объектов на основе методов математического моделирования</w:t>
            </w:r>
          </w:p>
        </w:tc>
      </w:tr>
      <w:tr w:rsidR="007210AF" w:rsidRPr="00BA5BFD" w14:paraId="2896FBA5" w14:textId="77777777" w:rsidTr="007210AF">
        <w:trPr>
          <w:trHeight w:hRule="exact" w:val="994"/>
        </w:trPr>
        <w:tc>
          <w:tcPr>
            <w:tcW w:w="39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24097" w14:textId="77777777" w:rsidR="007210AF" w:rsidRPr="00CA55D9" w:rsidRDefault="007210AF" w:rsidP="007210AF">
            <w:pPr>
              <w:rPr>
                <w:lang w:val="ru-RU"/>
              </w:rPr>
            </w:pP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4C6AF" w14:textId="77777777" w:rsidR="007210AF" w:rsidRPr="00CA55D9" w:rsidRDefault="007210AF" w:rsidP="007210AF">
            <w:pPr>
              <w:pStyle w:val="TableParagraph"/>
              <w:spacing w:line="318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навыки методологического анализа научного исследования и его результатов</w:t>
            </w:r>
          </w:p>
        </w:tc>
      </w:tr>
      <w:tr w:rsidR="007210AF" w:rsidRPr="00BA5BFD" w14:paraId="590D54D3" w14:textId="77777777" w:rsidTr="007210AF">
        <w:trPr>
          <w:trHeight w:hRule="exact" w:val="2270"/>
        </w:trPr>
        <w:tc>
          <w:tcPr>
            <w:tcW w:w="3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0BB23" w14:textId="77777777" w:rsidR="007210AF" w:rsidRPr="00CA55D9" w:rsidRDefault="007210AF" w:rsidP="007210AF">
            <w:pPr>
              <w:pStyle w:val="TableParagraph"/>
              <w:tabs>
                <w:tab w:val="left" w:pos="2435"/>
              </w:tabs>
              <w:spacing w:line="314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Способен приобретать и использовать новую информацию в своей предметной области, предлагать новые идеи и подходы к решению инженерных задач</w:t>
            </w:r>
          </w:p>
        </w:tc>
        <w:tc>
          <w:tcPr>
            <w:tcW w:w="5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81185" w14:textId="567BBD39" w:rsidR="00B41876" w:rsidRPr="00CA55D9" w:rsidRDefault="007210AF" w:rsidP="00B41876">
            <w:pPr>
              <w:pStyle w:val="TableParagraph"/>
              <w:ind w:left="102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3.1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="00B17C42" w:rsidRPr="00CA55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Осваивает принципы построения локальных и глобальных компьютерных сетей, основы Интернет-технологий, типовые процедуры применения проблемно-ориентированных прикладных программных средств в дисциплинах профессионального цикла и профессиональной сфере деятельности</w:t>
            </w:r>
          </w:p>
          <w:p w14:paraId="3EA4F30F" w14:textId="77777777" w:rsidR="007210AF" w:rsidRPr="00CA55D9" w:rsidRDefault="007210AF" w:rsidP="00B418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F7BFC57" w14:textId="77777777" w:rsidR="00BE46EC" w:rsidRPr="00CA55D9" w:rsidRDefault="00BE46EC">
      <w:pPr>
        <w:spacing w:line="314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BE46EC" w:rsidRPr="00CA55D9">
          <w:pgSz w:w="11907" w:h="16840"/>
          <w:pgMar w:top="1020" w:right="940" w:bottom="280" w:left="168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3797"/>
        <w:gridCol w:w="5161"/>
      </w:tblGrid>
      <w:tr w:rsidR="007210AF" w:rsidRPr="00CA55D9" w14:paraId="18A28BD5" w14:textId="77777777" w:rsidTr="00B41876">
        <w:trPr>
          <w:trHeight w:hRule="exact" w:val="2126"/>
        </w:trPr>
        <w:tc>
          <w:tcPr>
            <w:tcW w:w="3797" w:type="dxa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C7FB5" w14:textId="77777777" w:rsidR="007210AF" w:rsidRPr="00CA55D9" w:rsidRDefault="007210AF" w:rsidP="007210A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инженерных задач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0BFE05" w14:textId="77777777" w:rsidR="00B41876" w:rsidRPr="00CA55D9" w:rsidRDefault="007210AF" w:rsidP="00B41876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3.2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="00B41876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Использует современные информационные и компьютерные технологии, средства коммуникаций, способствующие повышению эффективности научной и </w:t>
            </w:r>
          </w:p>
          <w:p w14:paraId="5E1CF9A8" w14:textId="77777777" w:rsidR="007210AF" w:rsidRPr="00CA55D9" w:rsidRDefault="00B41876" w:rsidP="00B41876">
            <w:pPr>
              <w:pStyle w:val="TableParagraph"/>
              <w:spacing w:before="2" w:line="324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образовательной сфер деятельности</w:t>
            </w:r>
          </w:p>
        </w:tc>
      </w:tr>
      <w:tr w:rsidR="007210AF" w:rsidRPr="00BA5BFD" w14:paraId="0D6B9A26" w14:textId="77777777" w:rsidTr="00B41876">
        <w:trPr>
          <w:trHeight w:hRule="exact" w:val="199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DB3023" w14:textId="77777777" w:rsidR="007210AF" w:rsidRPr="00CA55D9" w:rsidRDefault="007210AF" w:rsidP="007210AF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D28CAD" w14:textId="77777777" w:rsidR="007210AF" w:rsidRPr="00CA55D9" w:rsidRDefault="007210AF" w:rsidP="007210AF">
            <w:pPr>
              <w:pStyle w:val="TableParagraph"/>
              <w:spacing w:before="2" w:line="324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3.3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35"/>
                <w:sz w:val="28"/>
                <w:szCs w:val="28"/>
                <w:lang w:val="ru-RU"/>
              </w:rPr>
              <w:t xml:space="preserve"> </w:t>
            </w:r>
            <w:r w:rsidR="00B41876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методы математического моделирования электронных средств и технологических процессов с использованием современных информационных технологий</w:t>
            </w:r>
          </w:p>
        </w:tc>
      </w:tr>
      <w:tr w:rsidR="007210AF" w:rsidRPr="00BA5BFD" w14:paraId="1E0BE831" w14:textId="77777777">
        <w:trPr>
          <w:trHeight w:hRule="exact" w:val="1942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4055A5A" w14:textId="77777777" w:rsidR="007210AF" w:rsidRPr="00CA55D9" w:rsidRDefault="007210AF" w:rsidP="007210AF">
            <w:pPr>
              <w:pStyle w:val="TableParagraph"/>
              <w:tabs>
                <w:tab w:val="left" w:pos="2435"/>
              </w:tabs>
              <w:spacing w:line="314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0C681187" w14:textId="77777777" w:rsidR="007210AF" w:rsidRPr="00CA55D9" w:rsidRDefault="007210AF" w:rsidP="007210AF">
            <w:pPr>
              <w:pStyle w:val="TableParagraph"/>
              <w:tabs>
                <w:tab w:val="left" w:pos="2045"/>
                <w:tab w:val="left" w:pos="2411"/>
                <w:tab w:val="left" w:pos="2648"/>
              </w:tabs>
              <w:spacing w:before="2" w:line="239" w:lineRule="auto"/>
              <w:ind w:left="102" w:righ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атывать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п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 сп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циа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 п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рам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но-мате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тиче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 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еч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ние </w:t>
            </w:r>
            <w:r w:rsidRPr="00CA55D9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 </w:t>
            </w:r>
            <w:r w:rsidRPr="00CA55D9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ров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иссл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дов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ий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реш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и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же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</w:t>
            </w:r>
            <w:r w:rsidRPr="00CA55D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ч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53200" w14:textId="77777777" w:rsidR="007210AF" w:rsidRPr="00CA55D9" w:rsidRDefault="007210AF" w:rsidP="007210AF">
            <w:pPr>
              <w:pStyle w:val="TableParagraph"/>
              <w:spacing w:before="2" w:line="239" w:lineRule="auto"/>
              <w:ind w:left="102" w:right="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4.1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  <w:lang w:val="ru-RU"/>
              </w:rPr>
              <w:t xml:space="preserve"> </w:t>
            </w:r>
            <w:r w:rsidR="00B41876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методы расчета, проектирования, конструирования и модернизации электронных средств с использованием систем автоматизированного проектирования и компьютерных средств</w:t>
            </w:r>
          </w:p>
        </w:tc>
      </w:tr>
      <w:tr w:rsidR="00B41876" w:rsidRPr="00BA5BFD" w14:paraId="4C9EABFA" w14:textId="77777777">
        <w:trPr>
          <w:trHeight w:hRule="exact" w:val="172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77080" w14:textId="77777777" w:rsidR="00B41876" w:rsidRPr="00CA55D9" w:rsidRDefault="00B41876" w:rsidP="00B41876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03AA07" w14:textId="77777777" w:rsidR="00B41876" w:rsidRPr="00CA55D9" w:rsidRDefault="00B41876" w:rsidP="00B41876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4.2    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   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Осуществляет выбор наиболее оптимальных прикладных программных пакетов для решения соответствующих задач научной и образовательной деятельности</w:t>
            </w:r>
          </w:p>
        </w:tc>
      </w:tr>
      <w:tr w:rsidR="00B41876" w:rsidRPr="00BA5BFD" w14:paraId="47E81F52" w14:textId="77777777" w:rsidTr="00B41876">
        <w:trPr>
          <w:trHeight w:hRule="exact" w:val="1980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88310" w14:textId="77777777" w:rsidR="00B41876" w:rsidRPr="00CA55D9" w:rsidRDefault="00B41876" w:rsidP="00B41876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8F692" w14:textId="77777777" w:rsidR="00B41876" w:rsidRPr="00CA55D9" w:rsidRDefault="00B41876" w:rsidP="00B41876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4.3    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   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2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Применяет современные программные средства  (CAD) моделирования, оптимального проектирования и конструирования приборов, схем и электронных устройств различного функционального назначения</w:t>
            </w:r>
          </w:p>
        </w:tc>
      </w:tr>
      <w:tr w:rsidR="00B41876" w:rsidRPr="00BA5BFD" w14:paraId="157B7F20" w14:textId="77777777" w:rsidTr="00590800">
        <w:trPr>
          <w:trHeight w:hRule="exact" w:val="1711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F06764A" w14:textId="09B5548C" w:rsidR="00B41876" w:rsidRPr="00CA55D9" w:rsidRDefault="00B41876" w:rsidP="00B41876">
            <w:pPr>
              <w:pStyle w:val="TableParagraph"/>
              <w:tabs>
                <w:tab w:val="left" w:pos="1241"/>
                <w:tab w:val="left" w:pos="1606"/>
                <w:tab w:val="left" w:pos="3393"/>
              </w:tabs>
              <w:spacing w:before="2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="00274502"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Проведение научно-исследовательских и опытно-конструкторских разработок при исследовании самостоятельных тем и по тематике организации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3B716F" w14:textId="42422DF0" w:rsidR="00B41876" w:rsidRPr="00CA55D9" w:rsidRDefault="00B41876" w:rsidP="00B41876">
            <w:pPr>
              <w:pStyle w:val="TableParagraph"/>
              <w:tabs>
                <w:tab w:val="left" w:pos="1497"/>
                <w:tab w:val="left" w:pos="2982"/>
                <w:tab w:val="left" w:pos="4382"/>
              </w:tabs>
              <w:spacing w:before="3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="00274502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Проведение патентных исследований и определение характеристик продукции (услуг)</w:t>
            </w:r>
          </w:p>
        </w:tc>
      </w:tr>
      <w:tr w:rsidR="00F5254B" w:rsidRPr="00BA5BFD" w14:paraId="106BBE41" w14:textId="77777777" w:rsidTr="00590800">
        <w:trPr>
          <w:trHeight w:hRule="exact" w:val="3699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8B343" w14:textId="77777777" w:rsidR="00F5254B" w:rsidRPr="00CA55D9" w:rsidRDefault="00F5254B" w:rsidP="00F5254B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1D380" w14:textId="077AAE46" w:rsidR="00F5254B" w:rsidRPr="00CA55D9" w:rsidRDefault="00F5254B" w:rsidP="00F5254B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="00274502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Проведение работ по обработке и анализу научно-технической информации и результатам исследований</w:t>
            </w:r>
          </w:p>
        </w:tc>
      </w:tr>
      <w:tr w:rsidR="00F5254B" w:rsidRPr="00BA5BFD" w14:paraId="724AF8A6" w14:textId="77777777">
        <w:trPr>
          <w:trHeight w:hRule="exact" w:val="130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E748B" w14:textId="77777777" w:rsidR="00F5254B" w:rsidRPr="00CA55D9" w:rsidRDefault="00F5254B" w:rsidP="00F5254B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9C36C" w14:textId="33D04E60" w:rsidR="00F5254B" w:rsidRPr="00CA55D9" w:rsidRDefault="00F5254B" w:rsidP="00F5254B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="00274502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Управление результатами научно-исследовательских и опытно-конструкторских работ</w:t>
            </w:r>
          </w:p>
        </w:tc>
      </w:tr>
      <w:tr w:rsidR="00F5254B" w:rsidRPr="00BA5BFD" w14:paraId="36C8B25A" w14:textId="77777777" w:rsidTr="00F5254B">
        <w:trPr>
          <w:trHeight w:hRule="exact" w:val="1164"/>
        </w:trPr>
        <w:tc>
          <w:tcPr>
            <w:tcW w:w="37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655F7EA" w14:textId="3E62F379" w:rsidR="00F5254B" w:rsidRPr="00CA55D9" w:rsidRDefault="00F5254B" w:rsidP="00F5254B">
            <w:pPr>
              <w:pStyle w:val="TableParagraph"/>
              <w:spacing w:before="3" w:line="322" w:lineRule="exact"/>
              <w:ind w:left="102" w:right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lastRenderedPageBreak/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="00274502"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Разработка радиоэлектронных комплексов и систем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4C4A5" w14:textId="66B2EE4A" w:rsidR="00F5254B" w:rsidRPr="00CA55D9" w:rsidRDefault="00F5254B" w:rsidP="00F5254B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="00274502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Разработка и согласование технических заданий на конструирование радиоэлектронных средств</w:t>
            </w:r>
          </w:p>
        </w:tc>
      </w:tr>
      <w:tr w:rsidR="00F5254B" w:rsidRPr="00BA5BFD" w14:paraId="1EC3C884" w14:textId="77777777" w:rsidTr="00F5254B">
        <w:trPr>
          <w:trHeight w:hRule="exact" w:val="1358"/>
        </w:trPr>
        <w:tc>
          <w:tcPr>
            <w:tcW w:w="37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EFA51" w14:textId="77777777" w:rsidR="00F5254B" w:rsidRPr="00CA55D9" w:rsidRDefault="00F5254B" w:rsidP="00F5254B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5C42D" w14:textId="26C9DEE3" w:rsidR="00F5254B" w:rsidRPr="00CA55D9" w:rsidRDefault="00F5254B" w:rsidP="00F5254B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6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="00274502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Конструирование радиоэлектронных комплексов и систем и их сопровождение на этапах производства</w:t>
            </w:r>
          </w:p>
        </w:tc>
      </w:tr>
      <w:tr w:rsidR="00F5254B" w:rsidRPr="00BA5BFD" w14:paraId="517A5E9A" w14:textId="77777777" w:rsidTr="00274502">
        <w:trPr>
          <w:trHeight w:hRule="exact" w:val="2278"/>
        </w:trPr>
        <w:tc>
          <w:tcPr>
            <w:tcW w:w="37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7F04572" w14:textId="77777777" w:rsidR="00F5254B" w:rsidRPr="00CA55D9" w:rsidRDefault="00F5254B" w:rsidP="00F5254B">
            <w:pPr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509EB" w14:textId="2A94F3FD" w:rsidR="00F5254B" w:rsidRPr="00CA55D9" w:rsidRDefault="00F5254B" w:rsidP="00F5254B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3 -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="00274502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Проведение аппаратного макетирования и экспериментальных работ по проверке соответствия параметров разрабатываемых радиоэлектронных комплексов и систем заданным требования нормотивно-технической документации</w:t>
            </w:r>
          </w:p>
        </w:tc>
      </w:tr>
      <w:tr w:rsidR="00F5254B" w:rsidRPr="00BA5BFD" w14:paraId="08D0315E" w14:textId="77777777" w:rsidTr="00274502">
        <w:trPr>
          <w:trHeight w:hRule="exact" w:val="2808"/>
        </w:trPr>
        <w:tc>
          <w:tcPr>
            <w:tcW w:w="3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90EB" w14:textId="31A74960" w:rsidR="00F5254B" w:rsidRPr="00CA55D9" w:rsidRDefault="00F5254B" w:rsidP="00274502">
            <w:pPr>
              <w:tabs>
                <w:tab w:val="left" w:pos="2475"/>
              </w:tabs>
              <w:rPr>
                <w:lang w:val="ru-RU"/>
              </w:rPr>
            </w:pPr>
          </w:p>
        </w:tc>
        <w:tc>
          <w:tcPr>
            <w:tcW w:w="516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FA06F07" w14:textId="44C3CEEF" w:rsidR="00F5254B" w:rsidRPr="00CA55D9" w:rsidRDefault="00F5254B" w:rsidP="00274502">
            <w:pPr>
              <w:pStyle w:val="TableParagraph"/>
              <w:tabs>
                <w:tab w:val="left" w:pos="631"/>
                <w:tab w:val="left" w:pos="1708"/>
                <w:tab w:val="left" w:pos="3667"/>
              </w:tabs>
              <w:spacing w:before="3" w:line="322" w:lineRule="exact"/>
              <w:ind w:left="102" w:righ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="00274502"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="00274502" w:rsidRPr="00CA55D9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4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42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ru-RU"/>
              </w:rPr>
              <w:t xml:space="preserve"> </w:t>
            </w:r>
            <w:r w:rsidR="00274502"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Организационно-методическое обеспечение проектно-конструкторских разработок радиоэлектронных средств</w:t>
            </w:r>
          </w:p>
        </w:tc>
      </w:tr>
    </w:tbl>
    <w:p w14:paraId="102315BF" w14:textId="77777777" w:rsidR="00BE46EC" w:rsidRPr="00CA55D9" w:rsidRDefault="00BE46EC">
      <w:pPr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BE46EC" w:rsidRPr="00CA55D9">
          <w:pgSz w:w="11907" w:h="16840"/>
          <w:pgMar w:top="1020" w:right="940" w:bottom="280" w:left="1680" w:header="720" w:footer="720" w:gutter="0"/>
          <w:cols w:space="720"/>
        </w:sectPr>
      </w:pPr>
    </w:p>
    <w:p w14:paraId="2D05F24A" w14:textId="77777777" w:rsidR="00BE46EC" w:rsidRPr="00CA55D9" w:rsidRDefault="00980453">
      <w:pPr>
        <w:pStyle w:val="10"/>
        <w:numPr>
          <w:ilvl w:val="0"/>
          <w:numId w:val="8"/>
        </w:numPr>
        <w:tabs>
          <w:tab w:val="left" w:pos="1210"/>
        </w:tabs>
        <w:spacing w:before="64"/>
        <w:ind w:left="1210" w:hanging="281"/>
        <w:jc w:val="left"/>
        <w:rPr>
          <w:b w:val="0"/>
          <w:bCs w:val="0"/>
          <w:lang w:val="ru-RU"/>
        </w:rPr>
      </w:pPr>
      <w:r w:rsidRPr="00CA55D9">
        <w:rPr>
          <w:spacing w:val="-2"/>
          <w:lang w:val="ru-RU"/>
        </w:rPr>
        <w:lastRenderedPageBreak/>
        <w:t>С</w:t>
      </w:r>
      <w:r w:rsidRPr="00CA55D9">
        <w:rPr>
          <w:spacing w:val="1"/>
          <w:lang w:val="ru-RU"/>
        </w:rPr>
        <w:t>т</w:t>
      </w:r>
      <w:r w:rsidRPr="00CA55D9">
        <w:rPr>
          <w:spacing w:val="-3"/>
          <w:lang w:val="ru-RU"/>
        </w:rPr>
        <w:t>р</w:t>
      </w:r>
      <w:r w:rsidRPr="00CA55D9">
        <w:rPr>
          <w:lang w:val="ru-RU"/>
        </w:rPr>
        <w:t>у</w:t>
      </w:r>
      <w:r w:rsidRPr="00CA55D9">
        <w:rPr>
          <w:spacing w:val="-1"/>
          <w:lang w:val="ru-RU"/>
        </w:rPr>
        <w:t>к</w:t>
      </w:r>
      <w:r w:rsidRPr="00CA55D9">
        <w:rPr>
          <w:spacing w:val="-2"/>
          <w:lang w:val="ru-RU"/>
        </w:rPr>
        <w:t>т</w:t>
      </w:r>
      <w:r w:rsidRPr="00CA55D9">
        <w:rPr>
          <w:lang w:val="ru-RU"/>
        </w:rPr>
        <w:t>ура</w:t>
      </w:r>
      <w:r w:rsidRPr="00CA55D9">
        <w:rPr>
          <w:spacing w:val="1"/>
          <w:lang w:val="ru-RU"/>
        </w:rPr>
        <w:t xml:space="preserve"> </w:t>
      </w:r>
      <w:r w:rsidRPr="00CA55D9">
        <w:rPr>
          <w:lang w:val="ru-RU"/>
        </w:rPr>
        <w:t>и</w:t>
      </w:r>
      <w:r w:rsidRPr="00CA55D9">
        <w:rPr>
          <w:spacing w:val="-2"/>
          <w:lang w:val="ru-RU"/>
        </w:rPr>
        <w:t xml:space="preserve"> </w:t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д</w:t>
      </w:r>
      <w:r w:rsidRPr="00CA55D9">
        <w:rPr>
          <w:lang w:val="ru-RU"/>
        </w:rPr>
        <w:t>ер</w:t>
      </w:r>
      <w:r w:rsidRPr="00CA55D9">
        <w:rPr>
          <w:spacing w:val="-2"/>
          <w:lang w:val="ru-RU"/>
        </w:rPr>
        <w:t>ж</w:t>
      </w:r>
      <w:r w:rsidRPr="00CA55D9">
        <w:rPr>
          <w:lang w:val="ru-RU"/>
        </w:rPr>
        <w:t>а</w:t>
      </w:r>
      <w:r w:rsidRPr="00CA55D9">
        <w:rPr>
          <w:spacing w:val="-1"/>
          <w:lang w:val="ru-RU"/>
        </w:rPr>
        <w:t>ни</w:t>
      </w:r>
      <w:r w:rsidRPr="00CA55D9">
        <w:rPr>
          <w:lang w:val="ru-RU"/>
        </w:rPr>
        <w:t>е го</w:t>
      </w:r>
      <w:r w:rsidRPr="00CA55D9">
        <w:rPr>
          <w:spacing w:val="-2"/>
          <w:lang w:val="ru-RU"/>
        </w:rPr>
        <w:t>с</w:t>
      </w:r>
      <w:r w:rsidRPr="00CA55D9">
        <w:rPr>
          <w:lang w:val="ru-RU"/>
        </w:rPr>
        <w:t>удар</w:t>
      </w:r>
      <w:r w:rsidRPr="00CA55D9">
        <w:rPr>
          <w:spacing w:val="-2"/>
          <w:lang w:val="ru-RU"/>
        </w:rPr>
        <w:t>ст</w:t>
      </w:r>
      <w:r w:rsidRPr="00CA55D9">
        <w:rPr>
          <w:lang w:val="ru-RU"/>
        </w:rPr>
        <w:t>ве</w:t>
      </w:r>
      <w:r w:rsidRPr="00CA55D9">
        <w:rPr>
          <w:spacing w:val="-2"/>
          <w:lang w:val="ru-RU"/>
        </w:rPr>
        <w:t>н</w:t>
      </w:r>
      <w:r w:rsidRPr="00CA55D9">
        <w:rPr>
          <w:spacing w:val="-1"/>
          <w:lang w:val="ru-RU"/>
        </w:rPr>
        <w:t>н</w:t>
      </w:r>
      <w:r w:rsidRPr="00CA55D9">
        <w:rPr>
          <w:lang w:val="ru-RU"/>
        </w:rPr>
        <w:t>ой</w:t>
      </w:r>
      <w:r w:rsidRPr="00CA55D9">
        <w:rPr>
          <w:spacing w:val="-1"/>
          <w:lang w:val="ru-RU"/>
        </w:rPr>
        <w:t xml:space="preserve"> </w:t>
      </w:r>
      <w:r w:rsidRPr="00CA55D9">
        <w:rPr>
          <w:spacing w:val="-2"/>
          <w:lang w:val="ru-RU"/>
        </w:rPr>
        <w:t>и</w:t>
      </w:r>
      <w:r w:rsidRPr="00CA55D9">
        <w:rPr>
          <w:spacing w:val="1"/>
          <w:lang w:val="ru-RU"/>
        </w:rPr>
        <w:t>т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овой</w:t>
      </w:r>
      <w:r w:rsidRPr="00CA55D9">
        <w:rPr>
          <w:spacing w:val="-3"/>
          <w:lang w:val="ru-RU"/>
        </w:rPr>
        <w:t xml:space="preserve"> </w:t>
      </w:r>
      <w:r w:rsidRPr="00CA55D9">
        <w:rPr>
          <w:spacing w:val="-2"/>
          <w:lang w:val="ru-RU"/>
        </w:rPr>
        <w:t>а</w:t>
      </w:r>
      <w:r w:rsidRPr="00CA55D9">
        <w:rPr>
          <w:spacing w:val="1"/>
          <w:lang w:val="ru-RU"/>
        </w:rPr>
        <w:t>т</w:t>
      </w:r>
      <w:r w:rsidRPr="00CA55D9">
        <w:rPr>
          <w:spacing w:val="-2"/>
          <w:lang w:val="ru-RU"/>
        </w:rPr>
        <w:t>т</w:t>
      </w:r>
      <w:r w:rsidRPr="00CA55D9">
        <w:rPr>
          <w:lang w:val="ru-RU"/>
        </w:rPr>
        <w:t>естац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и</w:t>
      </w:r>
    </w:p>
    <w:p w14:paraId="582CD9AC" w14:textId="77777777" w:rsidR="00BE46EC" w:rsidRPr="00CA55D9" w:rsidRDefault="00980453">
      <w:pPr>
        <w:pStyle w:val="a6"/>
        <w:tabs>
          <w:tab w:val="left" w:pos="1992"/>
          <w:tab w:val="left" w:pos="2923"/>
          <w:tab w:val="left" w:pos="5143"/>
          <w:tab w:val="left" w:pos="6433"/>
          <w:tab w:val="left" w:pos="7949"/>
        </w:tabs>
        <w:spacing w:line="317" w:lineRule="exact"/>
        <w:ind w:left="930"/>
        <w:rPr>
          <w:lang w:val="ru-RU"/>
        </w:rPr>
      </w:pP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бщ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й</w:t>
      </w:r>
      <w:r w:rsidRPr="00CA55D9">
        <w:rPr>
          <w:lang w:val="ru-RU"/>
        </w:rPr>
        <w:tab/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б</w:t>
      </w:r>
      <w:r w:rsidRPr="00CA55D9">
        <w:rPr>
          <w:spacing w:val="-2"/>
          <w:lang w:val="ru-RU"/>
        </w:rPr>
        <w:t>ъ</w:t>
      </w:r>
      <w:r w:rsidRPr="00CA55D9">
        <w:rPr>
          <w:lang w:val="ru-RU"/>
        </w:rPr>
        <w:t>ем</w:t>
      </w:r>
      <w:r w:rsidRPr="00CA55D9">
        <w:rPr>
          <w:lang w:val="ru-RU"/>
        </w:rPr>
        <w:tab/>
        <w:t>г</w:t>
      </w:r>
      <w:r w:rsidRPr="00CA55D9">
        <w:rPr>
          <w:spacing w:val="1"/>
          <w:lang w:val="ru-RU"/>
        </w:rPr>
        <w:t>о</w:t>
      </w:r>
      <w:r w:rsidRPr="00CA55D9">
        <w:rPr>
          <w:spacing w:val="-3"/>
          <w:lang w:val="ru-RU"/>
        </w:rPr>
        <w:t>с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да</w:t>
      </w:r>
      <w:r w:rsidRPr="00CA55D9">
        <w:rPr>
          <w:spacing w:val="1"/>
          <w:lang w:val="ru-RU"/>
        </w:rPr>
        <w:t>р</w:t>
      </w:r>
      <w:r w:rsidRPr="00CA55D9">
        <w:rPr>
          <w:lang w:val="ru-RU"/>
        </w:rPr>
        <w:t>стве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й</w:t>
      </w:r>
      <w:r w:rsidRPr="00CA55D9">
        <w:rPr>
          <w:lang w:val="ru-RU"/>
        </w:rPr>
        <w:tab/>
        <w:t>и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ов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й</w:t>
      </w:r>
      <w:r w:rsidRPr="00CA55D9">
        <w:rPr>
          <w:lang w:val="ru-RU"/>
        </w:rPr>
        <w:tab/>
        <w:t>аттест</w:t>
      </w:r>
      <w:r w:rsidRPr="00CA55D9">
        <w:rPr>
          <w:spacing w:val="-3"/>
          <w:lang w:val="ru-RU"/>
        </w:rPr>
        <w:t>а</w:t>
      </w:r>
      <w:r w:rsidRPr="00CA55D9">
        <w:rPr>
          <w:spacing w:val="-2"/>
          <w:lang w:val="ru-RU"/>
        </w:rPr>
        <w:t>ц</w:t>
      </w:r>
      <w:r w:rsidRPr="00CA55D9">
        <w:rPr>
          <w:lang w:val="ru-RU"/>
        </w:rPr>
        <w:t>ии</w:t>
      </w:r>
      <w:r w:rsidRPr="00CA55D9">
        <w:rPr>
          <w:lang w:val="ru-RU"/>
        </w:rPr>
        <w:tab/>
      </w:r>
      <w:r w:rsidRPr="00CA55D9">
        <w:rPr>
          <w:spacing w:val="-3"/>
          <w:lang w:val="ru-RU"/>
        </w:rPr>
        <w:t>с</w:t>
      </w:r>
      <w:r w:rsidRPr="00CA55D9">
        <w:rPr>
          <w:lang w:val="ru-RU"/>
        </w:rPr>
        <w:t>остав</w:t>
      </w:r>
      <w:r w:rsidRPr="00CA55D9">
        <w:rPr>
          <w:spacing w:val="-2"/>
          <w:lang w:val="ru-RU"/>
        </w:rPr>
        <w:t>л</w:t>
      </w:r>
      <w:r w:rsidRPr="00CA55D9">
        <w:rPr>
          <w:lang w:val="ru-RU"/>
        </w:rPr>
        <w:t xml:space="preserve">яет </w:t>
      </w:r>
      <w:r w:rsidRPr="00CA55D9">
        <w:rPr>
          <w:spacing w:val="59"/>
          <w:lang w:val="ru-RU"/>
        </w:rPr>
        <w:t xml:space="preserve"> </w:t>
      </w:r>
      <w:r w:rsidRPr="00CA55D9">
        <w:rPr>
          <w:lang w:val="ru-RU"/>
        </w:rPr>
        <w:t>9</w:t>
      </w:r>
    </w:p>
    <w:p w14:paraId="4BA77EB0" w14:textId="77777777" w:rsidR="00BE46EC" w:rsidRPr="00CA55D9" w:rsidRDefault="00980453">
      <w:pPr>
        <w:pStyle w:val="a6"/>
        <w:spacing w:before="3" w:line="322" w:lineRule="exact"/>
        <w:ind w:left="222" w:right="385"/>
      </w:pPr>
      <w:r w:rsidRPr="00CA55D9">
        <w:rPr>
          <w:lang w:val="ru-RU"/>
        </w:rPr>
        <w:t>зачет</w:t>
      </w:r>
      <w:r w:rsidRPr="00CA55D9">
        <w:rPr>
          <w:spacing w:val="-2"/>
          <w:lang w:val="ru-RU"/>
        </w:rPr>
        <w:t>ны</w:t>
      </w:r>
      <w:r w:rsidRPr="00CA55D9">
        <w:rPr>
          <w:lang w:val="ru-RU"/>
        </w:rPr>
        <w:t>х</w:t>
      </w:r>
      <w:r w:rsidRPr="00CA55D9">
        <w:rPr>
          <w:spacing w:val="48"/>
          <w:lang w:val="ru-RU"/>
        </w:rPr>
        <w:t xml:space="preserve"> </w:t>
      </w:r>
      <w:r w:rsidRPr="00CA55D9">
        <w:rPr>
          <w:lang w:val="ru-RU"/>
        </w:rPr>
        <w:t>е</w:t>
      </w:r>
      <w:r w:rsidRPr="00CA55D9">
        <w:rPr>
          <w:spacing w:val="-2"/>
          <w:lang w:val="ru-RU"/>
        </w:rPr>
        <w:t>ди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и</w:t>
      </w:r>
      <w:r w:rsidRPr="00CA55D9">
        <w:rPr>
          <w:lang w:val="ru-RU"/>
        </w:rPr>
        <w:t>ц</w:t>
      </w:r>
      <w:r w:rsidRPr="00CA55D9">
        <w:rPr>
          <w:spacing w:val="47"/>
          <w:lang w:val="ru-RU"/>
        </w:rPr>
        <w:t xml:space="preserve"> </w:t>
      </w:r>
      <w:r w:rsidRPr="00CA55D9">
        <w:rPr>
          <w:spacing w:val="-3"/>
          <w:lang w:val="ru-RU"/>
        </w:rPr>
        <w:t>(</w:t>
      </w:r>
      <w:r w:rsidRPr="00CA55D9">
        <w:rPr>
          <w:spacing w:val="-2"/>
          <w:lang w:val="ru-RU"/>
        </w:rPr>
        <w:t>3</w:t>
      </w:r>
      <w:r w:rsidRPr="00CA55D9">
        <w:rPr>
          <w:lang w:val="ru-RU"/>
        </w:rPr>
        <w:t>24</w:t>
      </w:r>
      <w:r w:rsidRPr="00CA55D9">
        <w:rPr>
          <w:spacing w:val="45"/>
          <w:lang w:val="ru-RU"/>
        </w:rPr>
        <w:t xml:space="preserve"> </w:t>
      </w:r>
      <w:r w:rsidRPr="00CA55D9">
        <w:rPr>
          <w:lang w:val="ru-RU"/>
        </w:rPr>
        <w:t>ак</w:t>
      </w:r>
      <w:r w:rsidRPr="00CA55D9">
        <w:rPr>
          <w:spacing w:val="-2"/>
          <w:lang w:val="ru-RU"/>
        </w:rPr>
        <w:t>а</w:t>
      </w:r>
      <w:r w:rsidRPr="00CA55D9">
        <w:rPr>
          <w:lang w:val="ru-RU"/>
        </w:rPr>
        <w:t>д.</w:t>
      </w:r>
      <w:r w:rsidRPr="00CA55D9">
        <w:rPr>
          <w:spacing w:val="46"/>
          <w:lang w:val="ru-RU"/>
        </w:rPr>
        <w:t xml:space="preserve"> </w:t>
      </w:r>
      <w:r w:rsidRPr="00CA55D9">
        <w:rPr>
          <w:lang w:val="ru-RU"/>
        </w:rPr>
        <w:t>ч</w:t>
      </w:r>
      <w:r w:rsidRPr="00CA55D9">
        <w:rPr>
          <w:spacing w:val="-2"/>
          <w:lang w:val="ru-RU"/>
        </w:rPr>
        <w:t>а</w:t>
      </w:r>
      <w:r w:rsidRPr="00CA55D9">
        <w:rPr>
          <w:lang w:val="ru-RU"/>
        </w:rPr>
        <w:t>с.),</w:t>
      </w:r>
      <w:r w:rsidRPr="00CA55D9">
        <w:rPr>
          <w:spacing w:val="46"/>
          <w:lang w:val="ru-RU"/>
        </w:rPr>
        <w:t xml:space="preserve"> </w:t>
      </w:r>
      <w:r w:rsidRPr="00CA55D9">
        <w:rPr>
          <w:lang w:val="ru-RU"/>
        </w:rPr>
        <w:t>из</w:t>
      </w:r>
      <w:r w:rsidRPr="00CA55D9">
        <w:rPr>
          <w:spacing w:val="46"/>
          <w:lang w:val="ru-RU"/>
        </w:rPr>
        <w:t xml:space="preserve"> </w:t>
      </w:r>
      <w:r w:rsidRPr="00CA55D9">
        <w:rPr>
          <w:spacing w:val="-2"/>
          <w:lang w:val="ru-RU"/>
        </w:rPr>
        <w:t>к</w:t>
      </w:r>
      <w:r w:rsidRPr="00CA55D9">
        <w:rPr>
          <w:lang w:val="ru-RU"/>
        </w:rPr>
        <w:t>от</w:t>
      </w:r>
      <w:r w:rsidRPr="00CA55D9">
        <w:rPr>
          <w:spacing w:val="-2"/>
          <w:lang w:val="ru-RU"/>
        </w:rPr>
        <w:t>ор</w:t>
      </w:r>
      <w:r w:rsidRPr="00CA55D9">
        <w:rPr>
          <w:lang w:val="ru-RU"/>
        </w:rPr>
        <w:t>ых</w:t>
      </w:r>
      <w:r w:rsidRPr="00CA55D9">
        <w:rPr>
          <w:spacing w:val="45"/>
          <w:lang w:val="ru-RU"/>
        </w:rPr>
        <w:t xml:space="preserve"> </w:t>
      </w:r>
      <w:r w:rsidRPr="00CA55D9">
        <w:rPr>
          <w:spacing w:val="4"/>
          <w:lang w:val="ru-RU"/>
        </w:rPr>
        <w:t>2</w:t>
      </w:r>
      <w:r w:rsidRPr="00CA55D9">
        <w:rPr>
          <w:rFonts w:cs="Times New Roman"/>
          <w:lang w:val="ru-RU"/>
        </w:rPr>
        <w:t>90</w:t>
      </w:r>
      <w:r w:rsidRPr="00CA55D9">
        <w:rPr>
          <w:rFonts w:cs="Times New Roman"/>
          <w:spacing w:val="-4"/>
          <w:lang w:val="ru-RU"/>
        </w:rPr>
        <w:t>,</w:t>
      </w:r>
      <w:r w:rsidRPr="00CA55D9">
        <w:rPr>
          <w:rFonts w:cs="Times New Roman"/>
          <w:lang w:val="ru-RU"/>
        </w:rPr>
        <w:t>5</w:t>
      </w:r>
      <w:r w:rsidRPr="00CA55D9">
        <w:rPr>
          <w:rFonts w:cs="Times New Roman"/>
          <w:spacing w:val="49"/>
          <w:lang w:val="ru-RU"/>
        </w:rPr>
        <w:t xml:space="preserve"> 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к.</w:t>
      </w:r>
      <w:r w:rsidRPr="00CA55D9">
        <w:rPr>
          <w:spacing w:val="47"/>
          <w:lang w:val="ru-RU"/>
        </w:rPr>
        <w:t xml:space="preserve"> </w:t>
      </w:r>
      <w:r w:rsidRPr="00CA55D9">
        <w:rPr>
          <w:lang w:val="ru-RU"/>
        </w:rPr>
        <w:t>ч</w:t>
      </w:r>
      <w:r w:rsidRPr="00CA55D9">
        <w:rPr>
          <w:spacing w:val="-3"/>
          <w:lang w:val="ru-RU"/>
        </w:rPr>
        <w:t>а</w:t>
      </w:r>
      <w:r w:rsidRPr="00CA55D9">
        <w:rPr>
          <w:lang w:val="ru-RU"/>
        </w:rPr>
        <w:t>с</w:t>
      </w:r>
      <w:r w:rsidRPr="00CA55D9">
        <w:rPr>
          <w:spacing w:val="1"/>
          <w:lang w:val="ru-RU"/>
        </w:rPr>
        <w:t>о</w:t>
      </w:r>
      <w:r w:rsidRPr="00CA55D9">
        <w:rPr>
          <w:lang w:val="ru-RU"/>
        </w:rPr>
        <w:t>в</w:t>
      </w:r>
      <w:r w:rsidRPr="00CA55D9">
        <w:rPr>
          <w:spacing w:val="45"/>
          <w:lang w:val="ru-RU"/>
        </w:rPr>
        <w:t xml:space="preserve"> </w:t>
      </w:r>
      <w:r w:rsidRPr="00CA55D9">
        <w:rPr>
          <w:lang w:val="ru-RU"/>
        </w:rPr>
        <w:t>от</w:t>
      </w:r>
      <w:r w:rsidRPr="00CA55D9">
        <w:rPr>
          <w:spacing w:val="-1"/>
          <w:lang w:val="ru-RU"/>
        </w:rPr>
        <w:t>в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ди</w:t>
      </w:r>
      <w:r w:rsidRPr="00CA55D9">
        <w:rPr>
          <w:spacing w:val="-3"/>
          <w:lang w:val="ru-RU"/>
        </w:rPr>
        <w:t>т</w:t>
      </w:r>
      <w:r w:rsidRPr="00CA55D9">
        <w:rPr>
          <w:lang w:val="ru-RU"/>
        </w:rPr>
        <w:t>ся</w:t>
      </w:r>
      <w:r w:rsidRPr="00CA55D9">
        <w:rPr>
          <w:spacing w:val="46"/>
          <w:lang w:val="ru-RU"/>
        </w:rPr>
        <w:t xml:space="preserve"> </w:t>
      </w:r>
      <w:r w:rsidRPr="00CA55D9">
        <w:rPr>
          <w:lang w:val="ru-RU"/>
        </w:rPr>
        <w:t>на п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д</w:t>
      </w:r>
      <w:r w:rsidRPr="00CA55D9">
        <w:rPr>
          <w:spacing w:val="-3"/>
          <w:lang w:val="ru-RU"/>
        </w:rPr>
        <w:t>г</w:t>
      </w:r>
      <w:r w:rsidRPr="00CA55D9">
        <w:rPr>
          <w:lang w:val="ru-RU"/>
        </w:rPr>
        <w:t>ото</w:t>
      </w:r>
      <w:r w:rsidRPr="00CA55D9">
        <w:rPr>
          <w:spacing w:val="-3"/>
          <w:lang w:val="ru-RU"/>
        </w:rPr>
        <w:t>в</w:t>
      </w:r>
      <w:r w:rsidRPr="00CA55D9">
        <w:rPr>
          <w:lang w:val="ru-RU"/>
        </w:rPr>
        <w:t xml:space="preserve">ку </w:t>
      </w:r>
      <w:r w:rsidRPr="00CA55D9">
        <w:rPr>
          <w:spacing w:val="18"/>
          <w:lang w:val="ru-RU"/>
        </w:rPr>
        <w:t xml:space="preserve"> </w:t>
      </w:r>
      <w:r w:rsidRPr="00CA55D9">
        <w:rPr>
          <w:lang w:val="ru-RU"/>
        </w:rPr>
        <w:t>вы</w:t>
      </w:r>
      <w:r w:rsidRPr="00CA55D9">
        <w:rPr>
          <w:spacing w:val="3"/>
          <w:lang w:val="ru-RU"/>
        </w:rPr>
        <w:t>п</w:t>
      </w:r>
      <w:r w:rsidRPr="00CA55D9">
        <w:rPr>
          <w:spacing w:val="-4"/>
          <w:lang w:val="ru-RU"/>
        </w:rPr>
        <w:t>у</w:t>
      </w:r>
      <w:r w:rsidRPr="00CA55D9">
        <w:rPr>
          <w:lang w:val="ru-RU"/>
        </w:rPr>
        <w:t>ск</w:t>
      </w:r>
      <w:r w:rsidRPr="00CA55D9">
        <w:rPr>
          <w:spacing w:val="1"/>
          <w:lang w:val="ru-RU"/>
        </w:rPr>
        <w:t>н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 xml:space="preserve">й </w:t>
      </w:r>
      <w:r w:rsidRPr="00CA55D9">
        <w:rPr>
          <w:spacing w:val="21"/>
          <w:lang w:val="ru-RU"/>
        </w:rPr>
        <w:t xml:space="preserve"> </w:t>
      </w:r>
      <w:r w:rsidRPr="00CA55D9">
        <w:rPr>
          <w:lang w:val="ru-RU"/>
        </w:rPr>
        <w:t>ква</w:t>
      </w:r>
      <w:r w:rsidRPr="00CA55D9">
        <w:rPr>
          <w:spacing w:val="-2"/>
          <w:lang w:val="ru-RU"/>
        </w:rPr>
        <w:t>л</w:t>
      </w:r>
      <w:r w:rsidRPr="00CA55D9">
        <w:rPr>
          <w:lang w:val="ru-RU"/>
        </w:rPr>
        <w:t>и</w:t>
      </w:r>
      <w:r w:rsidRPr="00CA55D9">
        <w:rPr>
          <w:spacing w:val="-2"/>
          <w:lang w:val="ru-RU"/>
        </w:rPr>
        <w:t>ф</w:t>
      </w:r>
      <w:r w:rsidRPr="00CA55D9">
        <w:rPr>
          <w:lang w:val="ru-RU"/>
        </w:rPr>
        <w:t>и</w:t>
      </w:r>
      <w:r w:rsidRPr="00CA55D9">
        <w:rPr>
          <w:spacing w:val="3"/>
          <w:lang w:val="ru-RU"/>
        </w:rPr>
        <w:t>к</w:t>
      </w:r>
      <w:r w:rsidRPr="00CA55D9">
        <w:rPr>
          <w:spacing w:val="-3"/>
          <w:lang w:val="ru-RU"/>
        </w:rPr>
        <w:t>а</w:t>
      </w:r>
      <w:r w:rsidRPr="00CA55D9">
        <w:rPr>
          <w:spacing w:val="-2"/>
          <w:lang w:val="ru-RU"/>
        </w:rPr>
        <w:t>ц</w:t>
      </w:r>
      <w:r w:rsidRPr="00CA55D9">
        <w:rPr>
          <w:lang w:val="ru-RU"/>
        </w:rPr>
        <w:t>и</w:t>
      </w:r>
      <w:r w:rsidRPr="00CA55D9">
        <w:rPr>
          <w:spacing w:val="-2"/>
          <w:lang w:val="ru-RU"/>
        </w:rPr>
        <w:t>о</w:t>
      </w:r>
      <w:r w:rsidRPr="00CA55D9">
        <w:rPr>
          <w:lang w:val="ru-RU"/>
        </w:rPr>
        <w:t>н</w:t>
      </w:r>
      <w:r w:rsidRPr="00CA55D9">
        <w:rPr>
          <w:spacing w:val="-2"/>
          <w:lang w:val="ru-RU"/>
        </w:rPr>
        <w:t>н</w:t>
      </w:r>
      <w:r w:rsidRPr="00CA55D9">
        <w:rPr>
          <w:lang w:val="ru-RU"/>
        </w:rPr>
        <w:t xml:space="preserve">ой </w:t>
      </w:r>
      <w:r w:rsidRPr="00CA55D9">
        <w:rPr>
          <w:spacing w:val="21"/>
          <w:lang w:val="ru-RU"/>
        </w:rPr>
        <w:t xml:space="preserve"> </w:t>
      </w:r>
      <w:r w:rsidRPr="00CA55D9">
        <w:rPr>
          <w:spacing w:val="-2"/>
          <w:lang w:val="ru-RU"/>
        </w:rPr>
        <w:t>р</w:t>
      </w:r>
      <w:r w:rsidRPr="00CA55D9">
        <w:rPr>
          <w:lang w:val="ru-RU"/>
        </w:rPr>
        <w:t>а</w:t>
      </w:r>
      <w:r w:rsidRPr="00CA55D9">
        <w:rPr>
          <w:spacing w:val="-2"/>
          <w:lang w:val="ru-RU"/>
        </w:rPr>
        <w:t>б</w:t>
      </w:r>
      <w:r w:rsidRPr="00CA55D9">
        <w:rPr>
          <w:lang w:val="ru-RU"/>
        </w:rPr>
        <w:t>о</w:t>
      </w:r>
      <w:r w:rsidRPr="00CA55D9">
        <w:rPr>
          <w:spacing w:val="-3"/>
          <w:lang w:val="ru-RU"/>
        </w:rPr>
        <w:t>т</w:t>
      </w:r>
      <w:r w:rsidRPr="00CA55D9">
        <w:rPr>
          <w:spacing w:val="3"/>
          <w:lang w:val="ru-RU"/>
        </w:rPr>
        <w:t>ы</w:t>
      </w:r>
      <w:r w:rsidRPr="00CA55D9">
        <w:rPr>
          <w:lang w:val="ru-RU"/>
        </w:rPr>
        <w:t xml:space="preserve">, </w:t>
      </w:r>
      <w:r w:rsidRPr="00CA55D9">
        <w:rPr>
          <w:spacing w:val="20"/>
          <w:lang w:val="ru-RU"/>
        </w:rPr>
        <w:t xml:space="preserve"> </w:t>
      </w:r>
      <w:r w:rsidRPr="00CA55D9">
        <w:rPr>
          <w:lang w:val="ru-RU"/>
        </w:rPr>
        <w:t>33</w:t>
      </w:r>
      <w:r w:rsidRPr="00CA55D9">
        <w:rPr>
          <w:spacing w:val="-4"/>
          <w:lang w:val="ru-RU"/>
        </w:rPr>
        <w:t>,</w:t>
      </w:r>
      <w:r w:rsidRPr="00CA55D9">
        <w:rPr>
          <w:lang w:val="ru-RU"/>
        </w:rPr>
        <w:t xml:space="preserve">5 </w:t>
      </w:r>
      <w:r w:rsidRPr="00CA55D9">
        <w:rPr>
          <w:spacing w:val="19"/>
          <w:lang w:val="ru-RU"/>
        </w:rPr>
        <w:t xml:space="preserve"> </w:t>
      </w:r>
      <w:r w:rsidRPr="00CA55D9">
        <w:rPr>
          <w:lang w:val="ru-RU"/>
        </w:rPr>
        <w:t xml:space="preserve">ак. </w:t>
      </w:r>
      <w:r w:rsidRPr="00CA55D9">
        <w:rPr>
          <w:spacing w:val="20"/>
          <w:lang w:val="ru-RU"/>
        </w:rPr>
        <w:t xml:space="preserve"> </w:t>
      </w:r>
      <w:r w:rsidRPr="00CA55D9">
        <w:t xml:space="preserve">часа </w:t>
      </w:r>
      <w:r w:rsidRPr="00CA55D9">
        <w:rPr>
          <w:spacing w:val="23"/>
        </w:rPr>
        <w:t xml:space="preserve"> </w:t>
      </w:r>
      <w:r w:rsidRPr="00CA55D9">
        <w:t xml:space="preserve">– </w:t>
      </w:r>
      <w:r w:rsidRPr="00CA55D9">
        <w:rPr>
          <w:spacing w:val="22"/>
        </w:rPr>
        <w:t xml:space="preserve"> </w:t>
      </w:r>
      <w:r w:rsidRPr="00CA55D9">
        <w:t xml:space="preserve">на </w:t>
      </w:r>
      <w:r w:rsidRPr="00CA55D9">
        <w:rPr>
          <w:spacing w:val="20"/>
        </w:rPr>
        <w:t xml:space="preserve"> </w:t>
      </w:r>
      <w:r w:rsidRPr="00CA55D9">
        <w:t>её</w:t>
      </w:r>
    </w:p>
    <w:p w14:paraId="73B412A8" w14:textId="77777777" w:rsidR="00BE46EC" w:rsidRPr="00CA55D9" w:rsidRDefault="00980453">
      <w:pPr>
        <w:pStyle w:val="a6"/>
        <w:spacing w:line="320" w:lineRule="exact"/>
        <w:ind w:left="222"/>
      </w:pPr>
      <w:r w:rsidRPr="00CA55D9">
        <w:t>защит</w:t>
      </w:r>
      <w:r w:rsidRPr="00CA55D9">
        <w:rPr>
          <w:spacing w:val="-4"/>
        </w:rPr>
        <w:t>у</w:t>
      </w:r>
      <w:r w:rsidRPr="00CA55D9">
        <w:t>.</w:t>
      </w:r>
      <w:r w:rsidRPr="00CA55D9">
        <w:rPr>
          <w:spacing w:val="-1"/>
        </w:rPr>
        <w:t xml:space="preserve"> </w:t>
      </w:r>
      <w:r w:rsidRPr="00CA55D9">
        <w:rPr>
          <w:spacing w:val="-2"/>
        </w:rPr>
        <w:t>Ф</w:t>
      </w:r>
      <w:r w:rsidRPr="00CA55D9">
        <w:t xml:space="preserve">ормы </w:t>
      </w:r>
      <w:r w:rsidRPr="00CA55D9">
        <w:rPr>
          <w:spacing w:val="-2"/>
        </w:rPr>
        <w:t>и</w:t>
      </w:r>
      <w:r w:rsidRPr="00CA55D9">
        <w:t>т</w:t>
      </w:r>
      <w:r w:rsidRPr="00CA55D9">
        <w:rPr>
          <w:spacing w:val="-2"/>
        </w:rPr>
        <w:t>о</w:t>
      </w:r>
      <w:r w:rsidRPr="00CA55D9">
        <w:t>г</w:t>
      </w:r>
      <w:r w:rsidRPr="00CA55D9">
        <w:rPr>
          <w:spacing w:val="1"/>
        </w:rPr>
        <w:t>о</w:t>
      </w:r>
      <w:r w:rsidRPr="00CA55D9">
        <w:t>в</w:t>
      </w:r>
      <w:r w:rsidRPr="00CA55D9">
        <w:rPr>
          <w:spacing w:val="-2"/>
        </w:rPr>
        <w:t>о</w:t>
      </w:r>
      <w:r w:rsidRPr="00CA55D9">
        <w:t>й ат</w:t>
      </w:r>
      <w:r w:rsidRPr="00CA55D9">
        <w:rPr>
          <w:spacing w:val="-2"/>
        </w:rPr>
        <w:t>т</w:t>
      </w:r>
      <w:r w:rsidRPr="00CA55D9">
        <w:t>ес</w:t>
      </w:r>
      <w:r w:rsidRPr="00CA55D9">
        <w:rPr>
          <w:spacing w:val="-3"/>
        </w:rPr>
        <w:t>т</w:t>
      </w:r>
      <w:r w:rsidRPr="00CA55D9">
        <w:t>а</w:t>
      </w:r>
      <w:r w:rsidRPr="00CA55D9">
        <w:rPr>
          <w:spacing w:val="-2"/>
        </w:rPr>
        <w:t>ц</w:t>
      </w:r>
      <w:r w:rsidRPr="00CA55D9">
        <w:t>и</w:t>
      </w:r>
      <w:r w:rsidRPr="00CA55D9">
        <w:rPr>
          <w:spacing w:val="-2"/>
        </w:rPr>
        <w:t>и</w:t>
      </w:r>
      <w:r w:rsidRPr="00CA55D9">
        <w:t>:</w:t>
      </w:r>
      <w:r w:rsidRPr="00CA55D9">
        <w:rPr>
          <w:spacing w:val="1"/>
        </w:rPr>
        <w:t xml:space="preserve"> </w:t>
      </w:r>
      <w:r w:rsidRPr="00CA55D9">
        <w:rPr>
          <w:spacing w:val="-2"/>
        </w:rPr>
        <w:t>з</w:t>
      </w:r>
      <w:r w:rsidRPr="00CA55D9">
        <w:rPr>
          <w:spacing w:val="-3"/>
        </w:rPr>
        <w:t>а</w:t>
      </w:r>
      <w:r w:rsidRPr="00CA55D9">
        <w:t>щита ВКР</w:t>
      </w:r>
    </w:p>
    <w:p w14:paraId="5E3CA660" w14:textId="77777777" w:rsidR="00BE46EC" w:rsidRPr="00CA55D9" w:rsidRDefault="00BE46EC">
      <w:pPr>
        <w:spacing w:before="8" w:line="120" w:lineRule="exact"/>
        <w:rPr>
          <w:sz w:val="12"/>
          <w:szCs w:val="12"/>
        </w:rPr>
      </w:pPr>
    </w:p>
    <w:p w14:paraId="57C787B7" w14:textId="77777777" w:rsidR="00BE46EC" w:rsidRPr="00CA55D9" w:rsidRDefault="00BE46EC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74"/>
        <w:gridCol w:w="4257"/>
        <w:gridCol w:w="881"/>
        <w:gridCol w:w="1589"/>
        <w:gridCol w:w="2251"/>
      </w:tblGrid>
      <w:tr w:rsidR="00BE46EC" w:rsidRPr="00CA55D9" w14:paraId="5BEBD153" w14:textId="77777777">
        <w:trPr>
          <w:trHeight w:hRule="exact" w:val="2429"/>
        </w:trPr>
        <w:tc>
          <w:tcPr>
            <w:tcW w:w="6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AE6554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97205EE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65A6110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44A8857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A5D502B" w14:textId="77777777" w:rsidR="00BE46EC" w:rsidRPr="00CA55D9" w:rsidRDefault="00BE46EC">
            <w:pPr>
              <w:pStyle w:val="TableParagraph"/>
              <w:spacing w:before="4" w:line="260" w:lineRule="exact"/>
              <w:rPr>
                <w:sz w:val="26"/>
                <w:szCs w:val="26"/>
              </w:rPr>
            </w:pPr>
          </w:p>
          <w:p w14:paraId="08D93DF1" w14:textId="77777777" w:rsidR="00BE46EC" w:rsidRPr="00CA55D9" w:rsidRDefault="00980453">
            <w:pPr>
              <w:pStyle w:val="TableParagraph"/>
              <w:spacing w:line="322" w:lineRule="exact"/>
              <w:ind w:left="102" w:right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№ п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/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12A027F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3AE819B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AEC504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3C8FCA6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091501C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1BB19EA" w14:textId="77777777" w:rsidR="00BE46EC" w:rsidRPr="00CA55D9" w:rsidRDefault="00BE46EC">
            <w:pPr>
              <w:pStyle w:val="TableParagraph"/>
              <w:spacing w:before="1" w:line="220" w:lineRule="exact"/>
            </w:pPr>
          </w:p>
          <w:p w14:paraId="41DDF462" w14:textId="77777777" w:rsidR="00BE46EC" w:rsidRPr="00CA55D9" w:rsidRDefault="00980453">
            <w:pPr>
              <w:pStyle w:val="TableParagraph"/>
              <w:ind w:left="7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Разделы (э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ы)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кти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4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52D4A" w14:textId="77777777" w:rsidR="00BE46EC" w:rsidRPr="00CA55D9" w:rsidRDefault="00BE46EC">
            <w:pPr>
              <w:pStyle w:val="TableParagraph"/>
              <w:spacing w:before="7" w:line="130" w:lineRule="exact"/>
              <w:rPr>
                <w:sz w:val="13"/>
                <w:szCs w:val="13"/>
                <w:lang w:val="ru-RU"/>
              </w:rPr>
            </w:pPr>
          </w:p>
          <w:p w14:paraId="2AD759FC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22A3D3D1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0201C668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19253037" w14:textId="77777777" w:rsidR="00BE46EC" w:rsidRPr="00CA55D9" w:rsidRDefault="00980453">
            <w:pPr>
              <w:pStyle w:val="TableParagraph"/>
              <w:spacing w:line="322" w:lineRule="exact"/>
              <w:ind w:left="383" w:right="121" w:firstLine="13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 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и об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ъ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ем (в</w:t>
            </w: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42B77CCF" w14:textId="77777777" w:rsidR="00BE46EC" w:rsidRPr="00CA55D9" w:rsidRDefault="00980453">
            <w:pPr>
              <w:pStyle w:val="TableParagraph"/>
              <w:spacing w:line="318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час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х)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BDEFA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7E5E520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993E155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9383227" w14:textId="77777777" w:rsidR="00BE46EC" w:rsidRPr="00CA55D9" w:rsidRDefault="00BE46EC">
            <w:pPr>
              <w:pStyle w:val="TableParagraph"/>
              <w:spacing w:before="18" w:line="280" w:lineRule="exact"/>
              <w:rPr>
                <w:sz w:val="28"/>
                <w:szCs w:val="28"/>
              </w:rPr>
            </w:pPr>
          </w:p>
          <w:p w14:paraId="6BE8C574" w14:textId="77777777" w:rsidR="00BE46EC" w:rsidRPr="00CA55D9" w:rsidRDefault="00980453">
            <w:pPr>
              <w:pStyle w:val="TableParagraph"/>
              <w:spacing w:line="322" w:lineRule="exact"/>
              <w:ind w:left="102" w:right="799" w:firstLine="4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ор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м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ы отче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сти</w:t>
            </w:r>
          </w:p>
        </w:tc>
      </w:tr>
      <w:tr w:rsidR="00BE46EC" w:rsidRPr="00CA55D9" w14:paraId="7D46A94A" w14:textId="77777777">
        <w:trPr>
          <w:trHeight w:hRule="exact" w:val="334"/>
        </w:trPr>
        <w:tc>
          <w:tcPr>
            <w:tcW w:w="6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A436F" w14:textId="77777777" w:rsidR="00BE46EC" w:rsidRPr="00CA55D9" w:rsidRDefault="00BE46EC"/>
        </w:tc>
        <w:tc>
          <w:tcPr>
            <w:tcW w:w="4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9AA7A" w14:textId="77777777" w:rsidR="00BE46EC" w:rsidRPr="00CA55D9" w:rsidRDefault="00BE46EC"/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DEA28" w14:textId="77777777" w:rsidR="00BE46EC" w:rsidRPr="00CA55D9" w:rsidRDefault="00980453">
            <w:pPr>
              <w:pStyle w:val="TableParagraph"/>
              <w:spacing w:line="316" w:lineRule="exact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СРС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CCBAF" w14:textId="77777777" w:rsidR="00BE46EC" w:rsidRPr="00CA55D9" w:rsidRDefault="00980453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ттеста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ц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</w:p>
        </w:tc>
        <w:tc>
          <w:tcPr>
            <w:tcW w:w="22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E4ED989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1FC11E5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E474FB6" w14:textId="77777777" w:rsidR="00BE46EC" w:rsidRPr="00CA55D9" w:rsidRDefault="00BE46EC">
            <w:pPr>
              <w:pStyle w:val="TableParagraph"/>
              <w:spacing w:before="18" w:line="220" w:lineRule="exact"/>
            </w:pPr>
          </w:p>
          <w:p w14:paraId="20C9EAEF" w14:textId="77777777" w:rsidR="00BE46EC" w:rsidRPr="00CA55D9" w:rsidRDefault="00980453">
            <w:pPr>
              <w:pStyle w:val="TableParagraph"/>
              <w:ind w:left="50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Защи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а ВКР</w:t>
            </w:r>
          </w:p>
        </w:tc>
      </w:tr>
      <w:tr w:rsidR="00BE46EC" w:rsidRPr="00CA55D9" w14:paraId="5437D0F7" w14:textId="77777777">
        <w:trPr>
          <w:trHeight w:hRule="exact" w:val="975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96D40" w14:textId="77777777" w:rsidR="00BE46EC" w:rsidRPr="00CA55D9" w:rsidRDefault="00BE46E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14:paraId="22410359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32A31AB" w14:textId="77777777" w:rsidR="00BE46EC" w:rsidRPr="00CA55D9" w:rsidRDefault="0098045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C039C5" w14:textId="59C173E6" w:rsidR="00BE46EC" w:rsidRPr="00CA55D9" w:rsidRDefault="005A66C3">
            <w:pPr>
              <w:pStyle w:val="TableParagraph"/>
              <w:tabs>
                <w:tab w:val="left" w:pos="2519"/>
                <w:tab w:val="left" w:pos="3292"/>
              </w:tabs>
              <w:spacing w:line="314" w:lineRule="exact"/>
              <w:ind w:left="50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Выполнение</w:t>
            </w:r>
            <w:r w:rsidR="00980453"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="00980453"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защи</w:t>
            </w:r>
            <w:r w:rsidR="00980453"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="00980453"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</w:p>
          <w:p w14:paraId="0D7533CE" w14:textId="77777777" w:rsidR="00BE46EC" w:rsidRPr="00CA55D9" w:rsidRDefault="00980453">
            <w:pPr>
              <w:pStyle w:val="TableParagraph"/>
              <w:tabs>
                <w:tab w:val="left" w:pos="1838"/>
              </w:tabs>
              <w:spacing w:before="4" w:line="322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п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ква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</w:t>
            </w:r>
            <w:r w:rsidRPr="00CA55D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ац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 р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ма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</w:t>
            </w:r>
            <w:r w:rsidRPr="00CA55D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1156A" w14:textId="77777777" w:rsidR="00BE46EC" w:rsidRPr="00CA55D9" w:rsidRDefault="00BE46EC">
            <w:pPr>
              <w:pStyle w:val="TableParagraph"/>
              <w:spacing w:before="4" w:line="110" w:lineRule="exact"/>
              <w:rPr>
                <w:sz w:val="11"/>
                <w:szCs w:val="11"/>
                <w:lang w:val="ru-RU"/>
              </w:rPr>
            </w:pPr>
          </w:p>
          <w:p w14:paraId="15AF6A76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0593FA60" w14:textId="77777777" w:rsidR="00BE46EC" w:rsidRPr="00CA55D9" w:rsidRDefault="00980453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9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8EF9F" w14:textId="77777777" w:rsidR="00BE46EC" w:rsidRPr="00CA55D9" w:rsidRDefault="00BE46E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14:paraId="210D69D3" w14:textId="77777777" w:rsidR="00BE46EC" w:rsidRPr="00CA55D9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AA18CEF" w14:textId="77777777" w:rsidR="00BE46EC" w:rsidRPr="00CA55D9" w:rsidRDefault="00980453">
            <w:pPr>
              <w:pStyle w:val="TableParagraph"/>
              <w:ind w:left="7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 w:rsidRPr="00CA5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,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2A87907" w14:textId="77777777" w:rsidR="00BE46EC" w:rsidRPr="00CA55D9" w:rsidRDefault="00BE46EC"/>
        </w:tc>
      </w:tr>
      <w:tr w:rsidR="00BE46EC" w:rsidRPr="00CA55D9" w14:paraId="0F23A729" w14:textId="77777777">
        <w:trPr>
          <w:trHeight w:hRule="exact" w:val="382"/>
        </w:trPr>
        <w:tc>
          <w:tcPr>
            <w:tcW w:w="4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8823F" w14:textId="77777777" w:rsidR="00BE46EC" w:rsidRPr="00CA55D9" w:rsidRDefault="00980453">
            <w:pPr>
              <w:pStyle w:val="TableParagraph"/>
              <w:spacing w:before="18"/>
              <w:ind w:left="13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сего</w:t>
            </w:r>
            <w:r w:rsidRPr="00CA55D9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CA55D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CA55D9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4</w:t>
            </w:r>
            <w:r w:rsidRPr="00CA55D9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-</w:t>
            </w:r>
            <w:r w:rsidRPr="00CA55D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 се</w:t>
            </w:r>
            <w:r w:rsidRPr="00CA55D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м</w:t>
            </w:r>
            <w:r w:rsidRPr="00CA55D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ес</w:t>
            </w:r>
            <w:r w:rsidRPr="00CA55D9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 w:rsidRPr="00CA55D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р</w:t>
            </w:r>
            <w:r w:rsidRPr="00CA55D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е:</w:t>
            </w:r>
          </w:p>
        </w:tc>
        <w:tc>
          <w:tcPr>
            <w:tcW w:w="24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9A804" w14:textId="77777777" w:rsidR="00BE46EC" w:rsidRPr="00CA55D9" w:rsidRDefault="00980453">
            <w:pPr>
              <w:pStyle w:val="TableParagraph"/>
              <w:spacing w:before="18"/>
              <w:ind w:left="12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CA5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</w:t>
            </w:r>
            <w:r w:rsidRPr="00CA55D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F887B" w14:textId="77777777" w:rsidR="00BE46EC" w:rsidRPr="00CA55D9" w:rsidRDefault="00BE46EC"/>
        </w:tc>
      </w:tr>
    </w:tbl>
    <w:p w14:paraId="65D08684" w14:textId="77777777" w:rsidR="00BE46EC" w:rsidRPr="00CA55D9" w:rsidRDefault="00BE46EC">
      <w:pPr>
        <w:spacing w:before="14" w:line="240" w:lineRule="exact"/>
        <w:rPr>
          <w:sz w:val="24"/>
          <w:szCs w:val="24"/>
        </w:rPr>
      </w:pPr>
    </w:p>
    <w:p w14:paraId="0B0F16FD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8. Фонд оценочных материалов для проведения итоговой государственной аттестации обучающихся по программе подготовки магистратуры </w:t>
      </w:r>
    </w:p>
    <w:p w14:paraId="5CF19E4F" w14:textId="77777777" w:rsidR="003573D4" w:rsidRPr="003573D4" w:rsidRDefault="003573D4" w:rsidP="003573D4">
      <w:pPr>
        <w:suppressAutoHyphens/>
        <w:autoSpaceDE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</w:p>
    <w:p w14:paraId="3C531198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8.1. Перечень компетенций выпускников программы магистратуры с указанием результатов обучения (знаний, умений, владений), характеризующих этапы их формирования, описание показателей и критериев оценивания компетенций на различных этапах их формирования</w:t>
      </w:r>
    </w:p>
    <w:p w14:paraId="59D6C657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zh-CN"/>
        </w:rPr>
      </w:pPr>
    </w:p>
    <w:tbl>
      <w:tblPr>
        <w:tblW w:w="99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2035"/>
        <w:gridCol w:w="2081"/>
        <w:gridCol w:w="1907"/>
        <w:gridCol w:w="2004"/>
      </w:tblGrid>
      <w:tr w:rsidR="003573D4" w:rsidRPr="003573D4" w14:paraId="75AB07E0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3D47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val="ru-RU" w:eastAsia="zh-CN"/>
              </w:rPr>
              <w:t>Элементы компетенций (знания, умения, владения)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9CEE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Показатели оценивания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3B50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Критерии оценивания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3EAE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val="ru-RU" w:eastAsia="zh-CN"/>
              </w:rPr>
              <w:t>Средства оценивания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8D18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0"/>
                <w:szCs w:val="20"/>
                <w:lang w:val="ru-RU" w:eastAsia="zh-CN"/>
              </w:rPr>
              <w:t>Шкалы оценивания</w:t>
            </w:r>
          </w:p>
        </w:tc>
      </w:tr>
      <w:tr w:rsidR="003573D4" w:rsidRPr="003573D4" w14:paraId="18972B3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A026E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411BF8B9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1A4FA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составляющие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2E78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8342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135926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F3EA29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0F0F3B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6C1AFF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9127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007D02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2973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335084A2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CF85E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осуществлять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поиск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достоверной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10CD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71E2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87D7E6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16768B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7294E3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6AB232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029F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0BBF91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99B7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6F5E3DFB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CBBE6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доступной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127D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15EC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CBE010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03AA31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48E931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CAF053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73DD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7AE1186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F7943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11EBE8FE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(УК-1.2)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61019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lastRenderedPageBreak/>
              <w:t>нахождения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актуальных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источников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поставленной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44EE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 xml:space="preserve">Правильность и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4844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Текущий контроль</w:t>
            </w:r>
          </w:p>
          <w:p w14:paraId="2993A21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lastRenderedPageBreak/>
              <w:t>самостоятельной работы студента</w:t>
            </w:r>
          </w:p>
          <w:p w14:paraId="1FBEF1D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B50FE5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D39B6F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C91C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3573D4" w:rsidRPr="003573D4" w14:paraId="79B5E1B1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1AEC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Уметь</w:t>
            </w:r>
          </w:p>
          <w:p w14:paraId="2C4A4130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399D1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правильно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интерпретировать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полученную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конкретной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0B66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342B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22385D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7D2F1D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293E5F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EE95AE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0BED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7070BE9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04E3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0DE58B32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9B044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систематизирования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этапов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поставленной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BF5E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5403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15C3DC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ABB4BB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E559E4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5A6C77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FE63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B2FB110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BF661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6D37AD25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A5057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разработки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стратегия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проблемных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ситуаций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8E2A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C4B0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2E833D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11ADF6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EF97A1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3CE828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1575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4064290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8AF9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25643827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AE7EB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аргументировать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свои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системного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междисциплинарного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подхода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FDB3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AAE3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4F9716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07F7F8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64BA64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F37860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E95C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AA6BA8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73E3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286BDA05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7B135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проблемных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ситуаций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60B5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E786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B7CDE4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069319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EA09D8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2C9752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F485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948C22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E71C2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416EF977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529D6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круга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рамках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поставленной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цели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2EE4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B029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A1F1F9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70AC6C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379B17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E99F9E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4B3F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49F205F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E221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1B7DF1B2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DF562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определять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взаимосвязи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между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типами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B818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4D21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74D739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158EFA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BEFAF0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51B01C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F0AE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762BF6A1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C1B4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6B0FCD0F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A96DC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анализа,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структурирования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систематизации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под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цели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A4AA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F464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5C9036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B94D49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7ADACC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CCB3AE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F37C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5E8A735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16BD0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3EB1BEA3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5645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типовых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перечень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ожидаемых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результатов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973D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E436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E2D35D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776538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16EB87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lastRenderedPageBreak/>
              <w:t>Итоговая аттестация:</w:t>
            </w:r>
          </w:p>
          <w:p w14:paraId="4FA7419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E71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3573D4" w:rsidRPr="003573D4" w14:paraId="643904F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882F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Уметь</w:t>
            </w:r>
          </w:p>
          <w:p w14:paraId="2A45F356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4F266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оценочно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анализировать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предложенные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способы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цели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проекта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4155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2E04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A72D67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2996DF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31B759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F7A0C4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6AA8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2C31FB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03E6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24E640D2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17EA6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построения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причинно-следственных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связей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максимально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6F4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E1A3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5A0698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5FD26B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BC285E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096F54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DB91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7910984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59B30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263F27C7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5BEA2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норм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трудового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кодекса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F265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DC69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6B9896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6D8B40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27FE75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FDB745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ADEC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7FDDEE7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FF4C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554D52E0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12F26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адекватно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свои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ресурсы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ограничения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максимально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реализации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A7B2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26EE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925DD4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CA5BCB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D45718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C201E1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FCD2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18D880D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225F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34773BC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FC890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планирования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систематизации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ходе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поставленной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E3EE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0619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71BA0F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9FADA6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79A785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C086FC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5505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E77DD72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35A33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7B3822C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C0F3B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планирования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обязанностей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ходе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выполнения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10E8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7C89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DF7C18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4C8C62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5671CD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FCA26F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C64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A31552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7531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07BAF91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1A9A4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адекватно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ресурсы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команды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максимально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зоны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ответственности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5AF5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4E11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6DB2D0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15C50C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D946C5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20E05D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33C6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1B522D2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D5F6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0D62249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2D92E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структуризации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целью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достижения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максимально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сотрудничества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25F4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E641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592FCD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2FABFE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8A1B3F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E823F3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0AA4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4A31F3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B2190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6C63567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92C89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обмена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членами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команды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E4FD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9132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5201C7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BF14A5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2BDB32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 xml:space="preserve">Итоговая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lastRenderedPageBreak/>
              <w:t>аттестация:</w:t>
            </w:r>
          </w:p>
          <w:p w14:paraId="628F17B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DAFE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3573D4" w:rsidRPr="003573D4" w14:paraId="103C1B7B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268F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Уметь</w:t>
            </w:r>
          </w:p>
          <w:p w14:paraId="0EB089B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10D99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спектра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идей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интересов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членов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команды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37CA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2C75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0476F2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F7F73A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7846A4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DEE818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D1B4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2545270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7095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C2EF9C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1C5D4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менеджмента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ресурсов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нагрузки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между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членами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команды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F0AC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CD63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6440EF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BFE2E8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14B0DD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75EB81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182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4D5995E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B4F3A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194B5B4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9C99F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руководства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менеджмента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8CB4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A451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1188FD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6521B5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6EEDCD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49A61C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8C1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C615E5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81A8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7D7D960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2BD6D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разрешать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противоречия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внутри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команды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9ED4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02E6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9312A6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E350E2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46CFE3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46178D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5545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16B04D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D11C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0950ADA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(УК-3.3)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34030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Владение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выстраивать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доверительные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интересов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всех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сторон</w:t>
            </w: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2697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3B07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144FF8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F0C7A8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CC61AC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6FE674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C51C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DDAD779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62829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Знать </w:t>
            </w:r>
          </w:p>
          <w:p w14:paraId="0E5FAE99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9E73F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базовых понятий и этикета при проведении деловой переписки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103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ED30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A92D2B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DA9B9A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343FDF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273568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A884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3B75C02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901F7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Уметь </w:t>
            </w:r>
          </w:p>
          <w:p w14:paraId="061D45BD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91171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правильно и лаконично доносить информацию до собеседника на иностранном языке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EF53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21EA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79F37F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232371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B78A16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DD4FF2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C787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99B2A71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17139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Владеть </w:t>
            </w:r>
          </w:p>
          <w:p w14:paraId="6B716FE5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E9C60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делового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взаимодействия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представителями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других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стран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1F63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EEEF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251B3D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36C6D8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1B1F57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3237E0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770B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3F67FD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7F95B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Знать </w:t>
            </w:r>
          </w:p>
          <w:p w14:paraId="6CE5FCC3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EA379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базовых понятий и речевых оборотов на иностранном языке для максимально эффективного взаимодействия с иностранными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коллегами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242A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4F25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B82BBD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16E049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4B2357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3BA340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ADEE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E0A09A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323DD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 xml:space="preserve">Уметь </w:t>
            </w:r>
          </w:p>
          <w:p w14:paraId="01D39714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779D0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правильно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выстраивать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беседу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минимизации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влияния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языкового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барьера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взаимодействие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коллегами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8E61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02D2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16092A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0E7AD2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2EB3EF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5DC26C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B8D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77C4F39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25DA9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Владеть </w:t>
            </w:r>
          </w:p>
          <w:p w14:paraId="4B6FE334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C0E52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навыками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общения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иностранном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языке,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технической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лексикой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E1DC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8574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4B8C9F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028985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0682CE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78E51D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73F8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25987D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7EDE3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306DEF7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76A97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понятий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мировых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культурах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0E09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51AD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16341A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7D9BF0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782BEA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DD89BE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0DBB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C0DAC2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D423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3AA0E15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0848A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правильно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анализировать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особенности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культуры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корректно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выстраивать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общение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9911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6CA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DB55D8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1D288A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4D0F20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EE24A2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31F1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F3DBD0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1F70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31BDF35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C8AB2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взаимодействия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представителями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мировых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культур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1BCC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52B7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7A22F8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406351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D2EC40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622841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1B6C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3A40EF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942A8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02CEF8B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7EAC7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особенностей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преодоления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языковых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барьеров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6C8E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568D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90482F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D21C6D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3D57F3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07E56C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38BB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4F260989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F4D5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0CA69EC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61D85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правильно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выстроить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коммуникацию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максимально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преодоления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языкового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барьера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7605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8C31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F7184D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1017E5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15810A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A8433C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365D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8ECB87B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89FA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A212C5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(УК-5.2)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01187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взаимодействия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представителями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языковых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групп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этносов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D454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6A6F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CEFBE6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4682E2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BBEE1C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4E9AE0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5DE4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626241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E4875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0DDEA16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37BCF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профессионального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зон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ответственности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навыков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18A4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32DC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D2FC63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CD327A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BA53A6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CBEBAF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67F7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834B44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2A6F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180C6F8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F7C6A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рационально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свои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lastRenderedPageBreak/>
              <w:t>возможности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4C5B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 xml:space="preserve">Правильность выполнения учебных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17C9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Текущий контроль</w:t>
            </w:r>
          </w:p>
          <w:p w14:paraId="2825331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самостоятельной 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lastRenderedPageBreak/>
              <w:t>работы студента</w:t>
            </w:r>
          </w:p>
          <w:p w14:paraId="36253CA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D951AA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C2C4AC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E043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3573D4" w:rsidRPr="003573D4" w14:paraId="2B4C5F09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5033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Владеть</w:t>
            </w:r>
          </w:p>
          <w:p w14:paraId="4A889B9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59E15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профессиональных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приоритетов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деятельности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E8E9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1974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ED4E61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88AF64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6164B3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05180B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485C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5461772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6A3E7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4A2AA14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9B16D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рынка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труда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деятельности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888E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7D0E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9A59AA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12B2B8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0317D4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59F350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24A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41EA045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4E94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35157DD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A6EEA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общественный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спрос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принимать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соответствующие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предложения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образовательных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услуг,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ему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удовлетворяющие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DC28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B8AE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4FBC68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9FC45B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E0B766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8CAA0C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74EE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D42019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5B8C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B7E7A1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EAF5B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рынка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труда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соответствующих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требований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относительно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образования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9F83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4651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6D7210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61A3B0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756FAD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EE2FE8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A44E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2B0051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32BF6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03FA41C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9443C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подбора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стратегий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собственного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развития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B715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7CB4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FFE573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B65569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9B8B04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D4EAB0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4A16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BFCDCF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0310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4926969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B0028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правильно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оценивать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собственные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возможности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перспективы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1E34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A334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17EF68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EC36B1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9EF012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10B314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EF01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6E357C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60EA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295D007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(УК-6.3)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7F9B2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реализации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выбранных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стратегий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3166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F474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F3D80A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57D39B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01B2FF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E0BE98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AAED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10A5FDB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B8B77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02123F1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ABCDB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численных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высшей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математики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BE83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766F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1069A7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56023D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44CB95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E6E2A5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A7A1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14D276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C216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4A6B871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AB9F4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строить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аналитические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специальных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разделов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физики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C806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6190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E3AEAE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5524CB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15646D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 xml:space="preserve">Итоговая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lastRenderedPageBreak/>
              <w:t>аттестация:</w:t>
            </w:r>
          </w:p>
          <w:p w14:paraId="75E9C7E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6E28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3573D4" w:rsidRPr="003573D4" w14:paraId="7E2641F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CF2B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Владеть</w:t>
            </w:r>
          </w:p>
          <w:p w14:paraId="5827D94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661D1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использования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численных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высшей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аналитических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моделей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3422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E9B7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50F7D1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E3E0F0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DD26FA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D1349A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F3E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2629B5D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D27B4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1FA8D3D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2F84E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положений,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законов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математической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физики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C9A1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FF7F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CD96F2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C8A786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739A83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9F7F53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71CA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4CAE8DD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F2C2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217EC20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6F80A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разрабатывать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аналитические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описания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устройствах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65B8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1C68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019C7E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8172F8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C88225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D9B4A7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37FC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51071E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436C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24C58D7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0D1AA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интеграции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математической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физики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852E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05FB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144277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EAB37C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988B46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C7E844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65B7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5BB1DB65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E53D4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6C12CC9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FE898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законов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радиофизических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сигнально-логических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процессов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ACEF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3632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EAEAAB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DD77A5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E7CD88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68BC87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5C4F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75E6774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A9D3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50AE138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120DA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физические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законы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математически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теоретического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прикладного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характера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6251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A7BD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BBCAFD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0B24CF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340016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9831D3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5C1B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56E70BB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AD62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74767DA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EF6DE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навыками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использования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физики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математики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решении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задач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1408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6008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3AFB6F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70A7C0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8457DD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CF8DA9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6FC6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DAA291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7AA4C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Знать </w:t>
            </w:r>
          </w:p>
          <w:p w14:paraId="4A7D02D2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20AA1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основных методов численного планирования и проведения экспериментальных исследований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EA23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329F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54DFC3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BD0A94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EFA316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F47046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FD8B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A97A85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7492C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Уметь </w:t>
            </w:r>
          </w:p>
          <w:p w14:paraId="00BEF375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E7425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результаты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эмпирических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данных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A827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BD80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4DCA69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FEEF0D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C99BB1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0AA9B5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772B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3573D4" w:rsidRPr="003573D4" w14:paraId="72166390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23313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 xml:space="preserve">Владеть </w:t>
            </w:r>
          </w:p>
          <w:p w14:paraId="560E4A73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B02DA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интеграции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численного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планирования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экспериментальных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исследований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измерений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966A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4A98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808801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9273A0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0EA79B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E4BFA0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4DB1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1886A55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67376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Знать </w:t>
            </w:r>
          </w:p>
          <w:p w14:paraId="0CB8624B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F845B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программно-численных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стендовых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испытаний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557D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8E46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FCFD7F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39D7C7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BBBE71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29D811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D8B5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F60AD4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14782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Уметь </w:t>
            </w:r>
          </w:p>
          <w:p w14:paraId="7AA0FE58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A780D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разрабатывать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собственные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базовых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C2FF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8D4C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40772B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CC7C41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6B9C33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F8355F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6EDE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41743755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43CDC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Владеть </w:t>
            </w:r>
          </w:p>
          <w:p w14:paraId="70FF8302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1E1AF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использования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созданных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BB71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BAFE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B57A30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C17449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3AF8CB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0B6B22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E7D2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0E083C9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B7C84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Знать </w:t>
            </w:r>
          </w:p>
          <w:p w14:paraId="7664961D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FBF4A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режимов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условий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эксплуатации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A2AF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EF83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F55D99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B89F7F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6FB4ED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20D900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C817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6EE06F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C74A8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Уметь </w:t>
            </w:r>
          </w:p>
          <w:p w14:paraId="24844B8A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2C64D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моделировать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режимы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условия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эксплуатации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экспериментальных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исследований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E314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5E25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AC9EBA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F61D4F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733A7C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3B9336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688E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9A13D8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EFD49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Владеть </w:t>
            </w:r>
          </w:p>
          <w:p w14:paraId="2C97D082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6CFC9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интеграции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телеметрии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численной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обработки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данных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работы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E339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D7B4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D3F035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5703BC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DB2485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B8D0B0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D60A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569EF4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26F08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332A83F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455C0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поиска,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обработки,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хранения,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форматного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представления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A45C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3780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9E155C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4A3D59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C449FD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FB60E7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4FC9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59A03D5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DAE9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63EFC65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928F7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выделять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необходимую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из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обширного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количества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источников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53D0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349A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1EE5B2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02C05D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3E9E48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EF1B30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E5AD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F9D570C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D9B1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Владеть</w:t>
            </w:r>
          </w:p>
          <w:p w14:paraId="691326C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2A7E3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представления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параметрах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характеристиках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F66E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BE25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2F8154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2560D0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A3FA30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65D642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4A0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4BFEC35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1331D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1EB2AB8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AA179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хранения,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обработки,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регистрации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1737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7E4F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A97A2C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64DB95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ECC05C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406DF4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0E99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7113498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8A6E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06473AD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924EA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выделить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необходимую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информацию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параметрах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характеристиках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из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обширного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списка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источников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A2AE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CD08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9E8F1E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8953ED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09813E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541147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AB08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11F0BD9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82D5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4AEF205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(ОПК-3.2)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79D7D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разработки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алгоритмов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хранения,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обработки,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анализа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регистрации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информации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1AAF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978F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F915E8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6E4955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A4145A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51AE45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716C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0EFBD199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5E44E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063462C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D0E22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инструментария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автоматизированного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проектирования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3F28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C56D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6B6C9DF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0F421F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0C7942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38ADE4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E226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5F7BE5E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482F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5B413A4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4F1FB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актуальный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инструментарий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для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проектирования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41B9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4A34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FB82EF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7EE633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F620D2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F9E690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01AA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94255A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F388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4197EDE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(ОПК-4.1)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DA6FA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актуальными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автоматизации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проектирования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моделирования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радиотехнических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устройств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BC7A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6E47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BE7E67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A828F9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DCBA4E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882980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EF10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463CF0A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D41B6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332EAC9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130DF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базовых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принципов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разработки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программных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средств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C9E1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9082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3ABBF4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ED5D63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C87EA8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53C074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A29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6A9588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98EF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5D1F429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(ОПК-4.2)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AB463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принимать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участие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или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лично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разрабатывать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различные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программные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средства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6F46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B2DB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BE4DF6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65C49A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D82DC4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04910E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AD6A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23AED4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5EBC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232284F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(ОПК-4.2)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2B0A4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lastRenderedPageBreak/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интеграции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программирования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сферу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подготовки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тестовой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конструкторско-технологический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документации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F926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 xml:space="preserve">Обоснованность и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FE84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Текущий контроль</w:t>
            </w:r>
          </w:p>
          <w:p w14:paraId="2F6E155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lastRenderedPageBreak/>
              <w:t>самостоятельной работы студента</w:t>
            </w:r>
          </w:p>
          <w:p w14:paraId="2D34F9D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64610A5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9D67AA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C4AB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3573D4" w:rsidRPr="003573D4" w14:paraId="3CF24BA1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D895F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Знать</w:t>
            </w:r>
          </w:p>
          <w:p w14:paraId="217BCD6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4356C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248E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28EA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3171E8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8FB82B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3D2F74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F66651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129E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1C74A8E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C33E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2471268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ECBB4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96BA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355B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0A5BE68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2A6D67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57EEA9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0F9E49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367E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565F2B5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FC76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3B11555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4562F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AFF8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A79B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77C7C5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DBB9A3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117B35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548643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8F6E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51F0CB80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F953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5995AA6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66B82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7485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03EC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366139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E0A6EE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14CA49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452786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157C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759842E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BCA6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485100F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F40B3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1F09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88BD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71A1BB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FA5F61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CDE128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E7A179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7E56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723ED7D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09CA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53F742A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50E82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A652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7271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1C27CD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D3CDAE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2A7186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2F60EA2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00B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961738D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C8816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602D9A6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9E066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2879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974B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38F72C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1336ED8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D304EF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152A5F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6943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4E1ACD27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AB31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4BD4CB5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A014E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0DD5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8EBF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C21189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3CB9BCC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C8C59F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F65191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1AEC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1341CB4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D283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463D622F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(ПК-1.3)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C7D91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lastRenderedPageBreak/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9EB0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 xml:space="preserve">Обоснованность и аргументированность выполнения учебной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9829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Текущий контроль</w:t>
            </w:r>
          </w:p>
          <w:p w14:paraId="1C72E29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7E6BCD0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8A5E11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5EB8C48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98B4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3573D4" w:rsidRPr="003573D4" w14:paraId="2A1E69C8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07FEB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>Знать</w:t>
            </w:r>
          </w:p>
          <w:p w14:paraId="1FD8306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533E2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450D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E765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7C8DC10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5337EA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38E238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EF5FCF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63A1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27FD437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CDBB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2D1524C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12D3B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0EDB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CC261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E49B37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C77C1B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94F544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3604C7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1EE3B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676D47A6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1497A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443C97B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(ПК-2.1)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57C35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ADB9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6FDA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94CF84F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8DEBAF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73B7DF3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FFB050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C4199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4CA8196D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28691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6CD14BA7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043D9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7B12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4E0E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4155B7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02635BC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8C559F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619C6D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93C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5E56ABE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4462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3B646B63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87C4D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54674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C97A0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341938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5C5FAB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3730E3D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9A0F43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59E4C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1BADF0D3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E15D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3D6886D0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(ПК-2.2)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8ABC2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21548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742E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9FE3FE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9E7672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D6D06E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3AAEAD8D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4C7B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54E4CA69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C9D79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Знать</w:t>
            </w:r>
          </w:p>
          <w:p w14:paraId="48322E7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D0FF3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методов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фундаментальной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теории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9C821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F4E36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9385E9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2925D37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040ED8F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48A5D78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AD3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7FAB891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60265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7B06DE3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8CC89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полученные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знания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на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практике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B7FB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F17BA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523DED4C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2CC55553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29672D64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76451FC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210C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3573D4" w:rsidRPr="003573D4" w14:paraId="31B7E90F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865BE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</w:p>
          <w:p w14:paraId="2724110D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(ПК-2.3)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EF046" w14:textId="77777777" w:rsidR="003573D4" w:rsidRPr="003573D4" w:rsidRDefault="003573D4" w:rsidP="003573D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распределения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рабочего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процесса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46B06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A847E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4649C245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16AEAB82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5F656EB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16715429" w14:textId="77777777" w:rsidR="003573D4" w:rsidRPr="003573D4" w:rsidRDefault="003573D4" w:rsidP="003573D4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lastRenderedPageBreak/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653C2" w14:textId="77777777" w:rsidR="003573D4" w:rsidRPr="003573D4" w:rsidRDefault="003573D4" w:rsidP="003573D4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lastRenderedPageBreak/>
              <w:t>Шкала 1</w:t>
            </w:r>
          </w:p>
        </w:tc>
      </w:tr>
      <w:tr w:rsidR="0049276B" w:rsidRPr="003573D4" w14:paraId="41A70509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5F05" w14:textId="77777777" w:rsidR="0049276B" w:rsidRDefault="0049276B" w:rsidP="0049276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lastRenderedPageBreak/>
              <w:t xml:space="preserve">Знать </w:t>
            </w:r>
          </w:p>
          <w:p w14:paraId="60F2C3DC" w14:textId="73EAEF94" w:rsidR="0049276B" w:rsidRPr="003573D4" w:rsidRDefault="0049276B" w:rsidP="0049276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</w:t>
            </w: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ПК-2.4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)</w:t>
            </w: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0AD41" w14:textId="7CC8F03A" w:rsidR="0049276B" w:rsidRPr="003573D4" w:rsidRDefault="0049276B" w:rsidP="0049276B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Знание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основы методологического обеспечения конструкторских разработок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38AC1" w14:textId="4B23C6C4" w:rsidR="0049276B" w:rsidRPr="003573D4" w:rsidRDefault="0049276B" w:rsidP="0049276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и полнота ответов, глубина понимания вопроса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CCF10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37C06A2F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6BB670F4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51181F59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6EBED66B" w14:textId="257789F4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4AB94" w14:textId="0E52D98E" w:rsidR="0049276B" w:rsidRPr="003573D4" w:rsidRDefault="0049276B" w:rsidP="0049276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49276B" w:rsidRPr="003573D4" w14:paraId="08DD226A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A3AA4" w14:textId="7239BAE0" w:rsidR="0049276B" w:rsidRDefault="0049276B" w:rsidP="0049276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Уметь</w:t>
            </w:r>
          </w:p>
          <w:p w14:paraId="7BFAD473" w14:textId="12E88830" w:rsidR="0049276B" w:rsidRDefault="0049276B" w:rsidP="0049276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</w:t>
            </w: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ПК-2.4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5473F" w14:textId="1111DF83" w:rsidR="0049276B" w:rsidRPr="003573D4" w:rsidRDefault="0049276B" w:rsidP="0049276B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>Умение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применять методологии проектирования при разрабоке радиоэлектронных средств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B2550" w14:textId="368D2FBC" w:rsidR="0049276B" w:rsidRPr="003573D4" w:rsidRDefault="0049276B" w:rsidP="0049276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Правильность выполнения учебных заданий, аргументированность выводов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40957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2E17352F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4B60192D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40B2A9AA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0533759" w14:textId="2123C231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EF72D" w14:textId="1B70DE27" w:rsidR="0049276B" w:rsidRPr="003573D4" w:rsidRDefault="0049276B" w:rsidP="0049276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  <w:tr w:rsidR="0049276B" w:rsidRPr="003573D4" w14:paraId="0BA3D4A4" w14:textId="77777777" w:rsidTr="0073319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D4E69" w14:textId="25599728" w:rsidR="0049276B" w:rsidRDefault="0049276B" w:rsidP="0049276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Владеть</w:t>
            </w: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 xml:space="preserve"> </w:t>
            </w:r>
          </w:p>
          <w:p w14:paraId="72A3F47B" w14:textId="6275FC17" w:rsidR="0049276B" w:rsidRDefault="0049276B" w:rsidP="0049276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(</w:t>
            </w:r>
            <w:r w:rsidRPr="003573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ПК-2.4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zh-CN"/>
              </w:rPr>
              <w:t>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70AA6" w14:textId="0FD85C36" w:rsidR="0049276B" w:rsidRPr="003573D4" w:rsidRDefault="0049276B" w:rsidP="0049276B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0"/>
                <w:szCs w:val="20"/>
                <w:lang w:val="ru-RU" w:eastAsia="zh-CN"/>
              </w:rPr>
              <w:t xml:space="preserve">Владение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эффективными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методиками</w:t>
            </w: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zh-CN"/>
              </w:rPr>
              <w:t>проекторования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02E70" w14:textId="616D13AA" w:rsidR="0049276B" w:rsidRPr="003573D4" w:rsidRDefault="0049276B" w:rsidP="0049276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Обоснованность и аргументированность выполнения учебной деятельности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D86B3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  <w:t>Текущий контроль</w:t>
            </w:r>
          </w:p>
          <w:p w14:paraId="14856403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самостоятельной работы студента</w:t>
            </w:r>
          </w:p>
          <w:p w14:paraId="5C5A789E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</w:p>
          <w:p w14:paraId="15D221B7" w14:textId="77777777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u w:val="single"/>
                <w:lang w:val="ru-RU" w:eastAsia="zh-CN"/>
              </w:rPr>
              <w:t>Итоговая аттестация:</w:t>
            </w:r>
          </w:p>
          <w:p w14:paraId="0E525801" w14:textId="39641491" w:rsidR="0049276B" w:rsidRPr="003573D4" w:rsidRDefault="0049276B" w:rsidP="0049276B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val="ru-RU" w:eastAsia="zh-CN"/>
              </w:rPr>
              <w:t>Защита ВКР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6E5A0" w14:textId="54072F2C" w:rsidR="0049276B" w:rsidRPr="003573D4" w:rsidRDefault="0049276B" w:rsidP="0049276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ru-RU" w:eastAsia="zh-CN"/>
              </w:rPr>
              <w:t>Шкала 1</w:t>
            </w:r>
          </w:p>
        </w:tc>
      </w:tr>
    </w:tbl>
    <w:p w14:paraId="7774A509" w14:textId="77777777" w:rsidR="003573D4" w:rsidRPr="003573D4" w:rsidRDefault="003573D4" w:rsidP="003573D4">
      <w:pPr>
        <w:shd w:val="clear" w:color="auto" w:fill="FFFFFF"/>
        <w:tabs>
          <w:tab w:val="left" w:leader="underscore" w:pos="0"/>
        </w:tabs>
        <w:suppressAutoHyphens/>
        <w:autoSpaceDE w:val="0"/>
        <w:ind w:right="1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50EC3A23" w14:textId="77777777" w:rsidR="003573D4" w:rsidRPr="003573D4" w:rsidRDefault="003573D4" w:rsidP="003573D4">
      <w:pPr>
        <w:shd w:val="clear" w:color="auto" w:fill="FFFFFF"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ru-RU" w:eastAsia="zh-CN"/>
        </w:rPr>
        <w:t xml:space="preserve">9. Критерии оценки результатов защиты выпускных квалификационных </w:t>
      </w:r>
      <w:r w:rsidRPr="003573D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работ</w:t>
      </w:r>
    </w:p>
    <w:p w14:paraId="117F31E6" w14:textId="77777777" w:rsidR="003573D4" w:rsidRPr="003573D4" w:rsidRDefault="003573D4" w:rsidP="003573D4">
      <w:pPr>
        <w:shd w:val="clear" w:color="auto" w:fill="FFFFFF"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57AA0E95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При оценке защиты выпускной работы принимаются во внимание следующие критерии:</w:t>
      </w:r>
    </w:p>
    <w:p w14:paraId="31FE55A7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актуальность решаемой задачи и ее практическая ценность;</w:t>
      </w:r>
    </w:p>
    <w:p w14:paraId="0528B440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соответствие содержания работы названию темы;</w:t>
      </w:r>
    </w:p>
    <w:p w14:paraId="0597A0CB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корректная формулировка объекта, предмета, гипотезы, цели и задач исследования;</w:t>
      </w:r>
    </w:p>
    <w:p w14:paraId="25003F4C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наличие обзора и анализа литературных (отечественных и зарубежных) и иных источников;</w:t>
      </w:r>
    </w:p>
    <w:p w14:paraId="15891F41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грамотное проведение эмпирического исследования;</w:t>
      </w:r>
    </w:p>
    <w:p w14:paraId="4880AF85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логическая и методическая выдержанность структуры выпускной квалификационной работы;</w:t>
      </w:r>
    </w:p>
    <w:p w14:paraId="0BDA4FEB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обоснованность и аргументированность выводов и предложений;</w:t>
      </w:r>
    </w:p>
    <w:p w14:paraId="5138B29A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качество оформления работы;</w:t>
      </w:r>
    </w:p>
    <w:p w14:paraId="07289BAF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качество доклада, сделанного на заседании ГЭК;</w:t>
      </w:r>
    </w:p>
    <w:p w14:paraId="3BE944F8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умение студента отвечать на поставленные во время защиты вопросы;</w:t>
      </w:r>
    </w:p>
    <w:p w14:paraId="7F07A100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отзыв руководителя;</w:t>
      </w:r>
    </w:p>
    <w:p w14:paraId="62B88511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- рецензия.</w:t>
      </w:r>
    </w:p>
    <w:p w14:paraId="5BD5D7FB" w14:textId="77777777" w:rsidR="003573D4" w:rsidRPr="003573D4" w:rsidRDefault="003573D4" w:rsidP="003573D4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240"/>
      </w:tblGrid>
      <w:tr w:rsidR="003573D4" w:rsidRPr="003573D4" w14:paraId="4BCAC7E5" w14:textId="77777777" w:rsidTr="0073319E">
        <w:trPr>
          <w:trHeight w:val="109"/>
        </w:trPr>
        <w:tc>
          <w:tcPr>
            <w:tcW w:w="3348" w:type="dxa"/>
          </w:tcPr>
          <w:p w14:paraId="35CBAD39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zh-CN"/>
              </w:rPr>
              <w:t>Оценка</w:t>
            </w:r>
          </w:p>
        </w:tc>
        <w:tc>
          <w:tcPr>
            <w:tcW w:w="6240" w:type="dxa"/>
          </w:tcPr>
          <w:p w14:paraId="61C132E8" w14:textId="77777777" w:rsidR="003573D4" w:rsidRPr="003573D4" w:rsidRDefault="003573D4" w:rsidP="003573D4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Критерий</w:t>
            </w:r>
          </w:p>
        </w:tc>
      </w:tr>
      <w:tr w:rsidR="003573D4" w:rsidRPr="003573D4" w14:paraId="4AA80220" w14:textId="77777777" w:rsidTr="0073319E">
        <w:trPr>
          <w:trHeight w:val="1430"/>
        </w:trPr>
        <w:tc>
          <w:tcPr>
            <w:tcW w:w="3348" w:type="dxa"/>
          </w:tcPr>
          <w:p w14:paraId="3D637F52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«Отлично» </w:t>
            </w:r>
          </w:p>
        </w:tc>
        <w:tc>
          <w:tcPr>
            <w:tcW w:w="6240" w:type="dxa"/>
          </w:tcPr>
          <w:p w14:paraId="2D18528B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Компетенции освоены полностью.</w:t>
            </w:r>
          </w:p>
          <w:p w14:paraId="19236B9A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ВКР оформлена в полном соответствии с требованиями ГОСТ, имеет исследовательский характер. Содержание ВКР раскрывает заявленную тему, а в заключении содержится решение поставленных во введении задач. Теоретическая и практическая часть работы органически взаимосвязаны и на основе изучения значительного объема источников информации </w:t>
            </w: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lastRenderedPageBreak/>
              <w:t xml:space="preserve">дается самостоятельный анализ фактического материала, в которой содержатся элементы научного творчества, делаются самостоятельные выводы и представляются методические рекомендации или методические разработки с серьезной аргументацией. </w:t>
            </w:r>
          </w:p>
          <w:p w14:paraId="7EE3A2E5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При защите ВКР студент показывает глубокие знания вопросов темы, свободно оперирует данными исследования. Свободно и правильно излагает материал, решает практические задачи, владеет современными методами исследования, а во время доклада использует наглядный материал и легко отвечает на поставленные вопросы. </w:t>
            </w:r>
          </w:p>
          <w:p w14:paraId="7DED34FB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ВКР имеет положительный отзыв научного руководителя.</w:t>
            </w:r>
          </w:p>
          <w:p w14:paraId="101682E3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Наличие не менее одной публикации (либо справки о принятии материалов к опубликованию) по теме ВКР или тематике выполняемой научно-исследовательской деятельности в журналах, индексируемых в международных базах цитирования и/или РИНЦ.</w:t>
            </w:r>
          </w:p>
        </w:tc>
      </w:tr>
      <w:tr w:rsidR="003573D4" w:rsidRPr="003573D4" w14:paraId="02877A05" w14:textId="77777777" w:rsidTr="0073319E">
        <w:trPr>
          <w:trHeight w:val="1069"/>
        </w:trPr>
        <w:tc>
          <w:tcPr>
            <w:tcW w:w="3348" w:type="dxa"/>
          </w:tcPr>
          <w:p w14:paraId="2A66604A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lastRenderedPageBreak/>
              <w:t xml:space="preserve">«Хорошо» </w:t>
            </w:r>
          </w:p>
        </w:tc>
        <w:tc>
          <w:tcPr>
            <w:tcW w:w="6240" w:type="dxa"/>
          </w:tcPr>
          <w:p w14:paraId="3488C87B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Освоены основные компоненты компетенций.</w:t>
            </w:r>
          </w:p>
          <w:p w14:paraId="7E7FE91A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ВКР имеет исследовательский характер, грамотно изложенную теоретическую часть, последовательное изложение материала соответствующими выводами, однако с не вполне обоснованными предложениями. </w:t>
            </w:r>
          </w:p>
          <w:p w14:paraId="0C1E8329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При защите выпускной квалификационной работы студент показывает знания вопросов темы и оперирует данными исследования. Правильно излагает материал, решает практические задачи, а во время доклада использует наглядный материал и без особых затруднений отвечает на поставленные вопросы. </w:t>
            </w:r>
          </w:p>
          <w:p w14:paraId="099A60FD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ВКР имеет положительный отзыв научного руководителя.</w:t>
            </w:r>
          </w:p>
        </w:tc>
      </w:tr>
      <w:tr w:rsidR="003573D4" w:rsidRPr="003573D4" w14:paraId="37C8F1FF" w14:textId="77777777" w:rsidTr="0073319E">
        <w:trPr>
          <w:trHeight w:val="829"/>
        </w:trPr>
        <w:tc>
          <w:tcPr>
            <w:tcW w:w="3348" w:type="dxa"/>
          </w:tcPr>
          <w:p w14:paraId="2260B675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«Удовлетворительно» </w:t>
            </w:r>
          </w:p>
        </w:tc>
        <w:tc>
          <w:tcPr>
            <w:tcW w:w="6240" w:type="dxa"/>
          </w:tcPr>
          <w:p w14:paraId="73447986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Компетенции освоены частично.</w:t>
            </w:r>
          </w:p>
          <w:p w14:paraId="24F7046A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ВКР имеет исследовательский характер и теоретическую часть. Базируется на практическом материале, но анализ выполнен поверхностно. В работе просматривается непоследовательность изложения материала. Представлены необоснованные предложения. </w:t>
            </w:r>
          </w:p>
          <w:p w14:paraId="33711E5D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 xml:space="preserve">При защите выпускной квалификационной работы студент проявляет неуверенность, показывает слабое знание вопросов темы, не дает полного аргументированного ответа на заданные вопросы. </w:t>
            </w:r>
          </w:p>
          <w:p w14:paraId="15A6B70C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lastRenderedPageBreak/>
              <w:t>В отзыве научного руководителя имеются замечания по содержанию работы и методике анализа.</w:t>
            </w:r>
          </w:p>
        </w:tc>
      </w:tr>
      <w:tr w:rsidR="003573D4" w:rsidRPr="003573D4" w14:paraId="0B514D38" w14:textId="77777777" w:rsidTr="0073319E">
        <w:trPr>
          <w:trHeight w:val="829"/>
        </w:trPr>
        <w:tc>
          <w:tcPr>
            <w:tcW w:w="3348" w:type="dxa"/>
          </w:tcPr>
          <w:p w14:paraId="32F884AD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lastRenderedPageBreak/>
              <w:t xml:space="preserve">«Неудовлетворительно» </w:t>
            </w:r>
          </w:p>
        </w:tc>
        <w:tc>
          <w:tcPr>
            <w:tcW w:w="6240" w:type="dxa"/>
          </w:tcPr>
          <w:p w14:paraId="0306ADCE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Компетенции не освоены.</w:t>
            </w:r>
          </w:p>
          <w:p w14:paraId="324659DB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ВКР условно допущена к защите руководителем и заведующим кафедрой с указанием замечаний по содержанию работы и методике анализа.</w:t>
            </w:r>
          </w:p>
          <w:p w14:paraId="4FF1EBDE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Студент на защите не может аргументировать выводы, привести подтверждение теоретическим положениям, не отвечает на поставленные вопросы, плохо владеет темой исследования.</w:t>
            </w:r>
          </w:p>
          <w:p w14:paraId="0EF2952B" w14:textId="77777777" w:rsidR="003573D4" w:rsidRPr="003573D4" w:rsidRDefault="003573D4" w:rsidP="003573D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357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В отзыве научного руководителя имеются замечания по содержанию работы и методике анализа.</w:t>
            </w:r>
          </w:p>
        </w:tc>
      </w:tr>
    </w:tbl>
    <w:p w14:paraId="490C1278" w14:textId="77777777" w:rsidR="003573D4" w:rsidRPr="003573D4" w:rsidRDefault="003573D4" w:rsidP="003573D4">
      <w:pPr>
        <w:shd w:val="clear" w:color="auto" w:fill="FFFFFF"/>
        <w:suppressAutoHyphens/>
        <w:autoSpaceDE w:val="0"/>
        <w:ind w:right="14" w:firstLine="713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</w:p>
    <w:p w14:paraId="6F2D571D" w14:textId="77777777" w:rsidR="003573D4" w:rsidRPr="003573D4" w:rsidRDefault="003573D4" w:rsidP="003573D4">
      <w:pPr>
        <w:shd w:val="clear" w:color="auto" w:fill="FFFFFF"/>
        <w:tabs>
          <w:tab w:val="left" w:leader="underscore" w:pos="0"/>
        </w:tabs>
        <w:suppressAutoHyphens/>
        <w:autoSpaceDE w:val="0"/>
        <w:ind w:left="25" w:right="11"/>
        <w:jc w:val="both"/>
        <w:rPr>
          <w:rFonts w:ascii="Times New Roman" w:eastAsia="Times New Roman" w:hAnsi="Times New Roman" w:cs="Times New Roman"/>
          <w:sz w:val="20"/>
          <w:szCs w:val="20"/>
          <w:lang w:val="ru-RU" w:eastAsia="zh-CN"/>
        </w:rPr>
      </w:pPr>
      <w:r w:rsidRPr="003573D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11. Рекомендуемая учебно-методическая литература для подготовки к государственному экзамену:</w:t>
      </w:r>
    </w:p>
    <w:p w14:paraId="3973E55A" w14:textId="77777777" w:rsidR="003573D4" w:rsidRPr="003573D4" w:rsidRDefault="003573D4" w:rsidP="003573D4">
      <w:pPr>
        <w:shd w:val="clear" w:color="auto" w:fill="FFFFFF"/>
        <w:suppressAutoHyphens/>
        <w:autoSpaceDE w:val="0"/>
        <w:ind w:right="14" w:firstLine="713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zh-CN"/>
        </w:rPr>
      </w:pPr>
    </w:p>
    <w:p w14:paraId="2E32843D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Костин М.С., Воруничев Д.С. Радиоволновые процессы и технологии: учебное пособие / М. С. Костин, Д. С. Воруничев. – М.: МИРЭА, 2019. –296 с. </w:t>
      </w:r>
    </w:p>
    <w:p w14:paraId="6307EA21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Костин М.С., Воруничев Д.С. Введение в радиоинжиниринг: учебное пособие / М.С. Костин, Д.С. Воруничев. – М.: Московский технологический университет (МИРЭА), 2018. – 116 с.</w:t>
      </w:r>
    </w:p>
    <w:p w14:paraId="41ADE940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Костин М.С., Воруничев Д.С. Реинжиниринг радиоэлектронных средств / М.С. Костин, Д.С. Воруничев. – М.: Московский технологический университет (МИРЭА), 2018. – 132 с.</w:t>
      </w:r>
    </w:p>
    <w:p w14:paraId="47DA205B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Куликов Г.В., Костин М.С., Воруничев Д.С. Реинжиниринг изделий электронных средств в задачах внутрисистемного контррадиопротиводейстия // Вестник РАЕН, 2018. – №3. Т.18. – с 75-86. </w:t>
      </w:r>
    </w:p>
    <w:p w14:paraId="16181050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Костин М.С., Воруничев Д.В. </w:t>
      </w:r>
      <w:hyperlink r:id="rId7" w:tgtFrame="_blank" w:history="1">
        <w:r w:rsidRPr="003573D4">
          <w:rPr>
            <w:rFonts w:ascii="Times New Roman" w:eastAsia="Times New Roman" w:hAnsi="Times New Roman" w:cs="Times New Roman"/>
            <w:sz w:val="28"/>
            <w:szCs w:val="28"/>
            <w:lang w:val="ru-RU" w:eastAsia="zh-CN"/>
          </w:rPr>
          <w:t>Спецпроектные реинжиниринговые исследования радиоэлектронных изделий</w:t>
        </w:r>
      </w:hyperlink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// Российский технологический журнал, 2016. – №2. Т.5. – </w:t>
      </w:r>
      <w:r w:rsidRPr="003573D4">
        <w:rPr>
          <w:rFonts w:ascii="Times New Roman" w:eastAsia="Times New Roman" w:hAnsi="Times New Roman" w:cs="Times New Roman"/>
          <w:sz w:val="28"/>
          <w:szCs w:val="28"/>
          <w:lang w:eastAsia="zh-CN"/>
        </w:rPr>
        <w:t>c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.   47-56.   [Электронный ресурс]. - </w:t>
      </w:r>
      <w:r w:rsidRPr="003573D4">
        <w:rPr>
          <w:rFonts w:ascii="Times New Roman" w:eastAsia="Times New Roman" w:hAnsi="Times New Roman" w:cs="Times New Roman"/>
          <w:sz w:val="28"/>
          <w:szCs w:val="28"/>
          <w:lang w:eastAsia="zh-CN"/>
        </w:rPr>
        <w:t>URL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: </w:t>
      </w:r>
      <w:r w:rsidRPr="003573D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hyperlink r:id="rId8" w:history="1">
        <w:r w:rsidRPr="003573D4">
          <w:rPr>
            <w:rFonts w:ascii="Times New Roman" w:eastAsia="Times New Roman" w:hAnsi="Times New Roman" w:cs="Times New Roman"/>
            <w:sz w:val="28"/>
            <w:szCs w:val="28"/>
            <w:lang w:val="ru-RU" w:eastAsia="zh-CN"/>
          </w:rPr>
          <w:t>https://rtj.mirea.ru/upload/medialibrary/641/rtzh_2_2017_47_56.pdf</w:t>
        </w:r>
      </w:hyperlink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. (Дата обращения: 20.01.2018).  </w:t>
      </w:r>
    </w:p>
    <w:p w14:paraId="34368AF4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Костин М.С., Воруничев Д.С. Тепловизионная электротермия топологии печатных плат в магнитном поле плоского ВЧ-индуктора  //  Журнал радиоэлектроники, 2017. – №9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.   [Электронный ресурс]. - </w:t>
      </w:r>
      <w:r w:rsidRPr="003573D4">
        <w:rPr>
          <w:rFonts w:ascii="Times New Roman" w:eastAsia="Times New Roman" w:hAnsi="Times New Roman" w:cs="Times New Roman"/>
          <w:sz w:val="28"/>
          <w:szCs w:val="28"/>
          <w:lang w:eastAsia="zh-CN"/>
        </w:rPr>
        <w:t>URL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:   </w:t>
      </w:r>
      <w:hyperlink r:id="rId9" w:history="1">
        <w:r w:rsidRPr="003573D4">
          <w:rPr>
            <w:rFonts w:ascii="Times New Roman" w:eastAsia="Times New Roman" w:hAnsi="Times New Roman" w:cs="Times New Roman"/>
            <w:sz w:val="28"/>
            <w:szCs w:val="28"/>
            <w:lang w:val="ru-RU" w:eastAsia="zh-CN"/>
          </w:rPr>
          <w:t>http://jre.cplire.ru/jre/sep17/7/text.pdf</w:t>
        </w:r>
      </w:hyperlink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. (Дата обращения: 20.01.2018).  </w:t>
      </w:r>
    </w:p>
    <w:p w14:paraId="2B7D8DD4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Костин М.С., Воруничев Д.С., Марков Д.В. Реинжиниринговые исследования печатных плат с многослойной топологией в аспектах обеспечения технического противодействия // Оборонный комплекс  – научно-техническому прогрессу России, 2018. – №1. – с.47-56. </w:t>
      </w:r>
    </w:p>
    <w:p w14:paraId="0AB6DA08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Костин М.С., Воруничев Д.С., Марков Д.В. Реинжиниринг радиоэлектронных цепей и сигналов печатных узлов с многослойной топологией в аспектах обеспечения технического противодействия // Оборонный комплекс  – научно-техническому прогрессу России, 2018. – №3. – с.51-61. </w:t>
      </w:r>
    </w:p>
    <w:p w14:paraId="23D71A7B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Костин М.С. </w:t>
      </w: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 xml:space="preserve">Субнаносекундные сигналы и технологии: учебное пособие / </w:t>
      </w: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lastRenderedPageBreak/>
        <w:t>М.С. Костин. – М.: Московский технологический университет (МИРЭА), 2017. – 110 с.</w:t>
      </w:r>
    </w:p>
    <w:p w14:paraId="0E1FB5A8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Методы и средства анализа и формирования сверхширокополосных сигналов / Ю. В. Кольцов. — М.: Радиотехника, 2004. – 128 с.</w:t>
      </w:r>
    </w:p>
    <w:p w14:paraId="7188A0C1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Радзиевский В.Г., Трифонов П.А. Обработка сверхширокополосных сигналов и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помех. – М.: Радиотехника, 2009. – 288 с.</w:t>
      </w:r>
    </w:p>
    <w:p w14:paraId="218C0B32" w14:textId="77777777" w:rsidR="003573D4" w:rsidRPr="003573D4" w:rsidRDefault="0075478D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0" w:history="1">
        <w:r w:rsidR="003573D4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Сверхширокополосные микроволновые устройства / А. П. Креницкий, В. П. Мещанов. - М.: Радио и связь, 2001. - 560 с.</w:t>
        </w:r>
      </w:hyperlink>
    </w:p>
    <w:p w14:paraId="1496330A" w14:textId="77777777" w:rsidR="003573D4" w:rsidRPr="003573D4" w:rsidRDefault="0075478D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1" w:history="1">
        <w:r w:rsidR="003573D4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Обработка сверхширокополосных сигналов и помех / В. Г. Радзиевский, П. А. Трифонов. - М.: Радиотехника, 2009. - 286 с.</w:t>
        </w:r>
      </w:hyperlink>
    </w:p>
    <w:p w14:paraId="6130D11C" w14:textId="77777777" w:rsidR="003573D4" w:rsidRPr="003573D4" w:rsidRDefault="0075478D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2" w:history="1">
        <w:r w:rsidR="003573D4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Сверхширокополосные антенные системы [Электронный ресурс]: учебное пособие / И. Ф. Будагян, Р. В. Саженов. - М.: МИРЭА, 2010.</w:t>
        </w:r>
      </w:hyperlink>
    </w:p>
    <w:p w14:paraId="28D30E24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Широкополосные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и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сверхширокополосные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 New Roman" w:hAnsi="Times New Roman" w:cs="Times New Roman"/>
          <w:bCs/>
          <w:sz w:val="28"/>
          <w:szCs w:val="28"/>
          <w:lang w:val="ru-RU" w:eastAsia="zh-CN"/>
        </w:rPr>
        <w:t>сигналы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и системы / Под ред. Гринева А.Ю. - М.: Радиотехника, 2009. - 168 с.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 xml:space="preserve"> </w:t>
      </w:r>
    </w:p>
    <w:p w14:paraId="43D2554B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Вишневский В.И., Ляхов А.И., Портной С.Л., Шахнович И.В. Широкополосные беспроводные сети передачи информации. М.: Техносфера, 2006. – 288с.</w:t>
      </w:r>
    </w:p>
    <w:p w14:paraId="771EEC65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Ипатов В.П. Широкополосные системы и кодовое разделение сигналов. Принципы и приложения. 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– М.: Техносфера, 2007. – 488 с.</w:t>
      </w:r>
    </w:p>
    <w:p w14:paraId="785FC9D6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Лазоренко О.В., Черногор Л.Ф. Сверхширокополосные сигналы и физические процессы // Радиофизика и астрономия, т.13, 2, 2008 - с.166-194; 4, 2008 - с. 270-322. </w:t>
      </w:r>
    </w:p>
    <w:p w14:paraId="0DCF0D5B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Астанин Л.Ю. Очерк истории использования сверхширокополосных радиолокационных сигналов: их описание и обработка // Радиотехника, 3, 2009 – с.37-46.</w:t>
      </w:r>
    </w:p>
    <w:p w14:paraId="5B402437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Иммореев И.Я., Судаков А. Сверхширокополосные и узкополосные системы связи.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Электроника: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 xml:space="preserve"> Наука, Технология, Бизнес, 2, 2003. </w:t>
      </w:r>
    </w:p>
    <w:p w14:paraId="46BA28BF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Шахнович И. Сверхширокополосная связь. // Электроника: Наука, Технология, Бизнес, 4, 2001. - 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с.8-14.</w:t>
      </w:r>
    </w:p>
    <w:p w14:paraId="6EBA0E43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Беспроводная технология Ultra WideBand. // КомпьютерПресс, 5, 2005.</w:t>
      </w:r>
    </w:p>
    <w:p w14:paraId="72C2093D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Дмитриев В. Технология передачи информации с использованием сверхширокополосных сигналов (UWB) // Компоненты и технологии. 9, 2003, 1, 2004.</w:t>
      </w:r>
    </w:p>
    <w:p w14:paraId="18E94E64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Галицын А. Технология C-UWB – основа для информационно телекоммуникационных систем нового поколения // Связь и телекоммуникации, 5, 2008. – с.76-81. </w:t>
      </w:r>
    </w:p>
    <w:p w14:paraId="49711517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Копейкин</w:t>
      </w:r>
      <w:r w:rsidRPr="003573D4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В.В. Рефракция волн в линейных средах с частотной дисперсией.- М.: Наука, 2007. - 142с. </w:t>
      </w:r>
    </w:p>
    <w:p w14:paraId="1242E721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Будагян И.Ф., Щучкин Г.Г. Моделирование процессов излучения, распространения и рассеяния сверхкоротких импульсов, ч.1, 2 // Радиотехника, 12, 2007.- с.41-49; 2, 2008. - с.45-58.  </w:t>
      </w:r>
    </w:p>
    <w:p w14:paraId="2BA99350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Астанин Л.Ю., Костылев А.А. Основы сверхширокополосных радиолокационных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измерений. – М.: Радио и связь, 1989. - 192 с.</w:t>
      </w:r>
    </w:p>
    <w:p w14:paraId="238531FD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Подосенов С.А., Потапов А.А., Соколов А.А. Импульсная электродинамика широкополосных радиосистем и поля связанных структур / Под ред. А.А. Потапова. - М.: Радиотехника, 2003.- 720с. </w:t>
      </w:r>
    </w:p>
    <w:p w14:paraId="47DB8D27" w14:textId="77777777" w:rsidR="003573D4" w:rsidRPr="003573D4" w:rsidRDefault="0075478D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3" w:history="1">
        <w:r w:rsidR="003573D4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Техническая электродинамика : Учеб. пособие: [В 2 ч.] / И. Ф. Будагян, В. Ф. Дубровин. - М.: МГТУ МИРЭА, 2014</w:t>
        </w:r>
      </w:hyperlink>
      <w:r w:rsidR="003573D4"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.</w:t>
      </w:r>
    </w:p>
    <w:p w14:paraId="4CC2EDA1" w14:textId="77777777" w:rsidR="003573D4" w:rsidRPr="003573D4" w:rsidRDefault="0075478D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4" w:history="1">
        <w:r w:rsidR="003573D4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Техническая электродинамика : Учеб. пособие: [В 2 ч.] / И. Ф. Будагян, В. Ф. Дубровин. - М.: МИРЭА, 2012</w:t>
        </w:r>
      </w:hyperlink>
      <w:r w:rsidR="003573D4"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.</w:t>
      </w:r>
    </w:p>
    <w:p w14:paraId="6D2318DF" w14:textId="77777777" w:rsidR="003573D4" w:rsidRPr="003573D4" w:rsidRDefault="0075478D" w:rsidP="003573D4">
      <w:pPr>
        <w:numPr>
          <w:ilvl w:val="0"/>
          <w:numId w:val="16"/>
        </w:numPr>
        <w:suppressAutoHyphens/>
        <w:autoSpaceDE w:val="0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</w:pPr>
      <w:hyperlink r:id="rId15" w:history="1">
        <w:r w:rsidR="003573D4" w:rsidRPr="003573D4">
          <w:rPr>
            <w:rFonts w:ascii="Times New Roman" w:eastAsia="TimesNewRomanPSMT" w:hAnsi="Times New Roman" w:cs="Times New Roman"/>
            <w:sz w:val="28"/>
            <w:szCs w:val="28"/>
            <w:lang w:val="ru-RU" w:eastAsia="zh-CN"/>
          </w:rPr>
          <w:t>Техническая электродинамика. Устройства СВЧ и антенны [Электронный ресурс]: мультимедийное учебное пособие / И. Ф. Будагян, Д. Ф. Романов, Г. Г. Щучкин. - М.: МИРЭА, 2011. - Электрон. опт. диск (ISO)</w:t>
        </w:r>
      </w:hyperlink>
      <w:r w:rsidR="003573D4" w:rsidRPr="003573D4">
        <w:rPr>
          <w:rFonts w:ascii="Times New Roman" w:eastAsia="TimesNewRomanPSMT" w:hAnsi="Times New Roman" w:cs="Times New Roman"/>
          <w:sz w:val="28"/>
          <w:szCs w:val="28"/>
          <w:lang w:val="ru-RU" w:eastAsia="zh-CN"/>
        </w:rPr>
        <w:t>.</w:t>
      </w:r>
    </w:p>
    <w:p w14:paraId="767E059D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Техническая электродинамика: Метод. указ. по выполнению лаб. работ по направлению 211000 "Конструирование и технология электронных средств" / И. Ф. Будагян, В. Ф. Дубровин, Г. Г. Щучкин. - М.: МИРЭА, 2014. - 32 с.</w:t>
      </w:r>
    </w:p>
    <w:p w14:paraId="5BAA59BC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Устройства СВЧ и антенны / Под  ред. Д.И. Воскресенского. - М.: Радиотехника, 2006.</w:t>
      </w:r>
    </w:p>
    <w:p w14:paraId="31416B52" w14:textId="77777777" w:rsidR="003573D4" w:rsidRPr="003573D4" w:rsidRDefault="003573D4" w:rsidP="003573D4">
      <w:pPr>
        <w:numPr>
          <w:ilvl w:val="0"/>
          <w:numId w:val="16"/>
        </w:numPr>
        <w:suppressAutoHyphens/>
        <w:autoSpaceDE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Костин М.С., Воруничев Д.С., Корж Д.А., Севрюгин П.В. Радиоволновые процессы и техника СВЧ [Электронный ресурс]: метод. указания по выполнению лаб. работ / М. С. Костин [и др.]. — М.: РТУ МИРЭА, 2018. </w:t>
      </w:r>
    </w:p>
    <w:p w14:paraId="35BF0374" w14:textId="77777777" w:rsidR="003573D4" w:rsidRPr="003573D4" w:rsidRDefault="003573D4" w:rsidP="003573D4">
      <w:pPr>
        <w:shd w:val="clear" w:color="auto" w:fill="FFFFFF"/>
        <w:tabs>
          <w:tab w:val="left" w:leader="underscore" w:pos="9493"/>
        </w:tabs>
        <w:suppressAutoHyphens/>
        <w:autoSpaceDE w:val="0"/>
        <w:ind w:left="11" w:firstLine="688"/>
        <w:jc w:val="both"/>
        <w:rPr>
          <w:rFonts w:ascii="Times New Roman" w:eastAsia="Times New Roman" w:hAnsi="Times New Roman" w:cs="Times New Roman"/>
          <w:spacing w:val="-11"/>
          <w:sz w:val="30"/>
          <w:szCs w:val="30"/>
          <w:lang w:val="ru-RU" w:eastAsia="zh-CN"/>
        </w:rPr>
      </w:pPr>
    </w:p>
    <w:p w14:paraId="55DB26CE" w14:textId="77777777" w:rsidR="0075478D" w:rsidRDefault="003573D4" w:rsidP="00072985">
      <w:pPr>
        <w:shd w:val="clear" w:color="auto" w:fill="FFFFFF"/>
        <w:tabs>
          <w:tab w:val="left" w:leader="underscore" w:pos="9493"/>
        </w:tabs>
        <w:suppressAutoHyphens/>
        <w:autoSpaceDE w:val="0"/>
        <w:ind w:left="11" w:firstLine="688"/>
        <w:jc w:val="both"/>
        <w:rPr>
          <w:rFonts w:ascii="Times New Roman" w:eastAsia="Times New Roman" w:hAnsi="Times New Roman" w:cs="Times New Roman"/>
          <w:sz w:val="30"/>
          <w:szCs w:val="30"/>
          <w:lang w:val="ru-RU" w:eastAsia="zh-CN"/>
        </w:rPr>
      </w:pPr>
      <w:r w:rsidRPr="003573D4">
        <w:rPr>
          <w:rFonts w:ascii="Times New Roman" w:eastAsia="Times New Roman" w:hAnsi="Times New Roman" w:cs="Times New Roman"/>
          <w:spacing w:val="-11"/>
          <w:sz w:val="30"/>
          <w:szCs w:val="30"/>
          <w:lang w:val="ru-RU" w:eastAsia="zh-CN"/>
        </w:rPr>
        <w:t xml:space="preserve">Программа итоговой (государственной итоговой) аттестации составлена в </w:t>
      </w:r>
      <w:r w:rsidRPr="003573D4">
        <w:rPr>
          <w:rFonts w:ascii="Times New Roman" w:eastAsia="Times New Roman" w:hAnsi="Times New Roman" w:cs="Times New Roman"/>
          <w:spacing w:val="-12"/>
          <w:sz w:val="30"/>
          <w:szCs w:val="30"/>
          <w:lang w:val="ru-RU" w:eastAsia="zh-CN"/>
        </w:rPr>
        <w:t xml:space="preserve">соответствии с требованиями ФГОС ВО по направлению </w:t>
      </w:r>
      <w:r w:rsidRPr="003573D4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zh-CN"/>
        </w:rPr>
        <w:t xml:space="preserve">подготовки </w:t>
      </w:r>
      <w:r w:rsidRPr="003573D4"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zh-CN"/>
        </w:rPr>
        <w:t>11.04.01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«Радиотехника» </w:t>
      </w:r>
      <w:r w:rsidRPr="003573D4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zh-CN"/>
        </w:rPr>
        <w:t xml:space="preserve">(уровень магистратура) </w:t>
      </w:r>
      <w:r w:rsidRPr="003573D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и профилю подготовки «Радиоволновые технологии»</w:t>
      </w:r>
      <w:r w:rsidRPr="003573D4">
        <w:rPr>
          <w:rFonts w:ascii="Times New Roman" w:eastAsia="Times New Roman" w:hAnsi="Times New Roman" w:cs="Times New Roman"/>
          <w:sz w:val="30"/>
          <w:szCs w:val="30"/>
          <w:lang w:val="ru-RU" w:eastAsia="zh-CN"/>
        </w:rPr>
        <w:t>.</w:t>
      </w:r>
    </w:p>
    <w:p w14:paraId="19111DB3" w14:textId="08F5644E" w:rsidR="00320C73" w:rsidRPr="00072985" w:rsidRDefault="0075478D" w:rsidP="0075478D">
      <w:pPr>
        <w:shd w:val="clear" w:color="auto" w:fill="FFFFFF"/>
        <w:tabs>
          <w:tab w:val="left" w:leader="underscore" w:pos="9493"/>
        </w:tabs>
        <w:suppressAutoHyphens/>
        <w:autoSpaceDE w:val="0"/>
        <w:ind w:left="11" w:firstLine="688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zh-CN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4915A7B4" wp14:editId="54ED9A59">
            <wp:extent cx="2157984" cy="89916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0C73" w:rsidRPr="00072985" w:rsidSect="003573D4">
      <w:pgSz w:w="11907" w:h="16840"/>
      <w:pgMar w:top="1060" w:right="4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-regular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19"/>
    <w:lvl w:ilvl="0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cs="Symbol" w:hint="default"/>
      </w:rPr>
    </w:lvl>
  </w:abstractNum>
  <w:abstractNum w:abstractNumId="5" w15:restartNumberingAfterBreak="0">
    <w:nsid w:val="148A34BF"/>
    <w:multiLevelType w:val="hybridMultilevel"/>
    <w:tmpl w:val="5DEE0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85775"/>
    <w:multiLevelType w:val="hybridMultilevel"/>
    <w:tmpl w:val="E09C5F2E"/>
    <w:lvl w:ilvl="0" w:tplc="065C587A">
      <w:start w:val="1"/>
      <w:numFmt w:val="bullet"/>
      <w:pStyle w:val="1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935CB830">
      <w:start w:val="1"/>
      <w:numFmt w:val="bullet"/>
      <w:lvlText w:val="•"/>
      <w:lvlJc w:val="left"/>
      <w:rPr>
        <w:rFonts w:hint="default"/>
      </w:rPr>
    </w:lvl>
    <w:lvl w:ilvl="2" w:tplc="B4D4B6FA">
      <w:start w:val="1"/>
      <w:numFmt w:val="bullet"/>
      <w:lvlText w:val="•"/>
      <w:lvlJc w:val="left"/>
      <w:rPr>
        <w:rFonts w:hint="default"/>
      </w:rPr>
    </w:lvl>
    <w:lvl w:ilvl="3" w:tplc="0F7C5368">
      <w:start w:val="1"/>
      <w:numFmt w:val="bullet"/>
      <w:lvlText w:val="•"/>
      <w:lvlJc w:val="left"/>
      <w:rPr>
        <w:rFonts w:hint="default"/>
      </w:rPr>
    </w:lvl>
    <w:lvl w:ilvl="4" w:tplc="4D006124">
      <w:start w:val="1"/>
      <w:numFmt w:val="bullet"/>
      <w:lvlText w:val="•"/>
      <w:lvlJc w:val="left"/>
      <w:rPr>
        <w:rFonts w:hint="default"/>
      </w:rPr>
    </w:lvl>
    <w:lvl w:ilvl="5" w:tplc="388CBE46">
      <w:start w:val="1"/>
      <w:numFmt w:val="bullet"/>
      <w:lvlText w:val="•"/>
      <w:lvlJc w:val="left"/>
      <w:rPr>
        <w:rFonts w:hint="default"/>
      </w:rPr>
    </w:lvl>
    <w:lvl w:ilvl="6" w:tplc="10B422C4">
      <w:start w:val="1"/>
      <w:numFmt w:val="bullet"/>
      <w:lvlText w:val="•"/>
      <w:lvlJc w:val="left"/>
      <w:rPr>
        <w:rFonts w:hint="default"/>
      </w:rPr>
    </w:lvl>
    <w:lvl w:ilvl="7" w:tplc="2BCCBE22">
      <w:start w:val="1"/>
      <w:numFmt w:val="bullet"/>
      <w:lvlText w:val="•"/>
      <w:lvlJc w:val="left"/>
      <w:rPr>
        <w:rFonts w:hint="default"/>
      </w:rPr>
    </w:lvl>
    <w:lvl w:ilvl="8" w:tplc="D31669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D4B08B0"/>
    <w:multiLevelType w:val="hybridMultilevel"/>
    <w:tmpl w:val="0DF23766"/>
    <w:lvl w:ilvl="0" w:tplc="8EE672AA">
      <w:start w:val="1"/>
      <w:numFmt w:val="bullet"/>
      <w:lvlText w:val="–"/>
      <w:lvlJc w:val="left"/>
      <w:pPr>
        <w:ind w:hanging="428"/>
      </w:pPr>
      <w:rPr>
        <w:rFonts w:ascii="Symbol" w:eastAsia="Symbol" w:hAnsi="Symbol" w:hint="default"/>
        <w:w w:val="91"/>
        <w:sz w:val="28"/>
        <w:szCs w:val="28"/>
      </w:rPr>
    </w:lvl>
    <w:lvl w:ilvl="1" w:tplc="863C4A50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2" w:tplc="327870E2">
      <w:start w:val="1"/>
      <w:numFmt w:val="bullet"/>
      <w:lvlText w:val="•"/>
      <w:lvlJc w:val="left"/>
      <w:rPr>
        <w:rFonts w:hint="default"/>
      </w:rPr>
    </w:lvl>
    <w:lvl w:ilvl="3" w:tplc="01CAF1A6">
      <w:start w:val="1"/>
      <w:numFmt w:val="bullet"/>
      <w:lvlText w:val="•"/>
      <w:lvlJc w:val="left"/>
      <w:rPr>
        <w:rFonts w:hint="default"/>
      </w:rPr>
    </w:lvl>
    <w:lvl w:ilvl="4" w:tplc="22081620">
      <w:start w:val="1"/>
      <w:numFmt w:val="bullet"/>
      <w:lvlText w:val="•"/>
      <w:lvlJc w:val="left"/>
      <w:rPr>
        <w:rFonts w:hint="default"/>
      </w:rPr>
    </w:lvl>
    <w:lvl w:ilvl="5" w:tplc="1174F342">
      <w:start w:val="1"/>
      <w:numFmt w:val="bullet"/>
      <w:lvlText w:val="•"/>
      <w:lvlJc w:val="left"/>
      <w:rPr>
        <w:rFonts w:hint="default"/>
      </w:rPr>
    </w:lvl>
    <w:lvl w:ilvl="6" w:tplc="BAC6E5C4">
      <w:start w:val="1"/>
      <w:numFmt w:val="bullet"/>
      <w:lvlText w:val="•"/>
      <w:lvlJc w:val="left"/>
      <w:rPr>
        <w:rFonts w:hint="default"/>
      </w:rPr>
    </w:lvl>
    <w:lvl w:ilvl="7" w:tplc="3B80F518">
      <w:start w:val="1"/>
      <w:numFmt w:val="bullet"/>
      <w:lvlText w:val="•"/>
      <w:lvlJc w:val="left"/>
      <w:rPr>
        <w:rFonts w:hint="default"/>
      </w:rPr>
    </w:lvl>
    <w:lvl w:ilvl="8" w:tplc="35CA077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20691E85"/>
    <w:multiLevelType w:val="hybridMultilevel"/>
    <w:tmpl w:val="3DA2CCF0"/>
    <w:lvl w:ilvl="0" w:tplc="884076EE">
      <w:start w:val="1"/>
      <w:numFmt w:val="bullet"/>
      <w:pStyle w:val="a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FF1A20D8">
      <w:start w:val="1"/>
      <w:numFmt w:val="bullet"/>
      <w:lvlText w:val="•"/>
      <w:lvlJc w:val="left"/>
      <w:rPr>
        <w:rFonts w:hint="default"/>
      </w:rPr>
    </w:lvl>
    <w:lvl w:ilvl="2" w:tplc="443E676C">
      <w:start w:val="1"/>
      <w:numFmt w:val="bullet"/>
      <w:lvlText w:val="•"/>
      <w:lvlJc w:val="left"/>
      <w:rPr>
        <w:rFonts w:hint="default"/>
      </w:rPr>
    </w:lvl>
    <w:lvl w:ilvl="3" w:tplc="26865C18">
      <w:start w:val="1"/>
      <w:numFmt w:val="bullet"/>
      <w:lvlText w:val="•"/>
      <w:lvlJc w:val="left"/>
      <w:rPr>
        <w:rFonts w:hint="default"/>
      </w:rPr>
    </w:lvl>
    <w:lvl w:ilvl="4" w:tplc="6E16AAA4">
      <w:start w:val="1"/>
      <w:numFmt w:val="bullet"/>
      <w:lvlText w:val="•"/>
      <w:lvlJc w:val="left"/>
      <w:rPr>
        <w:rFonts w:hint="default"/>
      </w:rPr>
    </w:lvl>
    <w:lvl w:ilvl="5" w:tplc="D7F6BB04">
      <w:start w:val="1"/>
      <w:numFmt w:val="bullet"/>
      <w:lvlText w:val="•"/>
      <w:lvlJc w:val="left"/>
      <w:rPr>
        <w:rFonts w:hint="default"/>
      </w:rPr>
    </w:lvl>
    <w:lvl w:ilvl="6" w:tplc="11A0A720">
      <w:start w:val="1"/>
      <w:numFmt w:val="bullet"/>
      <w:lvlText w:val="•"/>
      <w:lvlJc w:val="left"/>
      <w:rPr>
        <w:rFonts w:hint="default"/>
      </w:rPr>
    </w:lvl>
    <w:lvl w:ilvl="7" w:tplc="1B5E4626">
      <w:start w:val="1"/>
      <w:numFmt w:val="bullet"/>
      <w:lvlText w:val="•"/>
      <w:lvlJc w:val="left"/>
      <w:rPr>
        <w:rFonts w:hint="default"/>
      </w:rPr>
    </w:lvl>
    <w:lvl w:ilvl="8" w:tplc="9746E12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38E32BA"/>
    <w:multiLevelType w:val="hybridMultilevel"/>
    <w:tmpl w:val="9852FC3C"/>
    <w:lvl w:ilvl="0" w:tplc="4A0C0116">
      <w:start w:val="1"/>
      <w:numFmt w:val="bullet"/>
      <w:pStyle w:val="a0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EDF8FE02">
      <w:start w:val="1"/>
      <w:numFmt w:val="bullet"/>
      <w:lvlText w:val="•"/>
      <w:lvlJc w:val="left"/>
      <w:rPr>
        <w:rFonts w:hint="default"/>
      </w:rPr>
    </w:lvl>
    <w:lvl w:ilvl="2" w:tplc="387414D2">
      <w:start w:val="1"/>
      <w:numFmt w:val="bullet"/>
      <w:lvlText w:val="•"/>
      <w:lvlJc w:val="left"/>
      <w:rPr>
        <w:rFonts w:hint="default"/>
      </w:rPr>
    </w:lvl>
    <w:lvl w:ilvl="3" w:tplc="070C9062">
      <w:start w:val="1"/>
      <w:numFmt w:val="bullet"/>
      <w:lvlText w:val="•"/>
      <w:lvlJc w:val="left"/>
      <w:rPr>
        <w:rFonts w:hint="default"/>
      </w:rPr>
    </w:lvl>
    <w:lvl w:ilvl="4" w:tplc="66D68E40">
      <w:start w:val="1"/>
      <w:numFmt w:val="bullet"/>
      <w:lvlText w:val="•"/>
      <w:lvlJc w:val="left"/>
      <w:rPr>
        <w:rFonts w:hint="default"/>
      </w:rPr>
    </w:lvl>
    <w:lvl w:ilvl="5" w:tplc="AB08C676">
      <w:start w:val="1"/>
      <w:numFmt w:val="bullet"/>
      <w:lvlText w:val="•"/>
      <w:lvlJc w:val="left"/>
      <w:rPr>
        <w:rFonts w:hint="default"/>
      </w:rPr>
    </w:lvl>
    <w:lvl w:ilvl="6" w:tplc="38AEEB96">
      <w:start w:val="1"/>
      <w:numFmt w:val="bullet"/>
      <w:lvlText w:val="•"/>
      <w:lvlJc w:val="left"/>
      <w:rPr>
        <w:rFonts w:hint="default"/>
      </w:rPr>
    </w:lvl>
    <w:lvl w:ilvl="7" w:tplc="62C0CBE8">
      <w:start w:val="1"/>
      <w:numFmt w:val="bullet"/>
      <w:lvlText w:val="•"/>
      <w:lvlJc w:val="left"/>
      <w:rPr>
        <w:rFonts w:hint="default"/>
      </w:rPr>
    </w:lvl>
    <w:lvl w:ilvl="8" w:tplc="2EA0FE4C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3D5D5914"/>
    <w:multiLevelType w:val="multilevel"/>
    <w:tmpl w:val="547C92F2"/>
    <w:lvl w:ilvl="0">
      <w:start w:val="1"/>
      <w:numFmt w:val="decimal"/>
      <w:lvlText w:val="%1."/>
      <w:lvlJc w:val="left"/>
      <w:pPr>
        <w:ind w:hanging="279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554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F2A7966"/>
    <w:multiLevelType w:val="hybridMultilevel"/>
    <w:tmpl w:val="E24C373C"/>
    <w:lvl w:ilvl="0" w:tplc="3F5E610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E17F5D"/>
    <w:multiLevelType w:val="hybridMultilevel"/>
    <w:tmpl w:val="8AB2495A"/>
    <w:lvl w:ilvl="0" w:tplc="5AF616B4">
      <w:start w:val="1"/>
      <w:numFmt w:val="decimal"/>
      <w:lvlText w:val="%1."/>
      <w:lvlJc w:val="left"/>
      <w:pPr>
        <w:ind w:hanging="348"/>
        <w:jc w:val="right"/>
      </w:pPr>
      <w:rPr>
        <w:rFonts w:ascii="Times New Roman" w:eastAsia="Times New Roman" w:hAnsi="Times New Roman" w:hint="default"/>
        <w:spacing w:val="-5"/>
        <w:sz w:val="28"/>
        <w:szCs w:val="28"/>
      </w:rPr>
    </w:lvl>
    <w:lvl w:ilvl="1" w:tplc="AE24476C">
      <w:start w:val="1"/>
      <w:numFmt w:val="bullet"/>
      <w:lvlText w:val="•"/>
      <w:lvlJc w:val="left"/>
      <w:rPr>
        <w:rFonts w:hint="default"/>
      </w:rPr>
    </w:lvl>
    <w:lvl w:ilvl="2" w:tplc="65EC7BF0">
      <w:start w:val="1"/>
      <w:numFmt w:val="bullet"/>
      <w:lvlText w:val="•"/>
      <w:lvlJc w:val="left"/>
      <w:rPr>
        <w:rFonts w:hint="default"/>
      </w:rPr>
    </w:lvl>
    <w:lvl w:ilvl="3" w:tplc="0DE0D134">
      <w:start w:val="1"/>
      <w:numFmt w:val="bullet"/>
      <w:lvlText w:val="•"/>
      <w:lvlJc w:val="left"/>
      <w:rPr>
        <w:rFonts w:hint="default"/>
      </w:rPr>
    </w:lvl>
    <w:lvl w:ilvl="4" w:tplc="63541162">
      <w:start w:val="1"/>
      <w:numFmt w:val="bullet"/>
      <w:lvlText w:val="•"/>
      <w:lvlJc w:val="left"/>
      <w:rPr>
        <w:rFonts w:hint="default"/>
      </w:rPr>
    </w:lvl>
    <w:lvl w:ilvl="5" w:tplc="3A32F96E">
      <w:start w:val="1"/>
      <w:numFmt w:val="bullet"/>
      <w:lvlText w:val="•"/>
      <w:lvlJc w:val="left"/>
      <w:rPr>
        <w:rFonts w:hint="default"/>
      </w:rPr>
    </w:lvl>
    <w:lvl w:ilvl="6" w:tplc="A7FAC4D0">
      <w:start w:val="1"/>
      <w:numFmt w:val="bullet"/>
      <w:lvlText w:val="•"/>
      <w:lvlJc w:val="left"/>
      <w:rPr>
        <w:rFonts w:hint="default"/>
      </w:rPr>
    </w:lvl>
    <w:lvl w:ilvl="7" w:tplc="00447D36">
      <w:start w:val="1"/>
      <w:numFmt w:val="bullet"/>
      <w:lvlText w:val="•"/>
      <w:lvlJc w:val="left"/>
      <w:rPr>
        <w:rFonts w:hint="default"/>
      </w:rPr>
    </w:lvl>
    <w:lvl w:ilvl="8" w:tplc="DF321AD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48C43B5C"/>
    <w:multiLevelType w:val="hybridMultilevel"/>
    <w:tmpl w:val="A24CA998"/>
    <w:lvl w:ilvl="0" w:tplc="F754E562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 w15:restartNumberingAfterBreak="0">
    <w:nsid w:val="4EDC0ACA"/>
    <w:multiLevelType w:val="hybridMultilevel"/>
    <w:tmpl w:val="C9DA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00E1B"/>
    <w:multiLevelType w:val="hybridMultilevel"/>
    <w:tmpl w:val="A9083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F539F"/>
    <w:multiLevelType w:val="hybridMultilevel"/>
    <w:tmpl w:val="697C21C6"/>
    <w:lvl w:ilvl="0" w:tplc="2730B664">
      <w:start w:val="1"/>
      <w:numFmt w:val="bullet"/>
      <w:lvlText w:val="–"/>
      <w:lvlJc w:val="left"/>
      <w:pPr>
        <w:ind w:hanging="360"/>
      </w:pPr>
      <w:rPr>
        <w:rFonts w:ascii="Symbol" w:eastAsia="Symbol" w:hAnsi="Symbol" w:hint="default"/>
        <w:sz w:val="28"/>
        <w:szCs w:val="28"/>
      </w:rPr>
    </w:lvl>
    <w:lvl w:ilvl="1" w:tplc="A7C6CAD2">
      <w:start w:val="1"/>
      <w:numFmt w:val="bullet"/>
      <w:lvlText w:val="•"/>
      <w:lvlJc w:val="left"/>
      <w:rPr>
        <w:rFonts w:hint="default"/>
      </w:rPr>
    </w:lvl>
    <w:lvl w:ilvl="2" w:tplc="5AD289EE">
      <w:start w:val="1"/>
      <w:numFmt w:val="bullet"/>
      <w:lvlText w:val="•"/>
      <w:lvlJc w:val="left"/>
      <w:rPr>
        <w:rFonts w:hint="default"/>
      </w:rPr>
    </w:lvl>
    <w:lvl w:ilvl="3" w:tplc="0526E696">
      <w:start w:val="1"/>
      <w:numFmt w:val="bullet"/>
      <w:lvlText w:val="•"/>
      <w:lvlJc w:val="left"/>
      <w:rPr>
        <w:rFonts w:hint="default"/>
      </w:rPr>
    </w:lvl>
    <w:lvl w:ilvl="4" w:tplc="84369A1A">
      <w:start w:val="1"/>
      <w:numFmt w:val="bullet"/>
      <w:lvlText w:val="•"/>
      <w:lvlJc w:val="left"/>
      <w:rPr>
        <w:rFonts w:hint="default"/>
      </w:rPr>
    </w:lvl>
    <w:lvl w:ilvl="5" w:tplc="59EAE5BE">
      <w:start w:val="1"/>
      <w:numFmt w:val="bullet"/>
      <w:lvlText w:val="•"/>
      <w:lvlJc w:val="left"/>
      <w:rPr>
        <w:rFonts w:hint="default"/>
      </w:rPr>
    </w:lvl>
    <w:lvl w:ilvl="6" w:tplc="3E4438B2">
      <w:start w:val="1"/>
      <w:numFmt w:val="bullet"/>
      <w:lvlText w:val="•"/>
      <w:lvlJc w:val="left"/>
      <w:rPr>
        <w:rFonts w:hint="default"/>
      </w:rPr>
    </w:lvl>
    <w:lvl w:ilvl="7" w:tplc="50D46EB0">
      <w:start w:val="1"/>
      <w:numFmt w:val="bullet"/>
      <w:lvlText w:val="•"/>
      <w:lvlJc w:val="left"/>
      <w:rPr>
        <w:rFonts w:hint="default"/>
      </w:rPr>
    </w:lvl>
    <w:lvl w:ilvl="8" w:tplc="EEC6E486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697E5EC5"/>
    <w:multiLevelType w:val="hybridMultilevel"/>
    <w:tmpl w:val="0B42565E"/>
    <w:lvl w:ilvl="0" w:tplc="C9D0D9B4">
      <w:start w:val="1"/>
      <w:numFmt w:val="bullet"/>
      <w:pStyle w:val="a1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8710EB88">
      <w:start w:val="1"/>
      <w:numFmt w:val="bullet"/>
      <w:lvlText w:val="•"/>
      <w:lvlJc w:val="left"/>
      <w:rPr>
        <w:rFonts w:hint="default"/>
      </w:rPr>
    </w:lvl>
    <w:lvl w:ilvl="2" w:tplc="73F05DB8">
      <w:start w:val="1"/>
      <w:numFmt w:val="bullet"/>
      <w:lvlText w:val="•"/>
      <w:lvlJc w:val="left"/>
      <w:rPr>
        <w:rFonts w:hint="default"/>
      </w:rPr>
    </w:lvl>
    <w:lvl w:ilvl="3" w:tplc="DF926B70">
      <w:start w:val="1"/>
      <w:numFmt w:val="bullet"/>
      <w:lvlText w:val="•"/>
      <w:lvlJc w:val="left"/>
      <w:rPr>
        <w:rFonts w:hint="default"/>
      </w:rPr>
    </w:lvl>
    <w:lvl w:ilvl="4" w:tplc="4AB0AE34">
      <w:start w:val="1"/>
      <w:numFmt w:val="bullet"/>
      <w:lvlText w:val="•"/>
      <w:lvlJc w:val="left"/>
      <w:rPr>
        <w:rFonts w:hint="default"/>
      </w:rPr>
    </w:lvl>
    <w:lvl w:ilvl="5" w:tplc="A9BACD9E">
      <w:start w:val="1"/>
      <w:numFmt w:val="bullet"/>
      <w:lvlText w:val="•"/>
      <w:lvlJc w:val="left"/>
      <w:rPr>
        <w:rFonts w:hint="default"/>
      </w:rPr>
    </w:lvl>
    <w:lvl w:ilvl="6" w:tplc="BEAA3376">
      <w:start w:val="1"/>
      <w:numFmt w:val="bullet"/>
      <w:lvlText w:val="•"/>
      <w:lvlJc w:val="left"/>
      <w:rPr>
        <w:rFonts w:hint="default"/>
      </w:rPr>
    </w:lvl>
    <w:lvl w:ilvl="7" w:tplc="B17C6C54">
      <w:start w:val="1"/>
      <w:numFmt w:val="bullet"/>
      <w:lvlText w:val="•"/>
      <w:lvlJc w:val="left"/>
      <w:rPr>
        <w:rFonts w:hint="default"/>
      </w:rPr>
    </w:lvl>
    <w:lvl w:ilvl="8" w:tplc="46F82CFC">
      <w:start w:val="1"/>
      <w:numFmt w:val="bullet"/>
      <w:lvlText w:val="•"/>
      <w:lvlJc w:val="left"/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7"/>
  </w:num>
  <w:num w:numId="5">
    <w:abstractNumId w:val="9"/>
  </w:num>
  <w:num w:numId="6">
    <w:abstractNumId w:val="7"/>
  </w:num>
  <w:num w:numId="7">
    <w:abstractNumId w:val="16"/>
  </w:num>
  <w:num w:numId="8">
    <w:abstractNumId w:val="10"/>
  </w:num>
  <w:num w:numId="9">
    <w:abstractNumId w:val="15"/>
  </w:num>
  <w:num w:numId="10">
    <w:abstractNumId w:val="13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14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EC"/>
    <w:rsid w:val="00037C93"/>
    <w:rsid w:val="00072985"/>
    <w:rsid w:val="00176651"/>
    <w:rsid w:val="001D4498"/>
    <w:rsid w:val="001F3C39"/>
    <w:rsid w:val="00212A5B"/>
    <w:rsid w:val="00274502"/>
    <w:rsid w:val="00320C73"/>
    <w:rsid w:val="003573D4"/>
    <w:rsid w:val="00366508"/>
    <w:rsid w:val="003D60B5"/>
    <w:rsid w:val="003E7673"/>
    <w:rsid w:val="0049276B"/>
    <w:rsid w:val="004F041F"/>
    <w:rsid w:val="00521E53"/>
    <w:rsid w:val="0054079D"/>
    <w:rsid w:val="00590800"/>
    <w:rsid w:val="005A31AE"/>
    <w:rsid w:val="005A66C3"/>
    <w:rsid w:val="0063382B"/>
    <w:rsid w:val="00680C96"/>
    <w:rsid w:val="006F67BC"/>
    <w:rsid w:val="007210AF"/>
    <w:rsid w:val="0075478D"/>
    <w:rsid w:val="00767D6B"/>
    <w:rsid w:val="007B7162"/>
    <w:rsid w:val="007E2224"/>
    <w:rsid w:val="007F3CF0"/>
    <w:rsid w:val="00894191"/>
    <w:rsid w:val="00912144"/>
    <w:rsid w:val="00943735"/>
    <w:rsid w:val="0096046E"/>
    <w:rsid w:val="00980453"/>
    <w:rsid w:val="00985990"/>
    <w:rsid w:val="009B2735"/>
    <w:rsid w:val="009C21AF"/>
    <w:rsid w:val="00A15A0B"/>
    <w:rsid w:val="00A705D4"/>
    <w:rsid w:val="00AB33ED"/>
    <w:rsid w:val="00B17C42"/>
    <w:rsid w:val="00B41876"/>
    <w:rsid w:val="00B55D37"/>
    <w:rsid w:val="00B61C20"/>
    <w:rsid w:val="00BA5BFD"/>
    <w:rsid w:val="00BE46EC"/>
    <w:rsid w:val="00BF402C"/>
    <w:rsid w:val="00C27E91"/>
    <w:rsid w:val="00C3582C"/>
    <w:rsid w:val="00C57280"/>
    <w:rsid w:val="00CA55D9"/>
    <w:rsid w:val="00CE7C54"/>
    <w:rsid w:val="00D262DA"/>
    <w:rsid w:val="00D66044"/>
    <w:rsid w:val="00DA258F"/>
    <w:rsid w:val="00E16A32"/>
    <w:rsid w:val="00EB07FB"/>
    <w:rsid w:val="00F006E3"/>
    <w:rsid w:val="00F03A18"/>
    <w:rsid w:val="00F14F81"/>
    <w:rsid w:val="00F5254B"/>
    <w:rsid w:val="00F6676E"/>
    <w:rsid w:val="00FB689C"/>
    <w:rsid w:val="00FD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8B746"/>
  <w15:docId w15:val="{DDFC7592-3112-4EB0-AB98-35F61995E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1"/>
    <w:qFormat/>
  </w:style>
  <w:style w:type="paragraph" w:styleId="10">
    <w:name w:val="heading 1"/>
    <w:basedOn w:val="a2"/>
    <w:qFormat/>
    <w:pPr>
      <w:ind w:left="10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2"/>
    <w:qFormat/>
    <w:pPr>
      <w:ind w:left="102"/>
    </w:pPr>
    <w:rPr>
      <w:rFonts w:ascii="Times New Roman" w:eastAsia="Times New Roman" w:hAnsi="Times New Roman"/>
      <w:sz w:val="28"/>
      <w:szCs w:val="28"/>
    </w:rPr>
  </w:style>
  <w:style w:type="paragraph" w:styleId="a7">
    <w:name w:val="List Paragraph"/>
    <w:basedOn w:val="a2"/>
    <w:link w:val="a8"/>
    <w:qFormat/>
  </w:style>
  <w:style w:type="paragraph" w:customStyle="1" w:styleId="TableParagraph">
    <w:name w:val="Table Paragraph"/>
    <w:basedOn w:val="a2"/>
    <w:uiPriority w:val="1"/>
    <w:qFormat/>
  </w:style>
  <w:style w:type="numbering" w:customStyle="1" w:styleId="11">
    <w:name w:val="Нет списка1"/>
    <w:next w:val="a5"/>
    <w:uiPriority w:val="99"/>
    <w:semiHidden/>
    <w:unhideWhenUsed/>
    <w:rsid w:val="003573D4"/>
  </w:style>
  <w:style w:type="character" w:customStyle="1" w:styleId="WW8Num1z0">
    <w:name w:val="WW8Num1z0"/>
    <w:rsid w:val="003573D4"/>
    <w:rPr>
      <w:rFonts w:ascii="Symbol" w:hAnsi="Symbol" w:cs="Symbol" w:hint="default"/>
    </w:rPr>
  </w:style>
  <w:style w:type="character" w:customStyle="1" w:styleId="WW8Num2z0">
    <w:name w:val="WW8Num2z0"/>
    <w:rsid w:val="003573D4"/>
    <w:rPr>
      <w:rFonts w:cs="Times New Roman"/>
    </w:rPr>
  </w:style>
  <w:style w:type="character" w:customStyle="1" w:styleId="WW8Num3z0">
    <w:name w:val="WW8Num3z0"/>
    <w:rsid w:val="003573D4"/>
    <w:rPr>
      <w:rFonts w:cs="Times New Roman" w:hint="default"/>
    </w:rPr>
  </w:style>
  <w:style w:type="character" w:customStyle="1" w:styleId="WW8Num3z1">
    <w:name w:val="WW8Num3z1"/>
    <w:rsid w:val="003573D4"/>
    <w:rPr>
      <w:rFonts w:cs="Times New Roman"/>
    </w:rPr>
  </w:style>
  <w:style w:type="character" w:customStyle="1" w:styleId="WW8Num4z0">
    <w:name w:val="WW8Num4z0"/>
    <w:rsid w:val="003573D4"/>
    <w:rPr>
      <w:rFonts w:ascii="Times New Roman" w:hAnsi="Times New Roman" w:cs="Times New Roman" w:hint="default"/>
      <w:sz w:val="24"/>
    </w:rPr>
  </w:style>
  <w:style w:type="character" w:customStyle="1" w:styleId="WW8Num4z1">
    <w:name w:val="WW8Num4z1"/>
    <w:rsid w:val="003573D4"/>
    <w:rPr>
      <w:rFonts w:ascii="Courier New" w:hAnsi="Courier New" w:cs="Courier New" w:hint="default"/>
    </w:rPr>
  </w:style>
  <w:style w:type="character" w:customStyle="1" w:styleId="WW8Num4z2">
    <w:name w:val="WW8Num4z2"/>
    <w:rsid w:val="003573D4"/>
    <w:rPr>
      <w:rFonts w:ascii="Wingdings" w:hAnsi="Wingdings" w:cs="Wingdings" w:hint="default"/>
    </w:rPr>
  </w:style>
  <w:style w:type="character" w:customStyle="1" w:styleId="WW8Num4z3">
    <w:name w:val="WW8Num4z3"/>
    <w:rsid w:val="003573D4"/>
    <w:rPr>
      <w:rFonts w:ascii="Symbol" w:hAnsi="Symbol" w:cs="Symbol" w:hint="default"/>
    </w:rPr>
  </w:style>
  <w:style w:type="character" w:customStyle="1" w:styleId="WW8Num5z0">
    <w:name w:val="WW8Num5z0"/>
    <w:rsid w:val="003573D4"/>
    <w:rPr>
      <w:rFonts w:cs="Times New Roman"/>
    </w:rPr>
  </w:style>
  <w:style w:type="character" w:customStyle="1" w:styleId="WW8Num6z0">
    <w:name w:val="WW8Num6z0"/>
    <w:rsid w:val="003573D4"/>
    <w:rPr>
      <w:rFonts w:cs="Times New Roman"/>
    </w:rPr>
  </w:style>
  <w:style w:type="character" w:customStyle="1" w:styleId="WW8Num7z0">
    <w:name w:val="WW8Num7z0"/>
    <w:rsid w:val="003573D4"/>
    <w:rPr>
      <w:rFonts w:cs="Times New Roman"/>
    </w:rPr>
  </w:style>
  <w:style w:type="character" w:customStyle="1" w:styleId="WW8Num8z0">
    <w:name w:val="WW8Num8z0"/>
    <w:rsid w:val="003573D4"/>
    <w:rPr>
      <w:rFonts w:cs="Times New Roman"/>
    </w:rPr>
  </w:style>
  <w:style w:type="character" w:customStyle="1" w:styleId="WW8Num9z0">
    <w:name w:val="WW8Num9z0"/>
    <w:rsid w:val="003573D4"/>
    <w:rPr>
      <w:rFonts w:ascii="Symbol" w:hAnsi="Symbol" w:cs="Symbol" w:hint="default"/>
    </w:rPr>
  </w:style>
  <w:style w:type="character" w:customStyle="1" w:styleId="WW8Num9z1">
    <w:name w:val="WW8Num9z1"/>
    <w:rsid w:val="003573D4"/>
    <w:rPr>
      <w:rFonts w:ascii="Courier New" w:hAnsi="Courier New" w:cs="Courier New" w:hint="default"/>
    </w:rPr>
  </w:style>
  <w:style w:type="character" w:customStyle="1" w:styleId="WW8Num9z2">
    <w:name w:val="WW8Num9z2"/>
    <w:rsid w:val="003573D4"/>
    <w:rPr>
      <w:rFonts w:ascii="Wingdings" w:hAnsi="Wingdings" w:cs="Wingdings" w:hint="default"/>
    </w:rPr>
  </w:style>
  <w:style w:type="character" w:customStyle="1" w:styleId="WW8Num10z0">
    <w:name w:val="WW8Num10z0"/>
    <w:rsid w:val="003573D4"/>
    <w:rPr>
      <w:rFonts w:ascii="Times New Roman" w:hAnsi="Times New Roman" w:cs="Times New Roman" w:hint="default"/>
      <w:sz w:val="24"/>
    </w:rPr>
  </w:style>
  <w:style w:type="character" w:customStyle="1" w:styleId="WW8Num10z1">
    <w:name w:val="WW8Num10z1"/>
    <w:rsid w:val="003573D4"/>
    <w:rPr>
      <w:rFonts w:ascii="Courier New" w:hAnsi="Courier New" w:cs="Courier New" w:hint="default"/>
    </w:rPr>
  </w:style>
  <w:style w:type="character" w:customStyle="1" w:styleId="WW8Num10z2">
    <w:name w:val="WW8Num10z2"/>
    <w:rsid w:val="003573D4"/>
    <w:rPr>
      <w:rFonts w:ascii="Wingdings" w:hAnsi="Wingdings" w:cs="Wingdings" w:hint="default"/>
    </w:rPr>
  </w:style>
  <w:style w:type="character" w:customStyle="1" w:styleId="WW8Num10z3">
    <w:name w:val="WW8Num10z3"/>
    <w:rsid w:val="003573D4"/>
    <w:rPr>
      <w:rFonts w:ascii="Symbol" w:hAnsi="Symbol" w:cs="Symbol" w:hint="default"/>
    </w:rPr>
  </w:style>
  <w:style w:type="character" w:customStyle="1" w:styleId="WW8Num11z0">
    <w:name w:val="WW8Num11z0"/>
    <w:rsid w:val="003573D4"/>
    <w:rPr>
      <w:rFonts w:ascii="Times New Roman" w:hAnsi="Times New Roman" w:cs="Times New Roman" w:hint="default"/>
      <w:sz w:val="24"/>
    </w:rPr>
  </w:style>
  <w:style w:type="character" w:customStyle="1" w:styleId="WW8Num11z1">
    <w:name w:val="WW8Num11z1"/>
    <w:rsid w:val="003573D4"/>
    <w:rPr>
      <w:rFonts w:ascii="Courier New" w:hAnsi="Courier New" w:cs="Courier New" w:hint="default"/>
    </w:rPr>
  </w:style>
  <w:style w:type="character" w:customStyle="1" w:styleId="WW8Num11z2">
    <w:name w:val="WW8Num11z2"/>
    <w:rsid w:val="003573D4"/>
    <w:rPr>
      <w:rFonts w:ascii="Wingdings" w:hAnsi="Wingdings" w:cs="Wingdings" w:hint="default"/>
    </w:rPr>
  </w:style>
  <w:style w:type="character" w:customStyle="1" w:styleId="WW8Num11z3">
    <w:name w:val="WW8Num11z3"/>
    <w:rsid w:val="003573D4"/>
    <w:rPr>
      <w:rFonts w:ascii="Symbol" w:hAnsi="Symbol" w:cs="Symbol" w:hint="default"/>
    </w:rPr>
  </w:style>
  <w:style w:type="character" w:customStyle="1" w:styleId="WW8Num12z0">
    <w:name w:val="WW8Num12z0"/>
    <w:rsid w:val="003573D4"/>
    <w:rPr>
      <w:rFonts w:ascii="Symbol" w:hAnsi="Symbol" w:cs="Symbol" w:hint="default"/>
    </w:rPr>
  </w:style>
  <w:style w:type="character" w:customStyle="1" w:styleId="WW8Num12z1">
    <w:name w:val="WW8Num12z1"/>
    <w:rsid w:val="003573D4"/>
    <w:rPr>
      <w:rFonts w:ascii="Courier New" w:hAnsi="Courier New" w:cs="Courier New" w:hint="default"/>
    </w:rPr>
  </w:style>
  <w:style w:type="character" w:customStyle="1" w:styleId="WW8Num12z2">
    <w:name w:val="WW8Num12z2"/>
    <w:rsid w:val="003573D4"/>
    <w:rPr>
      <w:rFonts w:ascii="Wingdings" w:hAnsi="Wingdings" w:cs="Wingdings" w:hint="default"/>
    </w:rPr>
  </w:style>
  <w:style w:type="character" w:customStyle="1" w:styleId="WW8Num13z0">
    <w:name w:val="WW8Num13z0"/>
    <w:rsid w:val="003573D4"/>
    <w:rPr>
      <w:rFonts w:ascii="Times New Roman" w:hAnsi="Times New Roman" w:cs="Times New Roman" w:hint="default"/>
      <w:sz w:val="24"/>
    </w:rPr>
  </w:style>
  <w:style w:type="character" w:customStyle="1" w:styleId="WW8Num13z1">
    <w:name w:val="WW8Num13z1"/>
    <w:rsid w:val="003573D4"/>
    <w:rPr>
      <w:rFonts w:ascii="Courier New" w:hAnsi="Courier New" w:cs="Courier New" w:hint="default"/>
    </w:rPr>
  </w:style>
  <w:style w:type="character" w:customStyle="1" w:styleId="WW8Num13z2">
    <w:name w:val="WW8Num13z2"/>
    <w:rsid w:val="003573D4"/>
    <w:rPr>
      <w:rFonts w:ascii="Wingdings" w:hAnsi="Wingdings" w:cs="Wingdings" w:hint="default"/>
    </w:rPr>
  </w:style>
  <w:style w:type="character" w:customStyle="1" w:styleId="WW8Num13z3">
    <w:name w:val="WW8Num13z3"/>
    <w:rsid w:val="003573D4"/>
    <w:rPr>
      <w:rFonts w:ascii="Symbol" w:hAnsi="Symbol" w:cs="Symbol" w:hint="default"/>
    </w:rPr>
  </w:style>
  <w:style w:type="character" w:customStyle="1" w:styleId="WW8Num14z0">
    <w:name w:val="WW8Num14z0"/>
    <w:rsid w:val="003573D4"/>
    <w:rPr>
      <w:rFonts w:ascii="Times New Roman" w:hAnsi="Times New Roman" w:cs="Times New Roman" w:hint="default"/>
      <w:sz w:val="24"/>
    </w:rPr>
  </w:style>
  <w:style w:type="character" w:customStyle="1" w:styleId="WW8Num14z1">
    <w:name w:val="WW8Num14z1"/>
    <w:rsid w:val="003573D4"/>
    <w:rPr>
      <w:rFonts w:ascii="Courier New" w:hAnsi="Courier New" w:cs="Courier New" w:hint="default"/>
    </w:rPr>
  </w:style>
  <w:style w:type="character" w:customStyle="1" w:styleId="WW8Num14z2">
    <w:name w:val="WW8Num14z2"/>
    <w:rsid w:val="003573D4"/>
    <w:rPr>
      <w:rFonts w:ascii="Wingdings" w:hAnsi="Wingdings" w:cs="Wingdings" w:hint="default"/>
    </w:rPr>
  </w:style>
  <w:style w:type="character" w:customStyle="1" w:styleId="WW8Num14z3">
    <w:name w:val="WW8Num14z3"/>
    <w:rsid w:val="003573D4"/>
    <w:rPr>
      <w:rFonts w:ascii="Symbol" w:hAnsi="Symbol" w:cs="Symbol" w:hint="default"/>
    </w:rPr>
  </w:style>
  <w:style w:type="character" w:customStyle="1" w:styleId="WW8Num15z0">
    <w:name w:val="WW8Num15z0"/>
    <w:rsid w:val="003573D4"/>
    <w:rPr>
      <w:rFonts w:ascii="Times New Roman" w:hAnsi="Times New Roman" w:cs="Times New Roman" w:hint="default"/>
      <w:sz w:val="24"/>
    </w:rPr>
  </w:style>
  <w:style w:type="character" w:customStyle="1" w:styleId="WW8Num15z1">
    <w:name w:val="WW8Num15z1"/>
    <w:rsid w:val="003573D4"/>
    <w:rPr>
      <w:rFonts w:ascii="Courier New" w:hAnsi="Courier New" w:cs="Courier New" w:hint="default"/>
    </w:rPr>
  </w:style>
  <w:style w:type="character" w:customStyle="1" w:styleId="WW8Num15z2">
    <w:name w:val="WW8Num15z2"/>
    <w:rsid w:val="003573D4"/>
    <w:rPr>
      <w:rFonts w:ascii="Wingdings" w:hAnsi="Wingdings" w:cs="Wingdings" w:hint="default"/>
    </w:rPr>
  </w:style>
  <w:style w:type="character" w:customStyle="1" w:styleId="WW8Num15z3">
    <w:name w:val="WW8Num15z3"/>
    <w:rsid w:val="003573D4"/>
    <w:rPr>
      <w:rFonts w:ascii="Symbol" w:hAnsi="Symbol" w:cs="Symbol" w:hint="default"/>
    </w:rPr>
  </w:style>
  <w:style w:type="character" w:customStyle="1" w:styleId="WW8Num16z0">
    <w:name w:val="WW8Num16z0"/>
    <w:rsid w:val="003573D4"/>
    <w:rPr>
      <w:rFonts w:ascii="Symbol" w:hAnsi="Symbol" w:cs="Symbol" w:hint="default"/>
    </w:rPr>
  </w:style>
  <w:style w:type="character" w:customStyle="1" w:styleId="WW8Num16z1">
    <w:name w:val="WW8Num16z1"/>
    <w:rsid w:val="003573D4"/>
    <w:rPr>
      <w:rFonts w:ascii="Courier New" w:hAnsi="Courier New" w:cs="Courier New" w:hint="default"/>
    </w:rPr>
  </w:style>
  <w:style w:type="character" w:customStyle="1" w:styleId="WW8Num16z2">
    <w:name w:val="WW8Num16z2"/>
    <w:rsid w:val="003573D4"/>
    <w:rPr>
      <w:rFonts w:ascii="Wingdings" w:hAnsi="Wingdings" w:cs="Wingdings" w:hint="default"/>
    </w:rPr>
  </w:style>
  <w:style w:type="character" w:customStyle="1" w:styleId="WW8Num17z0">
    <w:name w:val="WW8Num17z0"/>
    <w:rsid w:val="003573D4"/>
    <w:rPr>
      <w:rFonts w:cs="Times New Roman"/>
    </w:rPr>
  </w:style>
  <w:style w:type="character" w:customStyle="1" w:styleId="WW8Num18z0">
    <w:name w:val="WW8Num18z0"/>
    <w:rsid w:val="003573D4"/>
    <w:rPr>
      <w:rFonts w:cs="Times New Roman" w:hint="default"/>
    </w:rPr>
  </w:style>
  <w:style w:type="character" w:customStyle="1" w:styleId="WW8Num18z1">
    <w:name w:val="WW8Num18z1"/>
    <w:rsid w:val="003573D4"/>
    <w:rPr>
      <w:rFonts w:cs="Times New Roman"/>
    </w:rPr>
  </w:style>
  <w:style w:type="character" w:customStyle="1" w:styleId="WW8Num19z0">
    <w:name w:val="WW8Num19z0"/>
    <w:rsid w:val="003573D4"/>
    <w:rPr>
      <w:rFonts w:ascii="Symbol" w:hAnsi="Symbol" w:cs="Symbol" w:hint="default"/>
    </w:rPr>
  </w:style>
  <w:style w:type="character" w:customStyle="1" w:styleId="WW8Num19z1">
    <w:name w:val="WW8Num19z1"/>
    <w:rsid w:val="003573D4"/>
    <w:rPr>
      <w:rFonts w:ascii="Courier New" w:hAnsi="Courier New" w:cs="Courier New" w:hint="default"/>
    </w:rPr>
  </w:style>
  <w:style w:type="character" w:customStyle="1" w:styleId="WW8Num19z2">
    <w:name w:val="WW8Num19z2"/>
    <w:rsid w:val="003573D4"/>
    <w:rPr>
      <w:rFonts w:ascii="Wingdings" w:hAnsi="Wingdings" w:cs="Wingdings" w:hint="default"/>
    </w:rPr>
  </w:style>
  <w:style w:type="character" w:customStyle="1" w:styleId="WW8Num20z0">
    <w:name w:val="WW8Num20z0"/>
    <w:rsid w:val="003573D4"/>
    <w:rPr>
      <w:rFonts w:hint="default"/>
    </w:rPr>
  </w:style>
  <w:style w:type="character" w:customStyle="1" w:styleId="WW8Num20z1">
    <w:name w:val="WW8Num20z1"/>
    <w:rsid w:val="003573D4"/>
  </w:style>
  <w:style w:type="character" w:customStyle="1" w:styleId="WW8Num20z2">
    <w:name w:val="WW8Num20z2"/>
    <w:rsid w:val="003573D4"/>
  </w:style>
  <w:style w:type="character" w:customStyle="1" w:styleId="WW8Num20z3">
    <w:name w:val="WW8Num20z3"/>
    <w:rsid w:val="003573D4"/>
  </w:style>
  <w:style w:type="character" w:customStyle="1" w:styleId="WW8Num20z4">
    <w:name w:val="WW8Num20z4"/>
    <w:rsid w:val="003573D4"/>
  </w:style>
  <w:style w:type="character" w:customStyle="1" w:styleId="WW8Num20z5">
    <w:name w:val="WW8Num20z5"/>
    <w:rsid w:val="003573D4"/>
  </w:style>
  <w:style w:type="character" w:customStyle="1" w:styleId="WW8Num20z6">
    <w:name w:val="WW8Num20z6"/>
    <w:rsid w:val="003573D4"/>
  </w:style>
  <w:style w:type="character" w:customStyle="1" w:styleId="WW8Num20z7">
    <w:name w:val="WW8Num20z7"/>
    <w:rsid w:val="003573D4"/>
  </w:style>
  <w:style w:type="character" w:customStyle="1" w:styleId="WW8Num20z8">
    <w:name w:val="WW8Num20z8"/>
    <w:rsid w:val="003573D4"/>
  </w:style>
  <w:style w:type="character" w:customStyle="1" w:styleId="WW8Num21z0">
    <w:name w:val="WW8Num21z0"/>
    <w:rsid w:val="003573D4"/>
    <w:rPr>
      <w:rFonts w:cs="Times New Roman"/>
    </w:rPr>
  </w:style>
  <w:style w:type="character" w:customStyle="1" w:styleId="WW8Num22z0">
    <w:name w:val="WW8Num22z0"/>
    <w:rsid w:val="003573D4"/>
    <w:rPr>
      <w:rFonts w:ascii="Times New Roman" w:hAnsi="Times New Roman" w:cs="Times New Roman" w:hint="default"/>
      <w:sz w:val="24"/>
    </w:rPr>
  </w:style>
  <w:style w:type="character" w:customStyle="1" w:styleId="WW8Num22z1">
    <w:name w:val="WW8Num22z1"/>
    <w:rsid w:val="003573D4"/>
    <w:rPr>
      <w:rFonts w:ascii="Courier New" w:hAnsi="Courier New" w:cs="Courier New" w:hint="default"/>
    </w:rPr>
  </w:style>
  <w:style w:type="character" w:customStyle="1" w:styleId="WW8Num22z2">
    <w:name w:val="WW8Num22z2"/>
    <w:rsid w:val="003573D4"/>
    <w:rPr>
      <w:rFonts w:ascii="Wingdings" w:hAnsi="Wingdings" w:cs="Wingdings" w:hint="default"/>
    </w:rPr>
  </w:style>
  <w:style w:type="character" w:customStyle="1" w:styleId="WW8Num22z3">
    <w:name w:val="WW8Num22z3"/>
    <w:rsid w:val="003573D4"/>
    <w:rPr>
      <w:rFonts w:ascii="Symbol" w:hAnsi="Symbol" w:cs="Symbol" w:hint="default"/>
    </w:rPr>
  </w:style>
  <w:style w:type="character" w:customStyle="1" w:styleId="WW8Num23z0">
    <w:name w:val="WW8Num23z0"/>
    <w:rsid w:val="003573D4"/>
    <w:rPr>
      <w:rFonts w:cs="Times New Roman"/>
    </w:rPr>
  </w:style>
  <w:style w:type="character" w:customStyle="1" w:styleId="WW8Num23z1">
    <w:name w:val="WW8Num23z1"/>
    <w:rsid w:val="003573D4"/>
    <w:rPr>
      <w:rFonts w:cs="Times New Roman" w:hint="default"/>
    </w:rPr>
  </w:style>
  <w:style w:type="character" w:customStyle="1" w:styleId="WW8Num24z0">
    <w:name w:val="WW8Num24z0"/>
    <w:rsid w:val="003573D4"/>
    <w:rPr>
      <w:rFonts w:ascii="Symbol" w:hAnsi="Symbol" w:cs="Symbol" w:hint="default"/>
    </w:rPr>
  </w:style>
  <w:style w:type="character" w:customStyle="1" w:styleId="WW8Num24z1">
    <w:name w:val="WW8Num24z1"/>
    <w:rsid w:val="003573D4"/>
    <w:rPr>
      <w:rFonts w:ascii="Courier New" w:hAnsi="Courier New" w:cs="Courier New" w:hint="default"/>
    </w:rPr>
  </w:style>
  <w:style w:type="character" w:customStyle="1" w:styleId="WW8Num24z2">
    <w:name w:val="WW8Num24z2"/>
    <w:rsid w:val="003573D4"/>
    <w:rPr>
      <w:rFonts w:ascii="Wingdings" w:hAnsi="Wingdings" w:cs="Wingdings" w:hint="default"/>
    </w:rPr>
  </w:style>
  <w:style w:type="character" w:customStyle="1" w:styleId="WW8Num25z0">
    <w:name w:val="WW8Num25z0"/>
    <w:rsid w:val="003573D4"/>
    <w:rPr>
      <w:rFonts w:cs="Times New Roman"/>
    </w:rPr>
  </w:style>
  <w:style w:type="character" w:customStyle="1" w:styleId="WW8Num26z0">
    <w:name w:val="WW8Num26z0"/>
    <w:rsid w:val="003573D4"/>
    <w:rPr>
      <w:rFonts w:cs="Times New Roman"/>
    </w:rPr>
  </w:style>
  <w:style w:type="character" w:customStyle="1" w:styleId="WW8Num27z0">
    <w:name w:val="WW8Num27z0"/>
    <w:rsid w:val="003573D4"/>
    <w:rPr>
      <w:rFonts w:ascii="Times New Roman" w:hAnsi="Times New Roman" w:cs="Times New Roman" w:hint="default"/>
      <w:sz w:val="24"/>
    </w:rPr>
  </w:style>
  <w:style w:type="character" w:customStyle="1" w:styleId="WW8Num27z1">
    <w:name w:val="WW8Num27z1"/>
    <w:rsid w:val="003573D4"/>
    <w:rPr>
      <w:rFonts w:ascii="Courier New" w:hAnsi="Courier New" w:cs="Courier New" w:hint="default"/>
    </w:rPr>
  </w:style>
  <w:style w:type="character" w:customStyle="1" w:styleId="WW8Num27z2">
    <w:name w:val="WW8Num27z2"/>
    <w:rsid w:val="003573D4"/>
    <w:rPr>
      <w:rFonts w:ascii="Wingdings" w:hAnsi="Wingdings" w:cs="Wingdings" w:hint="default"/>
    </w:rPr>
  </w:style>
  <w:style w:type="character" w:customStyle="1" w:styleId="WW8Num27z3">
    <w:name w:val="WW8Num27z3"/>
    <w:rsid w:val="003573D4"/>
    <w:rPr>
      <w:rFonts w:ascii="Symbol" w:hAnsi="Symbol" w:cs="Symbol" w:hint="default"/>
    </w:rPr>
  </w:style>
  <w:style w:type="character" w:customStyle="1" w:styleId="WW8Num28z0">
    <w:name w:val="WW8Num28z0"/>
    <w:rsid w:val="003573D4"/>
    <w:rPr>
      <w:rFonts w:ascii="Times New Roman" w:hAnsi="Times New Roman" w:cs="Times New Roman" w:hint="default"/>
      <w:sz w:val="24"/>
    </w:rPr>
  </w:style>
  <w:style w:type="character" w:customStyle="1" w:styleId="WW8Num28z1">
    <w:name w:val="WW8Num28z1"/>
    <w:rsid w:val="003573D4"/>
    <w:rPr>
      <w:rFonts w:ascii="Courier New" w:hAnsi="Courier New" w:cs="Courier New" w:hint="default"/>
    </w:rPr>
  </w:style>
  <w:style w:type="character" w:customStyle="1" w:styleId="WW8Num28z2">
    <w:name w:val="WW8Num28z2"/>
    <w:rsid w:val="003573D4"/>
    <w:rPr>
      <w:rFonts w:ascii="Wingdings" w:hAnsi="Wingdings" w:cs="Wingdings" w:hint="default"/>
    </w:rPr>
  </w:style>
  <w:style w:type="character" w:customStyle="1" w:styleId="WW8Num28z3">
    <w:name w:val="WW8Num28z3"/>
    <w:rsid w:val="003573D4"/>
    <w:rPr>
      <w:rFonts w:ascii="Symbol" w:hAnsi="Symbol" w:cs="Symbol" w:hint="default"/>
    </w:rPr>
  </w:style>
  <w:style w:type="character" w:customStyle="1" w:styleId="WW8Num29z0">
    <w:name w:val="WW8Num29z0"/>
    <w:rsid w:val="003573D4"/>
    <w:rPr>
      <w:rFonts w:ascii="Times New Roman" w:hAnsi="Times New Roman" w:cs="Times New Roman" w:hint="default"/>
      <w:sz w:val="24"/>
    </w:rPr>
  </w:style>
  <w:style w:type="character" w:customStyle="1" w:styleId="WW8Num29z1">
    <w:name w:val="WW8Num29z1"/>
    <w:rsid w:val="003573D4"/>
    <w:rPr>
      <w:rFonts w:ascii="Courier New" w:hAnsi="Courier New" w:cs="Courier New" w:hint="default"/>
    </w:rPr>
  </w:style>
  <w:style w:type="character" w:customStyle="1" w:styleId="WW8Num29z2">
    <w:name w:val="WW8Num29z2"/>
    <w:rsid w:val="003573D4"/>
    <w:rPr>
      <w:rFonts w:ascii="Wingdings" w:hAnsi="Wingdings" w:cs="Wingdings" w:hint="default"/>
    </w:rPr>
  </w:style>
  <w:style w:type="character" w:customStyle="1" w:styleId="WW8Num29z3">
    <w:name w:val="WW8Num29z3"/>
    <w:rsid w:val="003573D4"/>
    <w:rPr>
      <w:rFonts w:ascii="Symbol" w:hAnsi="Symbol" w:cs="Symbol" w:hint="default"/>
    </w:rPr>
  </w:style>
  <w:style w:type="character" w:customStyle="1" w:styleId="WW8Num30z0">
    <w:name w:val="WW8Num30z0"/>
    <w:rsid w:val="003573D4"/>
    <w:rPr>
      <w:rFonts w:cs="Times New Roman"/>
    </w:rPr>
  </w:style>
  <w:style w:type="character" w:customStyle="1" w:styleId="WW8Num31z0">
    <w:name w:val="WW8Num31z0"/>
    <w:rsid w:val="003573D4"/>
    <w:rPr>
      <w:rFonts w:ascii="roboto-regular" w:hAnsi="roboto-regular" w:cs="Times New Roman" w:hint="default"/>
      <w:b w:val="0"/>
      <w:spacing w:val="-4"/>
      <w:sz w:val="21"/>
      <w:szCs w:val="21"/>
      <w:lang w:eastAsia="en-US"/>
    </w:rPr>
  </w:style>
  <w:style w:type="character" w:customStyle="1" w:styleId="WW8Num31z1">
    <w:name w:val="WW8Num31z1"/>
    <w:rsid w:val="003573D4"/>
    <w:rPr>
      <w:rFonts w:cs="Times New Roman"/>
    </w:rPr>
  </w:style>
  <w:style w:type="character" w:customStyle="1" w:styleId="WW8Num32z0">
    <w:name w:val="WW8Num32z0"/>
    <w:rsid w:val="003573D4"/>
    <w:rPr>
      <w:rFonts w:ascii="Symbol" w:hAnsi="Symbol" w:cs="Symbol" w:hint="default"/>
    </w:rPr>
  </w:style>
  <w:style w:type="character" w:customStyle="1" w:styleId="WW8Num32z1">
    <w:name w:val="WW8Num32z1"/>
    <w:rsid w:val="003573D4"/>
    <w:rPr>
      <w:rFonts w:cs="Times New Roman" w:hint="default"/>
    </w:rPr>
  </w:style>
  <w:style w:type="character" w:customStyle="1" w:styleId="WW8Num32z2">
    <w:name w:val="WW8Num32z2"/>
    <w:rsid w:val="003573D4"/>
    <w:rPr>
      <w:rFonts w:ascii="Wingdings" w:hAnsi="Wingdings" w:cs="Wingdings" w:hint="default"/>
    </w:rPr>
  </w:style>
  <w:style w:type="character" w:customStyle="1" w:styleId="WW8Num32z4">
    <w:name w:val="WW8Num32z4"/>
    <w:rsid w:val="003573D4"/>
    <w:rPr>
      <w:rFonts w:ascii="Courier New" w:hAnsi="Courier New" w:cs="Courier New" w:hint="default"/>
    </w:rPr>
  </w:style>
  <w:style w:type="character" w:customStyle="1" w:styleId="WW8Num33z0">
    <w:name w:val="WW8Num33z0"/>
    <w:rsid w:val="003573D4"/>
    <w:rPr>
      <w:rFonts w:ascii="Times New Roman" w:hAnsi="Times New Roman" w:cs="Times New Roman" w:hint="default"/>
      <w:sz w:val="24"/>
    </w:rPr>
  </w:style>
  <w:style w:type="character" w:customStyle="1" w:styleId="WW8Num33z1">
    <w:name w:val="WW8Num33z1"/>
    <w:rsid w:val="003573D4"/>
    <w:rPr>
      <w:rFonts w:ascii="Courier New" w:hAnsi="Courier New" w:cs="Courier New" w:hint="default"/>
    </w:rPr>
  </w:style>
  <w:style w:type="character" w:customStyle="1" w:styleId="WW8Num33z2">
    <w:name w:val="WW8Num33z2"/>
    <w:rsid w:val="003573D4"/>
    <w:rPr>
      <w:rFonts w:ascii="Wingdings" w:hAnsi="Wingdings" w:cs="Wingdings" w:hint="default"/>
    </w:rPr>
  </w:style>
  <w:style w:type="character" w:customStyle="1" w:styleId="WW8Num33z3">
    <w:name w:val="WW8Num33z3"/>
    <w:rsid w:val="003573D4"/>
    <w:rPr>
      <w:rFonts w:ascii="Symbol" w:hAnsi="Symbol" w:cs="Symbol" w:hint="default"/>
    </w:rPr>
  </w:style>
  <w:style w:type="character" w:customStyle="1" w:styleId="WW8Num34z0">
    <w:name w:val="WW8Num34z0"/>
    <w:rsid w:val="003573D4"/>
    <w:rPr>
      <w:rFonts w:ascii="Times New Roman" w:hAnsi="Times New Roman" w:cs="Times New Roman" w:hint="default"/>
      <w:sz w:val="24"/>
    </w:rPr>
  </w:style>
  <w:style w:type="character" w:customStyle="1" w:styleId="WW8Num34z1">
    <w:name w:val="WW8Num34z1"/>
    <w:rsid w:val="003573D4"/>
    <w:rPr>
      <w:rFonts w:ascii="Courier New" w:hAnsi="Courier New" w:cs="Courier New" w:hint="default"/>
    </w:rPr>
  </w:style>
  <w:style w:type="character" w:customStyle="1" w:styleId="WW8Num34z2">
    <w:name w:val="WW8Num34z2"/>
    <w:rsid w:val="003573D4"/>
    <w:rPr>
      <w:rFonts w:ascii="Wingdings" w:hAnsi="Wingdings" w:cs="Wingdings" w:hint="default"/>
    </w:rPr>
  </w:style>
  <w:style w:type="character" w:customStyle="1" w:styleId="WW8Num34z3">
    <w:name w:val="WW8Num34z3"/>
    <w:rsid w:val="003573D4"/>
    <w:rPr>
      <w:rFonts w:ascii="Symbol" w:hAnsi="Symbol" w:cs="Symbol" w:hint="default"/>
    </w:rPr>
  </w:style>
  <w:style w:type="character" w:customStyle="1" w:styleId="WW8Num35z0">
    <w:name w:val="WW8Num35z0"/>
    <w:rsid w:val="003573D4"/>
    <w:rPr>
      <w:rFonts w:ascii="Symbol" w:hAnsi="Symbol" w:cs="Symbol" w:hint="default"/>
    </w:rPr>
  </w:style>
  <w:style w:type="character" w:customStyle="1" w:styleId="WW8Num35z1">
    <w:name w:val="WW8Num35z1"/>
    <w:rsid w:val="003573D4"/>
    <w:rPr>
      <w:rFonts w:ascii="Courier New" w:hAnsi="Courier New" w:cs="Courier New" w:hint="default"/>
    </w:rPr>
  </w:style>
  <w:style w:type="character" w:customStyle="1" w:styleId="WW8Num35z2">
    <w:name w:val="WW8Num35z2"/>
    <w:rsid w:val="003573D4"/>
    <w:rPr>
      <w:rFonts w:ascii="Wingdings" w:hAnsi="Wingdings" w:cs="Wingdings" w:hint="default"/>
    </w:rPr>
  </w:style>
  <w:style w:type="character" w:customStyle="1" w:styleId="WW8Num36z0">
    <w:name w:val="WW8Num36z0"/>
    <w:rsid w:val="003573D4"/>
    <w:rPr>
      <w:rFonts w:cs="Times New Roman"/>
    </w:rPr>
  </w:style>
  <w:style w:type="character" w:customStyle="1" w:styleId="WW8Num37z0">
    <w:name w:val="WW8Num37z0"/>
    <w:rsid w:val="003573D4"/>
    <w:rPr>
      <w:rFonts w:hint="default"/>
    </w:rPr>
  </w:style>
  <w:style w:type="character" w:customStyle="1" w:styleId="WW8Num37z1">
    <w:name w:val="WW8Num37z1"/>
    <w:rsid w:val="003573D4"/>
  </w:style>
  <w:style w:type="character" w:customStyle="1" w:styleId="WW8Num37z2">
    <w:name w:val="WW8Num37z2"/>
    <w:rsid w:val="003573D4"/>
  </w:style>
  <w:style w:type="character" w:customStyle="1" w:styleId="WW8Num37z3">
    <w:name w:val="WW8Num37z3"/>
    <w:rsid w:val="003573D4"/>
  </w:style>
  <w:style w:type="character" w:customStyle="1" w:styleId="WW8Num37z4">
    <w:name w:val="WW8Num37z4"/>
    <w:rsid w:val="003573D4"/>
  </w:style>
  <w:style w:type="character" w:customStyle="1" w:styleId="WW8Num37z5">
    <w:name w:val="WW8Num37z5"/>
    <w:rsid w:val="003573D4"/>
  </w:style>
  <w:style w:type="character" w:customStyle="1" w:styleId="WW8Num37z6">
    <w:name w:val="WW8Num37z6"/>
    <w:rsid w:val="003573D4"/>
  </w:style>
  <w:style w:type="character" w:customStyle="1" w:styleId="WW8Num37z7">
    <w:name w:val="WW8Num37z7"/>
    <w:rsid w:val="003573D4"/>
  </w:style>
  <w:style w:type="character" w:customStyle="1" w:styleId="WW8Num37z8">
    <w:name w:val="WW8Num37z8"/>
    <w:rsid w:val="003573D4"/>
  </w:style>
  <w:style w:type="character" w:customStyle="1" w:styleId="WW8Num38z0">
    <w:name w:val="WW8Num38z0"/>
    <w:rsid w:val="003573D4"/>
    <w:rPr>
      <w:rFonts w:ascii="Times New Roman" w:hAnsi="Times New Roman" w:cs="Times New Roman" w:hint="default"/>
      <w:sz w:val="24"/>
    </w:rPr>
  </w:style>
  <w:style w:type="character" w:customStyle="1" w:styleId="WW8Num38z1">
    <w:name w:val="WW8Num38z1"/>
    <w:rsid w:val="003573D4"/>
    <w:rPr>
      <w:rFonts w:ascii="Courier New" w:hAnsi="Courier New" w:cs="Courier New" w:hint="default"/>
    </w:rPr>
  </w:style>
  <w:style w:type="character" w:customStyle="1" w:styleId="WW8Num38z2">
    <w:name w:val="WW8Num38z2"/>
    <w:rsid w:val="003573D4"/>
    <w:rPr>
      <w:rFonts w:ascii="Wingdings" w:hAnsi="Wingdings" w:cs="Wingdings" w:hint="default"/>
    </w:rPr>
  </w:style>
  <w:style w:type="character" w:customStyle="1" w:styleId="WW8Num38z3">
    <w:name w:val="WW8Num38z3"/>
    <w:rsid w:val="003573D4"/>
    <w:rPr>
      <w:rFonts w:ascii="Symbol" w:hAnsi="Symbol" w:cs="Symbol" w:hint="default"/>
    </w:rPr>
  </w:style>
  <w:style w:type="character" w:customStyle="1" w:styleId="12">
    <w:name w:val="Основной шрифт абзаца1"/>
    <w:rsid w:val="003573D4"/>
  </w:style>
  <w:style w:type="character" w:customStyle="1" w:styleId="Heading1Char">
    <w:name w:val="Heading 1 Char"/>
    <w:rsid w:val="003573D4"/>
    <w:rPr>
      <w:rFonts w:ascii="Arial" w:hAnsi="Arial" w:cs="Arial"/>
      <w:b/>
      <w:bCs/>
      <w:kern w:val="1"/>
      <w:sz w:val="32"/>
      <w:szCs w:val="32"/>
      <w:lang w:val="ru-RU" w:bidi="ar-SA"/>
    </w:rPr>
  </w:style>
  <w:style w:type="character" w:styleId="a9">
    <w:name w:val="Hyperlink"/>
    <w:rsid w:val="003573D4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3573D4"/>
  </w:style>
  <w:style w:type="character" w:customStyle="1" w:styleId="BodyTextIndentChar">
    <w:name w:val="Body Text Indent Char"/>
    <w:rsid w:val="003573D4"/>
    <w:rPr>
      <w:rFonts w:ascii="TimesET" w:hAnsi="TimesET" w:cs="TimesET"/>
      <w:sz w:val="28"/>
      <w:lang w:val="ru-RU" w:bidi="ar-SA"/>
    </w:rPr>
  </w:style>
  <w:style w:type="character" w:customStyle="1" w:styleId="BodyTextChar">
    <w:name w:val="Body Text Char"/>
    <w:rsid w:val="003573D4"/>
    <w:rPr>
      <w:i/>
      <w:iCs/>
      <w:sz w:val="24"/>
      <w:szCs w:val="24"/>
      <w:lang w:val="ru-RU" w:bidi="ar-SA"/>
    </w:rPr>
  </w:style>
  <w:style w:type="character" w:styleId="aa">
    <w:name w:val="FollowedHyperlink"/>
    <w:rsid w:val="003573D4"/>
    <w:rPr>
      <w:rFonts w:cs="Times New Roman"/>
      <w:color w:val="800080"/>
      <w:u w:val="single"/>
    </w:rPr>
  </w:style>
  <w:style w:type="character" w:customStyle="1" w:styleId="HeaderChar">
    <w:name w:val="Header Char"/>
    <w:rsid w:val="003573D4"/>
    <w:rPr>
      <w:sz w:val="24"/>
      <w:szCs w:val="24"/>
      <w:lang w:val="ru-RU" w:bidi="ar-SA"/>
    </w:rPr>
  </w:style>
  <w:style w:type="character" w:customStyle="1" w:styleId="FooterChar">
    <w:name w:val="Footer Char"/>
    <w:rsid w:val="003573D4"/>
    <w:rPr>
      <w:sz w:val="24"/>
      <w:szCs w:val="24"/>
      <w:lang w:val="ru-RU" w:bidi="ar-SA"/>
    </w:rPr>
  </w:style>
  <w:style w:type="character" w:customStyle="1" w:styleId="15">
    <w:name w:val="Основной текст + Полужирный15"/>
    <w:rsid w:val="003573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4">
    <w:name w:val="Основной текст + Полужирный14"/>
    <w:rsid w:val="003573D4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ab">
    <w:name w:val="page number"/>
    <w:rsid w:val="003573D4"/>
    <w:rPr>
      <w:rFonts w:cs="Times New Roman"/>
      <w:sz w:val="20"/>
    </w:rPr>
  </w:style>
  <w:style w:type="character" w:customStyle="1" w:styleId="NoSpacingChar">
    <w:name w:val="No Spacing Char"/>
    <w:rsid w:val="003573D4"/>
    <w:rPr>
      <w:rFonts w:ascii="Calibri" w:hAnsi="Calibri" w:cs="Calibri"/>
      <w:sz w:val="22"/>
      <w:szCs w:val="22"/>
      <w:lang w:val="ru-RU" w:bidi="ar-SA"/>
    </w:rPr>
  </w:style>
  <w:style w:type="character" w:customStyle="1" w:styleId="BalloonTextChar">
    <w:name w:val="Balloon Text Char"/>
    <w:rsid w:val="003573D4"/>
    <w:rPr>
      <w:rFonts w:ascii="Tahoma" w:hAnsi="Tahoma" w:cs="Tahoma"/>
      <w:sz w:val="16"/>
      <w:szCs w:val="16"/>
      <w:lang w:val="ru-RU" w:bidi="ar-SA"/>
    </w:rPr>
  </w:style>
  <w:style w:type="character" w:customStyle="1" w:styleId="BodyText2Char">
    <w:name w:val="Body Text 2 Char"/>
    <w:rsid w:val="003573D4"/>
    <w:rPr>
      <w:sz w:val="24"/>
      <w:szCs w:val="24"/>
      <w:lang w:val="ru-RU" w:bidi="ar-SA"/>
    </w:rPr>
  </w:style>
  <w:style w:type="character" w:customStyle="1" w:styleId="st">
    <w:name w:val="st"/>
    <w:rsid w:val="003573D4"/>
    <w:rPr>
      <w:rFonts w:cs="Times New Roman"/>
    </w:rPr>
  </w:style>
  <w:style w:type="character" w:customStyle="1" w:styleId="BodyTextIndent3Char">
    <w:name w:val="Body Text Indent 3 Char"/>
    <w:rsid w:val="003573D4"/>
    <w:rPr>
      <w:sz w:val="16"/>
      <w:szCs w:val="16"/>
      <w:lang w:val="ru-RU" w:bidi="ar-SA"/>
    </w:rPr>
  </w:style>
  <w:style w:type="paragraph" w:styleId="ac">
    <w:name w:val="Title"/>
    <w:basedOn w:val="a2"/>
    <w:next w:val="a6"/>
    <w:link w:val="ad"/>
    <w:rsid w:val="003573D4"/>
    <w:pPr>
      <w:keepNext/>
      <w:suppressAutoHyphens/>
      <w:autoSpaceDE w:val="0"/>
      <w:spacing w:before="240" w:after="120"/>
    </w:pPr>
    <w:rPr>
      <w:rFonts w:ascii="Liberation Sans" w:eastAsia="Microsoft YaHei" w:hAnsi="Liberation Sans" w:cs="Mangal"/>
      <w:sz w:val="28"/>
      <w:szCs w:val="28"/>
      <w:lang w:val="ru-RU" w:eastAsia="zh-CN"/>
    </w:rPr>
  </w:style>
  <w:style w:type="character" w:customStyle="1" w:styleId="ad">
    <w:name w:val="Заголовок Знак"/>
    <w:basedOn w:val="a3"/>
    <w:link w:val="ac"/>
    <w:rsid w:val="003573D4"/>
    <w:rPr>
      <w:rFonts w:ascii="Liberation Sans" w:eastAsia="Microsoft YaHei" w:hAnsi="Liberation Sans" w:cs="Mangal"/>
      <w:sz w:val="28"/>
      <w:szCs w:val="28"/>
      <w:lang w:val="ru-RU" w:eastAsia="zh-CN"/>
    </w:rPr>
  </w:style>
  <w:style w:type="paragraph" w:styleId="ae">
    <w:name w:val="List"/>
    <w:basedOn w:val="a6"/>
    <w:rsid w:val="003573D4"/>
    <w:pPr>
      <w:widowControl/>
      <w:suppressAutoHyphens/>
      <w:ind w:left="0"/>
    </w:pPr>
    <w:rPr>
      <w:rFonts w:cs="Mangal"/>
      <w:i/>
      <w:iCs/>
      <w:sz w:val="24"/>
      <w:szCs w:val="24"/>
      <w:lang w:val="ru-RU" w:eastAsia="zh-CN"/>
    </w:rPr>
  </w:style>
  <w:style w:type="paragraph" w:styleId="af">
    <w:name w:val="caption"/>
    <w:basedOn w:val="a2"/>
    <w:qFormat/>
    <w:rsid w:val="003573D4"/>
    <w:pPr>
      <w:suppressLineNumbers/>
      <w:suppressAutoHyphens/>
      <w:autoSpaceDE w:val="0"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val="ru-RU" w:eastAsia="zh-CN"/>
    </w:rPr>
  </w:style>
  <w:style w:type="paragraph" w:customStyle="1" w:styleId="13">
    <w:name w:val="Указатель1"/>
    <w:basedOn w:val="a2"/>
    <w:rsid w:val="003573D4"/>
    <w:pPr>
      <w:suppressLineNumbers/>
      <w:suppressAutoHyphens/>
      <w:autoSpaceDE w:val="0"/>
    </w:pPr>
    <w:rPr>
      <w:rFonts w:ascii="Times New Roman" w:eastAsia="Times New Roman" w:hAnsi="Times New Roman" w:cs="Mangal"/>
      <w:sz w:val="20"/>
      <w:szCs w:val="20"/>
      <w:lang w:val="ru-RU" w:eastAsia="zh-CN"/>
    </w:rPr>
  </w:style>
  <w:style w:type="paragraph" w:customStyle="1" w:styleId="Default">
    <w:name w:val="Default"/>
    <w:rsid w:val="003573D4"/>
    <w:pPr>
      <w:widowControl/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zh-CN"/>
    </w:rPr>
  </w:style>
  <w:style w:type="paragraph" w:customStyle="1" w:styleId="16">
    <w:name w:val="Абзац списка1"/>
    <w:basedOn w:val="a2"/>
    <w:rsid w:val="003573D4"/>
    <w:pPr>
      <w:suppressAutoHyphens/>
      <w:ind w:left="720" w:firstLine="400"/>
      <w:contextualSpacing/>
      <w:jc w:val="both"/>
    </w:pPr>
    <w:rPr>
      <w:rFonts w:ascii="Times New Roman" w:eastAsia="Calibri" w:hAnsi="Times New Roman" w:cs="Times New Roman"/>
      <w:sz w:val="24"/>
      <w:szCs w:val="24"/>
      <w:lang w:val="ru-RU" w:eastAsia="zh-CN"/>
    </w:rPr>
  </w:style>
  <w:style w:type="paragraph" w:customStyle="1" w:styleId="a0">
    <w:name w:val="список с точками"/>
    <w:basedOn w:val="a2"/>
    <w:rsid w:val="003573D4"/>
    <w:pPr>
      <w:widowControl/>
      <w:numPr>
        <w:numId w:val="5"/>
      </w:numPr>
      <w:suppressAutoHyphens/>
      <w:spacing w:line="312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Body Text Indent"/>
    <w:basedOn w:val="a2"/>
    <w:link w:val="af0"/>
    <w:rsid w:val="003573D4"/>
    <w:pPr>
      <w:widowControl/>
      <w:numPr>
        <w:numId w:val="2"/>
      </w:numPr>
      <w:suppressAutoHyphens/>
      <w:spacing w:line="360" w:lineRule="atLeast"/>
      <w:ind w:firstLine="482"/>
      <w:jc w:val="both"/>
    </w:pPr>
    <w:rPr>
      <w:rFonts w:ascii="TimesET" w:eastAsia="Times New Roman" w:hAnsi="TimesET" w:cs="TimesET"/>
      <w:sz w:val="28"/>
      <w:szCs w:val="20"/>
      <w:lang w:val="ru-RU" w:eastAsia="zh-CN"/>
    </w:rPr>
  </w:style>
  <w:style w:type="character" w:customStyle="1" w:styleId="af0">
    <w:name w:val="Основной текст с отступом Знак"/>
    <w:basedOn w:val="a3"/>
    <w:link w:val="a"/>
    <w:rsid w:val="003573D4"/>
    <w:rPr>
      <w:rFonts w:ascii="TimesET" w:eastAsia="Times New Roman" w:hAnsi="TimesET" w:cs="TimesET"/>
      <w:sz w:val="28"/>
      <w:szCs w:val="20"/>
      <w:lang w:val="ru-RU" w:eastAsia="zh-CN"/>
    </w:rPr>
  </w:style>
  <w:style w:type="paragraph" w:styleId="a1">
    <w:name w:val="Normal (Web)"/>
    <w:basedOn w:val="a2"/>
    <w:rsid w:val="003573D4"/>
    <w:pPr>
      <w:widowControl/>
      <w:numPr>
        <w:numId w:val="4"/>
      </w:numPr>
      <w:suppressAutoHyphens/>
      <w:spacing w:before="100" w:after="100"/>
      <w:ind w:firstLine="0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Style1">
    <w:name w:val="Style1"/>
    <w:basedOn w:val="a2"/>
    <w:rsid w:val="003573D4"/>
    <w:pPr>
      <w:widowControl/>
      <w:suppressAutoHyphens/>
      <w:ind w:left="454" w:hanging="454"/>
      <w:jc w:val="both"/>
    </w:pPr>
    <w:rPr>
      <w:rFonts w:ascii="TimesET" w:eastAsia="Times New Roman" w:hAnsi="TimesET" w:cs="TimesET"/>
      <w:sz w:val="24"/>
      <w:szCs w:val="20"/>
      <w:lang w:val="ru-RU" w:eastAsia="zh-CN"/>
    </w:rPr>
  </w:style>
  <w:style w:type="paragraph" w:styleId="af1">
    <w:name w:val="header"/>
    <w:basedOn w:val="a2"/>
    <w:link w:val="af2"/>
    <w:rsid w:val="003573D4"/>
    <w:pPr>
      <w:tabs>
        <w:tab w:val="center" w:pos="4677"/>
        <w:tab w:val="right" w:pos="9355"/>
      </w:tabs>
      <w:suppressAutoHyphens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af2">
    <w:name w:val="Верхний колонтитул Знак"/>
    <w:basedOn w:val="a3"/>
    <w:link w:val="af1"/>
    <w:rsid w:val="003573D4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3">
    <w:name w:val="footer"/>
    <w:basedOn w:val="a2"/>
    <w:link w:val="af4"/>
    <w:rsid w:val="003573D4"/>
    <w:pPr>
      <w:tabs>
        <w:tab w:val="center" w:pos="4677"/>
        <w:tab w:val="right" w:pos="9355"/>
      </w:tabs>
      <w:suppressAutoHyphens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af4">
    <w:name w:val="Нижний колонтитул Знак"/>
    <w:basedOn w:val="a3"/>
    <w:link w:val="af3"/>
    <w:rsid w:val="003573D4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17">
    <w:name w:val="Без интервала1"/>
    <w:rsid w:val="003573D4"/>
    <w:pPr>
      <w:widowControl/>
      <w:suppressAutoHyphens/>
    </w:pPr>
    <w:rPr>
      <w:rFonts w:ascii="Calibri" w:eastAsia="Times New Roman" w:hAnsi="Calibri" w:cs="Calibri"/>
      <w:lang w:val="ru-RU" w:eastAsia="zh-CN"/>
    </w:rPr>
  </w:style>
  <w:style w:type="paragraph" w:styleId="af5">
    <w:name w:val="Balloon Text"/>
    <w:basedOn w:val="a2"/>
    <w:link w:val="af6"/>
    <w:rsid w:val="003573D4"/>
    <w:pPr>
      <w:suppressAutoHyphens/>
      <w:ind w:firstLine="400"/>
      <w:jc w:val="both"/>
    </w:pPr>
    <w:rPr>
      <w:rFonts w:ascii="Tahoma" w:eastAsia="Times New Roman" w:hAnsi="Tahoma" w:cs="Tahoma"/>
      <w:sz w:val="16"/>
      <w:szCs w:val="16"/>
      <w:lang w:val="ru-RU" w:eastAsia="zh-CN"/>
    </w:rPr>
  </w:style>
  <w:style w:type="character" w:customStyle="1" w:styleId="af6">
    <w:name w:val="Текст выноски Знак"/>
    <w:basedOn w:val="a3"/>
    <w:link w:val="af5"/>
    <w:rsid w:val="003573D4"/>
    <w:rPr>
      <w:rFonts w:ascii="Tahoma" w:eastAsia="Times New Roman" w:hAnsi="Tahoma" w:cs="Tahoma"/>
      <w:sz w:val="16"/>
      <w:szCs w:val="16"/>
      <w:lang w:val="ru-RU" w:eastAsia="zh-CN"/>
    </w:rPr>
  </w:style>
  <w:style w:type="paragraph" w:customStyle="1" w:styleId="21">
    <w:name w:val="Основной текст 21"/>
    <w:basedOn w:val="a2"/>
    <w:rsid w:val="003573D4"/>
    <w:pPr>
      <w:suppressAutoHyphens/>
      <w:spacing w:after="120" w:line="48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1">
    <w:name w:val="Нумерованный список1"/>
    <w:basedOn w:val="a2"/>
    <w:rsid w:val="003573D4"/>
    <w:pPr>
      <w:widowControl/>
      <w:numPr>
        <w:numId w:val="3"/>
      </w:numPr>
      <w:suppressAutoHyphens/>
      <w:ind w:left="360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FR1">
    <w:name w:val="FR1"/>
    <w:rsid w:val="003573D4"/>
    <w:pPr>
      <w:widowControl/>
      <w:suppressAutoHyphens/>
      <w:spacing w:line="259" w:lineRule="auto"/>
      <w:ind w:firstLine="460"/>
      <w:jc w:val="both"/>
    </w:pPr>
    <w:rPr>
      <w:rFonts w:ascii="Times New Roman" w:eastAsia="Times New Roman" w:hAnsi="Times New Roman" w:cs="Times New Roman"/>
      <w:sz w:val="18"/>
      <w:szCs w:val="20"/>
      <w:lang w:val="ru-RU" w:eastAsia="zh-CN"/>
    </w:rPr>
  </w:style>
  <w:style w:type="paragraph" w:customStyle="1" w:styleId="af7">
    <w:name w:val="Список_в_таблице"/>
    <w:basedOn w:val="a2"/>
    <w:rsid w:val="003573D4"/>
    <w:pPr>
      <w:widowControl/>
      <w:shd w:val="clear" w:color="auto" w:fill="FFFFFF"/>
      <w:tabs>
        <w:tab w:val="left" w:pos="245"/>
      </w:tabs>
      <w:suppressAutoHyphens/>
      <w:ind w:left="-39" w:firstLine="39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31">
    <w:name w:val="Основной текст с отступом 31"/>
    <w:basedOn w:val="a2"/>
    <w:rsid w:val="003573D4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ru-RU" w:eastAsia="zh-CN"/>
    </w:rPr>
  </w:style>
  <w:style w:type="paragraph" w:customStyle="1" w:styleId="af8">
    <w:name w:val="Содержимое таблицы"/>
    <w:basedOn w:val="a2"/>
    <w:rsid w:val="003573D4"/>
    <w:pPr>
      <w:suppressLineNumbers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f9">
    <w:name w:val="Заголовок таблицы"/>
    <w:basedOn w:val="af8"/>
    <w:rsid w:val="003573D4"/>
    <w:pPr>
      <w:jc w:val="center"/>
    </w:pPr>
    <w:rPr>
      <w:b/>
      <w:bCs/>
    </w:rPr>
  </w:style>
  <w:style w:type="character" w:styleId="afa">
    <w:name w:val="Emphasis"/>
    <w:uiPriority w:val="20"/>
    <w:qFormat/>
    <w:rsid w:val="003573D4"/>
    <w:rPr>
      <w:i/>
      <w:iCs/>
    </w:rPr>
  </w:style>
  <w:style w:type="table" w:styleId="afb">
    <w:name w:val="Table Grid"/>
    <w:basedOn w:val="a4"/>
    <w:uiPriority w:val="39"/>
    <w:rsid w:val="003573D4"/>
    <w:pPr>
      <w:widowControl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b-desc">
    <w:name w:val="bib-desc"/>
    <w:basedOn w:val="a2"/>
    <w:rsid w:val="003573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Абзац списка Знак"/>
    <w:link w:val="a7"/>
    <w:locked/>
    <w:rsid w:val="00357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tj.mirea.ru/upload/medialibrary/641/rtzh_2_2017_47_56.pdf" TargetMode="External"/><Relationship Id="rId13" Type="http://schemas.openxmlformats.org/officeDocument/2006/relationships/hyperlink" Target="http://library.mirea.ru/books/5124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tj.mirea.ru/upload/medialibrary/8bc/RTZH_4_2017_47_55.pdf" TargetMode="External"/><Relationship Id="rId12" Type="http://schemas.openxmlformats.org/officeDocument/2006/relationships/hyperlink" Target="http://library.mirea.ru/share/37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jp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library.mirea.ru/books/417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.mirea.ru/share/374" TargetMode="External"/><Relationship Id="rId10" Type="http://schemas.openxmlformats.org/officeDocument/2006/relationships/hyperlink" Target="http://library.mirea.ru/books/2047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re.cplire.ru/jre/sep17/7/text.pdf" TargetMode="External"/><Relationship Id="rId14" Type="http://schemas.openxmlformats.org/officeDocument/2006/relationships/hyperlink" Target="http://library.mirea.ru/books/443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1C4FD-8309-459A-A67B-9ED89DE4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26</Pages>
  <Words>7673</Words>
  <Characters>43739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Homies</dc:creator>
  <cp:lastModifiedBy>RePack by Diakov</cp:lastModifiedBy>
  <cp:revision>14</cp:revision>
  <dcterms:created xsi:type="dcterms:W3CDTF">2023-10-18T12:01:00Z</dcterms:created>
  <dcterms:modified xsi:type="dcterms:W3CDTF">2023-10-20T16:32:00Z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LastSaved">
    <vt:filetime>2023-10-12T00:00:00Z</vt:filetime>
  </property>
</Properties>
</file>